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5470A1" w14:textId="77777777" w:rsidR="00FB6488" w:rsidRPr="00015555" w:rsidRDefault="00FB6488" w:rsidP="00B707E5">
      <w:pPr>
        <w:spacing w:before="120" w:after="120" w:line="240" w:lineRule="auto"/>
        <w:jc w:val="both"/>
        <w:rPr>
          <w:rFonts w:ascii="Trebuchet MS" w:hAnsi="Trebuchet MS"/>
          <w:b/>
          <w:color w:val="002060"/>
        </w:rPr>
      </w:pPr>
      <w:r w:rsidRPr="00015555">
        <w:rPr>
          <w:rFonts w:ascii="Trebuchet MS" w:hAnsi="Trebuchet MS"/>
          <w:b/>
          <w:color w:val="002060"/>
        </w:rPr>
        <w:t>PROGRAMUL OPERAŢIONAL CAPITAL UMAN</w:t>
      </w:r>
    </w:p>
    <w:p w14:paraId="0D719B1F" w14:textId="77777777" w:rsidR="00FB6488" w:rsidRPr="00015555" w:rsidRDefault="00FB6488" w:rsidP="00B707E5">
      <w:pPr>
        <w:spacing w:before="120" w:after="120" w:line="240" w:lineRule="auto"/>
        <w:jc w:val="both"/>
        <w:rPr>
          <w:rFonts w:ascii="Trebuchet MS" w:hAnsi="Trebuchet MS"/>
          <w:b/>
          <w:color w:val="002060"/>
        </w:rPr>
      </w:pPr>
    </w:p>
    <w:p w14:paraId="5A58A470" w14:textId="77777777" w:rsidR="0047757C" w:rsidRPr="00015555" w:rsidRDefault="0047757C" w:rsidP="00B707E5">
      <w:pPr>
        <w:spacing w:before="120" w:after="120" w:line="240" w:lineRule="auto"/>
        <w:jc w:val="both"/>
        <w:rPr>
          <w:rFonts w:ascii="Trebuchet MS" w:hAnsi="Trebuchet MS"/>
          <w:b/>
          <w:i/>
          <w:color w:val="002060"/>
        </w:rPr>
      </w:pPr>
      <w:r w:rsidRPr="00015555">
        <w:rPr>
          <w:rFonts w:ascii="Trebuchet MS" w:hAnsi="Trebuchet MS"/>
          <w:b/>
          <w:color w:val="002060"/>
          <w:u w:val="single"/>
        </w:rPr>
        <w:t>Axa prioritară 4</w:t>
      </w:r>
      <w:r w:rsidR="00BF3C45" w:rsidRPr="00015555">
        <w:rPr>
          <w:rFonts w:ascii="Trebuchet MS" w:hAnsi="Trebuchet MS"/>
          <w:b/>
          <w:color w:val="002060"/>
          <w:u w:val="single"/>
        </w:rPr>
        <w:t>:</w:t>
      </w:r>
      <w:r w:rsidRPr="00015555">
        <w:rPr>
          <w:rFonts w:ascii="Trebuchet MS" w:hAnsi="Trebuchet MS"/>
          <w:b/>
          <w:i/>
          <w:color w:val="002060"/>
        </w:rPr>
        <w:t xml:space="preserve"> Incluziunea socială și combaterea sărăciei</w:t>
      </w:r>
    </w:p>
    <w:p w14:paraId="15A95506" w14:textId="77777777" w:rsidR="0047757C" w:rsidRPr="00015555" w:rsidRDefault="0047757C" w:rsidP="00B707E5">
      <w:pPr>
        <w:spacing w:before="120" w:after="120" w:line="240" w:lineRule="auto"/>
        <w:jc w:val="both"/>
        <w:rPr>
          <w:rFonts w:ascii="Trebuchet MS" w:hAnsi="Trebuchet MS"/>
          <w:b/>
          <w:i/>
          <w:color w:val="002060"/>
        </w:rPr>
      </w:pPr>
      <w:r w:rsidRPr="00015555">
        <w:rPr>
          <w:rFonts w:ascii="Trebuchet MS" w:hAnsi="Trebuchet MS"/>
          <w:b/>
          <w:color w:val="002060"/>
          <w:u w:val="single"/>
        </w:rPr>
        <w:t>Obiectivul tematic 9:</w:t>
      </w:r>
      <w:r w:rsidRPr="00015555">
        <w:rPr>
          <w:rFonts w:ascii="Trebuchet MS" w:hAnsi="Trebuchet MS"/>
          <w:b/>
          <w:i/>
          <w:color w:val="002060"/>
        </w:rPr>
        <w:t xml:space="preserve"> Promovarea incluziunii sociale, combaterea sărăciei și a oricărei forme de discriminare</w:t>
      </w:r>
    </w:p>
    <w:p w14:paraId="1C2F9615" w14:textId="77777777" w:rsidR="00FB6488" w:rsidRPr="00015555" w:rsidRDefault="0047757C" w:rsidP="00B707E5">
      <w:pPr>
        <w:spacing w:before="120" w:after="120" w:line="240" w:lineRule="auto"/>
        <w:jc w:val="both"/>
        <w:rPr>
          <w:rFonts w:ascii="Trebuchet MS" w:hAnsi="Trebuchet MS"/>
          <w:b/>
          <w:i/>
          <w:color w:val="002060"/>
        </w:rPr>
      </w:pPr>
      <w:r w:rsidRPr="00015555">
        <w:rPr>
          <w:rFonts w:ascii="Trebuchet MS" w:hAnsi="Trebuchet MS"/>
          <w:b/>
          <w:color w:val="002060"/>
          <w:u w:val="single"/>
        </w:rPr>
        <w:t>Prioritatea de investiții 9.iv:</w:t>
      </w:r>
      <w:r w:rsidRPr="00015555">
        <w:rPr>
          <w:rFonts w:ascii="Trebuchet MS" w:hAnsi="Trebuchet MS"/>
          <w:b/>
          <w:i/>
          <w:color w:val="002060"/>
        </w:rPr>
        <w:t xml:space="preserve"> Creșterea accesului la servicii accesibile, durabile și de înaltă calitate, inclusiv asistență medicală și servicii sociale de interes general</w:t>
      </w:r>
    </w:p>
    <w:p w14:paraId="689D615E" w14:textId="77777777" w:rsidR="00FB6488" w:rsidRPr="00015555" w:rsidRDefault="0047757C" w:rsidP="00B707E5">
      <w:pPr>
        <w:spacing w:before="120" w:after="120" w:line="240" w:lineRule="auto"/>
        <w:jc w:val="both"/>
        <w:rPr>
          <w:rFonts w:ascii="Trebuchet MS" w:hAnsi="Trebuchet MS"/>
          <w:b/>
          <w:color w:val="002060"/>
        </w:rPr>
      </w:pPr>
      <w:r w:rsidRPr="00015555">
        <w:rPr>
          <w:rFonts w:ascii="Trebuchet MS" w:hAnsi="Trebuchet MS"/>
          <w:b/>
          <w:color w:val="002060"/>
          <w:u w:val="single"/>
        </w:rPr>
        <w:t>Obiectivul specific 4.9:</w:t>
      </w:r>
      <w:r w:rsidRPr="00015555">
        <w:rPr>
          <w:rFonts w:ascii="Trebuchet MS" w:hAnsi="Trebuchet MS"/>
          <w:b/>
          <w:i/>
          <w:color w:val="002060"/>
        </w:rPr>
        <w:t xml:space="preserve"> Creșterea numărului de persoane care beneficiază de programe de sănătate și de servicii orientate către prevenție, depistare precoce (screening), diagnostic și tratament precoce pentru principalele patologii</w:t>
      </w:r>
    </w:p>
    <w:p w14:paraId="78AD46C2" w14:textId="77777777" w:rsidR="00FB6488" w:rsidRPr="00015555" w:rsidRDefault="00FB6488" w:rsidP="00B707E5">
      <w:pPr>
        <w:spacing w:before="120" w:after="120" w:line="240" w:lineRule="auto"/>
        <w:jc w:val="both"/>
        <w:rPr>
          <w:rFonts w:ascii="Trebuchet MS" w:hAnsi="Trebuchet MS"/>
          <w:color w:val="244061" w:themeColor="accent1" w:themeShade="80"/>
        </w:rPr>
      </w:pPr>
    </w:p>
    <w:p w14:paraId="2A808B18" w14:textId="77777777" w:rsidR="00475158" w:rsidRPr="00015555" w:rsidRDefault="00475158" w:rsidP="00B707E5">
      <w:pPr>
        <w:spacing w:before="120" w:after="120" w:line="240" w:lineRule="auto"/>
        <w:jc w:val="center"/>
        <w:rPr>
          <w:rFonts w:ascii="Trebuchet MS" w:hAnsi="Trebuchet MS"/>
          <w:b/>
          <w:color w:val="244061" w:themeColor="accent1" w:themeShade="80"/>
        </w:rPr>
      </w:pPr>
    </w:p>
    <w:p w14:paraId="2064F30F" w14:textId="77777777" w:rsidR="00475158" w:rsidRPr="00015555" w:rsidRDefault="00475158" w:rsidP="00B707E5">
      <w:pPr>
        <w:spacing w:before="120" w:after="120" w:line="240" w:lineRule="auto"/>
        <w:jc w:val="center"/>
        <w:rPr>
          <w:rFonts w:ascii="Trebuchet MS" w:hAnsi="Trebuchet MS"/>
          <w:b/>
          <w:color w:val="244061" w:themeColor="accent1" w:themeShade="80"/>
        </w:rPr>
      </w:pPr>
    </w:p>
    <w:p w14:paraId="5BCD4A08" w14:textId="77777777" w:rsidR="00EE3492" w:rsidRPr="00015555" w:rsidRDefault="00EE3492" w:rsidP="00B707E5">
      <w:pPr>
        <w:spacing w:before="120" w:after="120" w:line="240" w:lineRule="auto"/>
        <w:jc w:val="center"/>
        <w:rPr>
          <w:rFonts w:ascii="Trebuchet MS" w:hAnsi="Trebuchet MS"/>
          <w:b/>
          <w:bCs/>
          <w:color w:val="C00000"/>
        </w:rPr>
      </w:pPr>
    </w:p>
    <w:p w14:paraId="6D9E0EF6" w14:textId="77777777" w:rsidR="00EE3492" w:rsidRPr="00015555" w:rsidRDefault="00EE3492" w:rsidP="00B707E5">
      <w:pPr>
        <w:spacing w:before="120" w:after="120" w:line="240" w:lineRule="auto"/>
        <w:jc w:val="center"/>
        <w:rPr>
          <w:rFonts w:ascii="Trebuchet MS" w:hAnsi="Trebuchet MS"/>
          <w:b/>
          <w:bCs/>
          <w:color w:val="C00000"/>
        </w:rPr>
      </w:pPr>
    </w:p>
    <w:p w14:paraId="15DEE0D4" w14:textId="77777777" w:rsidR="00475158" w:rsidRPr="00015555" w:rsidRDefault="00475158" w:rsidP="00B707E5">
      <w:pPr>
        <w:spacing w:before="120" w:after="120" w:line="240" w:lineRule="auto"/>
        <w:jc w:val="center"/>
        <w:rPr>
          <w:rFonts w:ascii="Trebuchet MS" w:hAnsi="Trebuchet MS"/>
          <w:color w:val="C00000"/>
        </w:rPr>
      </w:pPr>
      <w:bookmarkStart w:id="0" w:name="_GoBack"/>
      <w:bookmarkEnd w:id="0"/>
    </w:p>
    <w:p w14:paraId="2263D486" w14:textId="77777777" w:rsidR="00475158" w:rsidRPr="00015555" w:rsidRDefault="00475158" w:rsidP="00B707E5">
      <w:pPr>
        <w:spacing w:before="120" w:after="120" w:line="240" w:lineRule="auto"/>
        <w:jc w:val="center"/>
        <w:rPr>
          <w:rFonts w:ascii="Trebuchet MS" w:hAnsi="Trebuchet MS"/>
          <w:color w:val="17365D"/>
        </w:rPr>
      </w:pPr>
    </w:p>
    <w:p w14:paraId="6ADCD24C" w14:textId="77777777" w:rsidR="00475158" w:rsidRPr="00015555" w:rsidRDefault="00475158" w:rsidP="00B65F88">
      <w:pPr>
        <w:spacing w:before="120" w:after="120" w:line="240" w:lineRule="auto"/>
        <w:jc w:val="both"/>
        <w:rPr>
          <w:rFonts w:ascii="Trebuchet MS" w:hAnsi="Trebuchet MS"/>
          <w:b/>
          <w:bCs/>
          <w:i/>
          <w:iCs/>
          <w:color w:val="002060"/>
        </w:rPr>
      </w:pPr>
      <w:r w:rsidRPr="00015555">
        <w:rPr>
          <w:rFonts w:ascii="Trebuchet MS" w:hAnsi="Trebuchet MS"/>
          <w:b/>
          <w:bCs/>
          <w:i/>
          <w:iCs/>
          <w:color w:val="002060"/>
        </w:rPr>
        <w:t>GHIDUL SOLICITANTULUI - CONDIȚII SPECIFICE DE ACCESARE A FONDURILOR</w:t>
      </w:r>
    </w:p>
    <w:p w14:paraId="347CA199" w14:textId="77777777" w:rsidR="008100DD" w:rsidRPr="00015555" w:rsidRDefault="008100DD" w:rsidP="00B65F88">
      <w:pPr>
        <w:spacing w:before="120" w:after="120" w:line="240" w:lineRule="auto"/>
        <w:jc w:val="both"/>
        <w:rPr>
          <w:rFonts w:ascii="Trebuchet MS" w:hAnsi="Trebuchet MS"/>
          <w:b/>
          <w:i/>
          <w:color w:val="C00000"/>
        </w:rPr>
      </w:pPr>
      <w:r w:rsidRPr="00015555">
        <w:rPr>
          <w:rFonts w:ascii="Trebuchet MS" w:hAnsi="Trebuchet MS"/>
          <w:b/>
          <w:i/>
          <w:color w:val="C00000"/>
        </w:rPr>
        <w:t xml:space="preserve">”Organizarea de programe regionale </w:t>
      </w:r>
      <w:r w:rsidR="0042393F" w:rsidRPr="00015555">
        <w:rPr>
          <w:rFonts w:ascii="Trebuchet MS" w:hAnsi="Trebuchet MS" w:cs="Calibri"/>
          <w:b/>
          <w:i/>
          <w:color w:val="C00000"/>
        </w:rPr>
        <w:t>de</w:t>
      </w:r>
      <w:r w:rsidR="00C61D15" w:rsidRPr="00015555">
        <w:rPr>
          <w:rFonts w:ascii="Trebuchet MS" w:hAnsi="Trebuchet MS" w:cs="Calibri"/>
          <w:b/>
          <w:i/>
          <w:color w:val="C00000"/>
        </w:rPr>
        <w:t xml:space="preserve"> prevenire, depistare  precoce (screening), diagnostic și direcționare către tratament al</w:t>
      </w:r>
      <w:r w:rsidRPr="00015555">
        <w:rPr>
          <w:rFonts w:ascii="Trebuchet MS" w:hAnsi="Trebuchet MS"/>
          <w:b/>
          <w:i/>
          <w:color w:val="C00000"/>
        </w:rPr>
        <w:t xml:space="preserve"> pacienților cu boli hepatice cronice secundare infecțiilor virale cu virusuri he</w:t>
      </w:r>
      <w:r w:rsidR="00310F41" w:rsidRPr="00015555">
        <w:rPr>
          <w:rFonts w:ascii="Trebuchet MS" w:hAnsi="Trebuchet MS"/>
          <w:b/>
          <w:i/>
          <w:color w:val="C00000"/>
        </w:rPr>
        <w:t xml:space="preserve">patitice B/D și C </w:t>
      </w:r>
      <w:r w:rsidRPr="00015555">
        <w:rPr>
          <w:rFonts w:ascii="Trebuchet MS" w:hAnsi="Trebuchet MS"/>
          <w:b/>
          <w:i/>
          <w:color w:val="C00000"/>
        </w:rPr>
        <w:t xml:space="preserve">– etapa II” </w:t>
      </w:r>
    </w:p>
    <w:p w14:paraId="2C504B51" w14:textId="77777777" w:rsidR="009E1709" w:rsidRPr="00015555" w:rsidRDefault="008100DD" w:rsidP="00B65F88">
      <w:pPr>
        <w:spacing w:before="120" w:after="120" w:line="240" w:lineRule="auto"/>
        <w:jc w:val="both"/>
        <w:rPr>
          <w:rFonts w:ascii="Trebuchet MS" w:hAnsi="Trebuchet MS"/>
          <w:b/>
          <w:color w:val="002060"/>
        </w:rPr>
      </w:pPr>
      <w:r w:rsidRPr="00015555">
        <w:rPr>
          <w:rFonts w:ascii="Trebuchet MS" w:hAnsi="Trebuchet MS"/>
          <w:b/>
          <w:color w:val="002060"/>
        </w:rPr>
        <w:t>R</w:t>
      </w:r>
      <w:r w:rsidR="00962CBB" w:rsidRPr="00015555">
        <w:rPr>
          <w:rFonts w:ascii="Trebuchet MS" w:hAnsi="Trebuchet MS"/>
          <w:b/>
          <w:color w:val="002060"/>
        </w:rPr>
        <w:t>egiuni</w:t>
      </w:r>
      <w:r w:rsidRPr="00015555">
        <w:rPr>
          <w:rFonts w:ascii="Trebuchet MS" w:hAnsi="Trebuchet MS"/>
          <w:b/>
          <w:color w:val="002060"/>
        </w:rPr>
        <w:t xml:space="preserve"> d</w:t>
      </w:r>
      <w:r w:rsidR="00310F41" w:rsidRPr="00015555">
        <w:rPr>
          <w:rFonts w:ascii="Trebuchet MS" w:hAnsi="Trebuchet MS"/>
          <w:b/>
          <w:color w:val="002060"/>
        </w:rPr>
        <w:t>e dezvoltare</w:t>
      </w:r>
      <w:r w:rsidR="00FD6499" w:rsidRPr="00015555">
        <w:rPr>
          <w:rFonts w:ascii="Trebuchet MS" w:hAnsi="Trebuchet MS"/>
          <w:b/>
          <w:color w:val="002060"/>
        </w:rPr>
        <w:t xml:space="preserve"> vizate prin apelul de proiecte</w:t>
      </w:r>
      <w:r w:rsidR="00310F41" w:rsidRPr="00015555">
        <w:rPr>
          <w:rFonts w:ascii="Trebuchet MS" w:hAnsi="Trebuchet MS"/>
          <w:b/>
          <w:color w:val="002060"/>
        </w:rPr>
        <w:t xml:space="preserve">: </w:t>
      </w:r>
    </w:p>
    <w:p w14:paraId="1F662903" w14:textId="77777777" w:rsidR="009E1709" w:rsidRPr="00015555" w:rsidRDefault="00D73F6D" w:rsidP="00C77392">
      <w:pPr>
        <w:pStyle w:val="Listparagraf"/>
        <w:numPr>
          <w:ilvl w:val="0"/>
          <w:numId w:val="19"/>
        </w:numPr>
        <w:spacing w:before="120" w:after="120" w:line="240" w:lineRule="auto"/>
        <w:jc w:val="both"/>
        <w:rPr>
          <w:rFonts w:ascii="Trebuchet MS" w:hAnsi="Trebuchet MS"/>
          <w:b/>
          <w:color w:val="002060"/>
        </w:rPr>
      </w:pPr>
      <w:r w:rsidRPr="00015555">
        <w:rPr>
          <w:rFonts w:ascii="Trebuchet MS" w:hAnsi="Trebuchet MS"/>
          <w:b/>
          <w:color w:val="002060"/>
        </w:rPr>
        <w:t xml:space="preserve">proiect 1 </w:t>
      </w:r>
      <w:r w:rsidR="009E1709" w:rsidRPr="00015555">
        <w:rPr>
          <w:rFonts w:ascii="Trebuchet MS" w:hAnsi="Trebuchet MS"/>
          <w:b/>
          <w:color w:val="002060"/>
        </w:rPr>
        <w:t xml:space="preserve">va avea </w:t>
      </w:r>
      <w:r w:rsidR="00346F77" w:rsidRPr="00015555">
        <w:rPr>
          <w:rFonts w:ascii="Trebuchet MS" w:hAnsi="Trebuchet MS"/>
          <w:b/>
          <w:color w:val="002060"/>
        </w:rPr>
        <w:t xml:space="preserve">ca </w:t>
      </w:r>
      <w:r w:rsidR="009E1709" w:rsidRPr="00015555">
        <w:rPr>
          <w:rFonts w:ascii="Trebuchet MS" w:hAnsi="Trebuchet MS"/>
          <w:b/>
          <w:color w:val="002060"/>
        </w:rPr>
        <w:t>arie de acoperire</w:t>
      </w:r>
      <w:r w:rsidRPr="00015555">
        <w:rPr>
          <w:rFonts w:ascii="Trebuchet MS" w:hAnsi="Trebuchet MS"/>
          <w:b/>
          <w:color w:val="002060"/>
        </w:rPr>
        <w:t xml:space="preserve"> regiunile: Sud Muntenia şi </w:t>
      </w:r>
      <w:r w:rsidR="00310F41" w:rsidRPr="00015555">
        <w:rPr>
          <w:rFonts w:ascii="Trebuchet MS" w:hAnsi="Trebuchet MS"/>
          <w:b/>
          <w:color w:val="002060"/>
        </w:rPr>
        <w:t>S</w:t>
      </w:r>
      <w:r w:rsidRPr="00015555">
        <w:rPr>
          <w:rFonts w:ascii="Trebuchet MS" w:hAnsi="Trebuchet MS"/>
          <w:b/>
          <w:color w:val="002060"/>
        </w:rPr>
        <w:t xml:space="preserve">ud-Vest Oltenia; </w:t>
      </w:r>
    </w:p>
    <w:p w14:paraId="2D400F9D" w14:textId="77777777" w:rsidR="0033599A" w:rsidRPr="00015555" w:rsidRDefault="00D73F6D" w:rsidP="00C77392">
      <w:pPr>
        <w:pStyle w:val="Listparagraf"/>
        <w:numPr>
          <w:ilvl w:val="0"/>
          <w:numId w:val="19"/>
        </w:numPr>
        <w:spacing w:before="120" w:after="120" w:line="240" w:lineRule="auto"/>
        <w:jc w:val="both"/>
        <w:rPr>
          <w:rFonts w:ascii="Trebuchet MS" w:hAnsi="Trebuchet MS"/>
          <w:b/>
          <w:color w:val="002060"/>
        </w:rPr>
      </w:pPr>
      <w:r w:rsidRPr="00015555">
        <w:rPr>
          <w:rFonts w:ascii="Trebuchet MS" w:hAnsi="Trebuchet MS"/>
          <w:b/>
          <w:color w:val="002060"/>
        </w:rPr>
        <w:t xml:space="preserve">proiect 2 </w:t>
      </w:r>
      <w:r w:rsidR="009E1709" w:rsidRPr="00015555">
        <w:rPr>
          <w:rFonts w:ascii="Trebuchet MS" w:hAnsi="Trebuchet MS"/>
          <w:b/>
          <w:color w:val="002060"/>
        </w:rPr>
        <w:t xml:space="preserve">va avea </w:t>
      </w:r>
      <w:r w:rsidR="00346F77" w:rsidRPr="00015555">
        <w:rPr>
          <w:rFonts w:ascii="Trebuchet MS" w:hAnsi="Trebuchet MS"/>
          <w:b/>
          <w:color w:val="002060"/>
        </w:rPr>
        <w:t xml:space="preserve">ca </w:t>
      </w:r>
      <w:r w:rsidR="009E1709" w:rsidRPr="00015555">
        <w:rPr>
          <w:rFonts w:ascii="Trebuchet MS" w:hAnsi="Trebuchet MS"/>
          <w:b/>
          <w:color w:val="002060"/>
        </w:rPr>
        <w:t>arie de acoperire</w:t>
      </w:r>
      <w:r w:rsidRPr="00015555">
        <w:rPr>
          <w:rFonts w:ascii="Trebuchet MS" w:hAnsi="Trebuchet MS"/>
          <w:b/>
          <w:color w:val="002060"/>
        </w:rPr>
        <w:t xml:space="preserve">: </w:t>
      </w:r>
      <w:r w:rsidR="00310F41" w:rsidRPr="00015555">
        <w:rPr>
          <w:rFonts w:ascii="Trebuchet MS" w:hAnsi="Trebuchet MS"/>
          <w:b/>
          <w:color w:val="002060"/>
        </w:rPr>
        <w:t xml:space="preserve">Sud-Est și </w:t>
      </w:r>
      <w:r w:rsidR="008100DD" w:rsidRPr="00015555">
        <w:rPr>
          <w:rFonts w:ascii="Trebuchet MS" w:hAnsi="Trebuchet MS"/>
          <w:b/>
          <w:color w:val="002060"/>
        </w:rPr>
        <w:t>Nord Est</w:t>
      </w:r>
    </w:p>
    <w:p w14:paraId="0DA3C45E" w14:textId="77777777" w:rsidR="009E1709" w:rsidRPr="00015555" w:rsidRDefault="009E1709" w:rsidP="00B707E5">
      <w:pPr>
        <w:spacing w:before="120" w:after="120" w:line="240" w:lineRule="auto"/>
        <w:jc w:val="center"/>
        <w:rPr>
          <w:rFonts w:ascii="Trebuchet MS" w:hAnsi="Trebuchet MS"/>
          <w:b/>
          <w:i/>
          <w:color w:val="002060"/>
        </w:rPr>
      </w:pPr>
    </w:p>
    <w:p w14:paraId="5EB104D1" w14:textId="77777777" w:rsidR="000C44A2" w:rsidRPr="00015555" w:rsidRDefault="000C44A2" w:rsidP="00B707E5">
      <w:pPr>
        <w:spacing w:before="120" w:after="120" w:line="240" w:lineRule="auto"/>
        <w:jc w:val="center"/>
        <w:rPr>
          <w:rFonts w:ascii="Trebuchet MS" w:hAnsi="Trebuchet MS"/>
          <w:b/>
          <w:i/>
          <w:color w:val="002060"/>
        </w:rPr>
      </w:pPr>
      <w:r w:rsidRPr="00015555">
        <w:rPr>
          <w:rFonts w:ascii="Trebuchet MS" w:hAnsi="Trebuchet MS"/>
          <w:b/>
          <w:i/>
          <w:color w:val="002060"/>
        </w:rPr>
        <w:t xml:space="preserve">AP </w:t>
      </w:r>
      <w:r w:rsidR="0047757C" w:rsidRPr="00015555">
        <w:rPr>
          <w:rFonts w:ascii="Trebuchet MS" w:hAnsi="Trebuchet MS"/>
          <w:b/>
          <w:i/>
          <w:color w:val="002060"/>
        </w:rPr>
        <w:t>4</w:t>
      </w:r>
      <w:r w:rsidRPr="00015555">
        <w:rPr>
          <w:rFonts w:ascii="Trebuchet MS" w:hAnsi="Trebuchet MS"/>
          <w:b/>
          <w:i/>
          <w:color w:val="002060"/>
        </w:rPr>
        <w:t xml:space="preserve">/ PI </w:t>
      </w:r>
      <w:r w:rsidR="0047757C" w:rsidRPr="00015555">
        <w:rPr>
          <w:rFonts w:ascii="Trebuchet MS" w:hAnsi="Trebuchet MS"/>
          <w:b/>
          <w:i/>
          <w:color w:val="002060"/>
        </w:rPr>
        <w:t>9</w:t>
      </w:r>
      <w:r w:rsidRPr="00015555">
        <w:rPr>
          <w:rFonts w:ascii="Trebuchet MS" w:hAnsi="Trebuchet MS"/>
          <w:b/>
          <w:i/>
          <w:color w:val="002060"/>
        </w:rPr>
        <w:t>.i</w:t>
      </w:r>
      <w:r w:rsidR="0047757C" w:rsidRPr="00015555">
        <w:rPr>
          <w:rFonts w:ascii="Trebuchet MS" w:hAnsi="Trebuchet MS"/>
          <w:b/>
          <w:i/>
          <w:color w:val="002060"/>
        </w:rPr>
        <w:t>v</w:t>
      </w:r>
      <w:r w:rsidRPr="00015555">
        <w:rPr>
          <w:rFonts w:ascii="Trebuchet MS" w:hAnsi="Trebuchet MS"/>
          <w:b/>
          <w:i/>
          <w:color w:val="002060"/>
        </w:rPr>
        <w:t xml:space="preserve">/ OS </w:t>
      </w:r>
      <w:r w:rsidR="0047757C" w:rsidRPr="00015555">
        <w:rPr>
          <w:rFonts w:ascii="Trebuchet MS" w:hAnsi="Trebuchet MS"/>
          <w:b/>
          <w:i/>
          <w:color w:val="002060"/>
        </w:rPr>
        <w:t>4</w:t>
      </w:r>
      <w:r w:rsidRPr="00015555">
        <w:rPr>
          <w:rFonts w:ascii="Trebuchet MS" w:hAnsi="Trebuchet MS"/>
          <w:b/>
          <w:i/>
          <w:color w:val="002060"/>
        </w:rPr>
        <w:t>.</w:t>
      </w:r>
      <w:r w:rsidR="0047757C" w:rsidRPr="00015555">
        <w:rPr>
          <w:rFonts w:ascii="Trebuchet MS" w:hAnsi="Trebuchet MS"/>
          <w:b/>
          <w:i/>
          <w:color w:val="002060"/>
        </w:rPr>
        <w:t>9</w:t>
      </w:r>
    </w:p>
    <w:p w14:paraId="4812A862" w14:textId="77777777" w:rsidR="00FB6488" w:rsidRPr="00015555" w:rsidRDefault="00FB6488" w:rsidP="00B707E5">
      <w:pPr>
        <w:spacing w:before="120" w:after="120" w:line="240" w:lineRule="auto"/>
        <w:jc w:val="center"/>
        <w:rPr>
          <w:rFonts w:ascii="Trebuchet MS" w:hAnsi="Trebuchet MS"/>
          <w:color w:val="244061" w:themeColor="accent1" w:themeShade="80"/>
        </w:rPr>
      </w:pPr>
    </w:p>
    <w:p w14:paraId="0ED28501" w14:textId="77777777" w:rsidR="00FB6488" w:rsidRPr="00015555" w:rsidRDefault="00FB6488" w:rsidP="00B707E5">
      <w:pPr>
        <w:spacing w:before="120" w:after="120" w:line="240" w:lineRule="auto"/>
        <w:jc w:val="both"/>
        <w:rPr>
          <w:rFonts w:ascii="Trebuchet MS" w:hAnsi="Trebuchet MS"/>
          <w:color w:val="244061" w:themeColor="accent1" w:themeShade="80"/>
        </w:rPr>
      </w:pPr>
    </w:p>
    <w:p w14:paraId="3D454331" w14:textId="77777777" w:rsidR="004E7E32" w:rsidRPr="00015555" w:rsidRDefault="004E7E32" w:rsidP="00B707E5">
      <w:pPr>
        <w:spacing w:before="120" w:after="120" w:line="240" w:lineRule="auto"/>
        <w:jc w:val="both"/>
        <w:rPr>
          <w:rFonts w:ascii="Trebuchet MS" w:hAnsi="Trebuchet MS"/>
          <w:color w:val="244061" w:themeColor="accent1" w:themeShade="80"/>
        </w:rPr>
      </w:pPr>
    </w:p>
    <w:p w14:paraId="252F81C0" w14:textId="77777777" w:rsidR="004E7E32" w:rsidRPr="00015555" w:rsidRDefault="004E7E32" w:rsidP="00B707E5">
      <w:pPr>
        <w:spacing w:before="120" w:after="120" w:line="240" w:lineRule="auto"/>
        <w:jc w:val="both"/>
        <w:rPr>
          <w:rFonts w:ascii="Trebuchet MS" w:hAnsi="Trebuchet MS"/>
          <w:color w:val="244061" w:themeColor="accent1" w:themeShade="80"/>
        </w:rPr>
      </w:pPr>
    </w:p>
    <w:p w14:paraId="2A915926" w14:textId="77777777" w:rsidR="004E7E32" w:rsidRPr="00015555" w:rsidRDefault="004E7E32" w:rsidP="00B707E5">
      <w:pPr>
        <w:spacing w:before="120" w:after="120" w:line="240" w:lineRule="auto"/>
        <w:jc w:val="both"/>
        <w:rPr>
          <w:rFonts w:ascii="Trebuchet MS" w:hAnsi="Trebuchet MS"/>
          <w:color w:val="244061" w:themeColor="accent1" w:themeShade="80"/>
        </w:rPr>
      </w:pPr>
    </w:p>
    <w:p w14:paraId="2515DBB3" w14:textId="77777777" w:rsidR="006D2BB1" w:rsidRPr="00015555" w:rsidRDefault="006D2BB1" w:rsidP="00B707E5">
      <w:pPr>
        <w:spacing w:before="120" w:after="120" w:line="240" w:lineRule="auto"/>
        <w:jc w:val="center"/>
        <w:rPr>
          <w:rFonts w:ascii="Trebuchet MS" w:hAnsi="Trebuchet MS"/>
          <w:color w:val="244061" w:themeColor="accent1" w:themeShade="80"/>
        </w:rPr>
      </w:pPr>
    </w:p>
    <w:p w14:paraId="529A3426" w14:textId="77777777" w:rsidR="006D2BB1" w:rsidRPr="00015555" w:rsidRDefault="006D2BB1" w:rsidP="00B707E5">
      <w:pPr>
        <w:spacing w:before="120" w:after="120" w:line="240" w:lineRule="auto"/>
        <w:jc w:val="center"/>
        <w:rPr>
          <w:rFonts w:ascii="Trebuchet MS" w:hAnsi="Trebuchet MS"/>
          <w:color w:val="244061" w:themeColor="accent1" w:themeShade="80"/>
        </w:rPr>
      </w:pPr>
    </w:p>
    <w:p w14:paraId="00CF72A5" w14:textId="0155A305" w:rsidR="00FB6488" w:rsidRPr="00015555" w:rsidRDefault="004E7E32" w:rsidP="00B707E5">
      <w:pPr>
        <w:spacing w:before="120" w:after="120" w:line="240" w:lineRule="auto"/>
        <w:jc w:val="center"/>
        <w:rPr>
          <w:rFonts w:ascii="Trebuchet MS" w:hAnsi="Trebuchet MS"/>
          <w:color w:val="244061" w:themeColor="accent1" w:themeShade="80"/>
        </w:rPr>
      </w:pPr>
      <w:r w:rsidRPr="00015555">
        <w:rPr>
          <w:rFonts w:ascii="Trebuchet MS" w:hAnsi="Trebuchet MS"/>
          <w:color w:val="002060"/>
        </w:rPr>
        <w:t>201</w:t>
      </w:r>
      <w:r w:rsidR="00B65F88" w:rsidRPr="00015555">
        <w:rPr>
          <w:rFonts w:ascii="Trebuchet MS" w:hAnsi="Trebuchet MS"/>
          <w:color w:val="002060"/>
        </w:rPr>
        <w:t>8</w:t>
      </w:r>
      <w:r w:rsidR="00FB6488" w:rsidRPr="00015555">
        <w:rPr>
          <w:rFonts w:ascii="Trebuchet MS" w:hAnsi="Trebuchet MS"/>
          <w:color w:val="244061" w:themeColor="accent1" w:themeShade="80"/>
        </w:rPr>
        <w:br w:type="page"/>
      </w:r>
    </w:p>
    <w:p w14:paraId="316DD971" w14:textId="77777777" w:rsidR="00FB6488" w:rsidRPr="00015555" w:rsidRDefault="00FB6488" w:rsidP="00B707E5">
      <w:pPr>
        <w:spacing w:before="120" w:after="120" w:line="240" w:lineRule="auto"/>
        <w:jc w:val="both"/>
        <w:rPr>
          <w:rFonts w:ascii="Trebuchet MS" w:hAnsi="Trebuchet MS"/>
          <w:color w:val="244061" w:themeColor="accent1" w:themeShade="80"/>
        </w:rPr>
      </w:pPr>
    </w:p>
    <w:p w14:paraId="5E3B920D" w14:textId="77777777" w:rsidR="00FB6488" w:rsidRPr="00015555" w:rsidRDefault="00FB6488" w:rsidP="00B707E5">
      <w:pPr>
        <w:spacing w:before="120" w:after="120" w:line="240" w:lineRule="auto"/>
        <w:jc w:val="center"/>
        <w:rPr>
          <w:rFonts w:ascii="Trebuchet MS" w:hAnsi="Trebuchet MS"/>
          <w:b/>
          <w:color w:val="244061" w:themeColor="accent1" w:themeShade="80"/>
        </w:rPr>
      </w:pPr>
      <w:r w:rsidRPr="00015555">
        <w:rPr>
          <w:rFonts w:ascii="Trebuchet MS" w:hAnsi="Trebuchet MS"/>
          <w:b/>
          <w:color w:val="244061" w:themeColor="accent1" w:themeShade="80"/>
        </w:rPr>
        <w:t>CUPRINS</w:t>
      </w:r>
    </w:p>
    <w:p w14:paraId="2E5EE570" w14:textId="77777777" w:rsidR="00FB6488" w:rsidRPr="00015555" w:rsidRDefault="00FB6488" w:rsidP="00B707E5">
      <w:pPr>
        <w:spacing w:before="120" w:after="120" w:line="240" w:lineRule="auto"/>
        <w:jc w:val="center"/>
        <w:rPr>
          <w:rFonts w:ascii="Trebuchet MS" w:hAnsi="Trebuchet MS"/>
          <w:b/>
          <w:color w:val="244061" w:themeColor="accent1" w:themeShade="80"/>
        </w:rPr>
      </w:pPr>
    </w:p>
    <w:p w14:paraId="0A5E68E8" w14:textId="77777777" w:rsidR="009976B9" w:rsidRDefault="006F2EE3">
      <w:pPr>
        <w:pStyle w:val="Cuprins1"/>
        <w:tabs>
          <w:tab w:val="right" w:leader="dot" w:pos="9628"/>
        </w:tabs>
        <w:rPr>
          <w:rFonts w:asciiTheme="minorHAnsi" w:eastAsiaTheme="minorEastAsia" w:hAnsiTheme="minorHAnsi" w:cstheme="minorBidi"/>
          <w:noProof/>
          <w:lang w:eastAsia="ro-RO"/>
        </w:rPr>
      </w:pPr>
      <w:r w:rsidRPr="00015555">
        <w:rPr>
          <w:rFonts w:ascii="Trebuchet MS" w:hAnsi="Trebuchet MS"/>
          <w:color w:val="244061" w:themeColor="accent1" w:themeShade="80"/>
        </w:rPr>
        <w:fldChar w:fldCharType="begin"/>
      </w:r>
      <w:r w:rsidR="00FB6488" w:rsidRPr="00015555">
        <w:rPr>
          <w:rFonts w:ascii="Trebuchet MS" w:hAnsi="Trebuchet MS"/>
          <w:color w:val="244061" w:themeColor="accent1" w:themeShade="80"/>
        </w:rPr>
        <w:instrText xml:space="preserve"> TOC \o "1-3" \h \z \u </w:instrText>
      </w:r>
      <w:r w:rsidRPr="00015555">
        <w:rPr>
          <w:rFonts w:ascii="Trebuchet MS" w:hAnsi="Trebuchet MS"/>
          <w:color w:val="244061" w:themeColor="accent1" w:themeShade="80"/>
        </w:rPr>
        <w:fldChar w:fldCharType="separate"/>
      </w:r>
      <w:hyperlink w:anchor="_Toc515353698" w:history="1">
        <w:r w:rsidR="009976B9" w:rsidRPr="00953C09">
          <w:rPr>
            <w:rStyle w:val="Hyperlink"/>
            <w:rFonts w:ascii="Trebuchet MS" w:hAnsi="Trebuchet MS"/>
            <w:b/>
            <w:noProof/>
          </w:rPr>
          <w:t>CAPITOLUL 1. Informații despre apelul de proiecte</w:t>
        </w:r>
        <w:r w:rsidR="009976B9">
          <w:rPr>
            <w:noProof/>
            <w:webHidden/>
          </w:rPr>
          <w:tab/>
        </w:r>
        <w:r w:rsidR="009976B9">
          <w:rPr>
            <w:noProof/>
            <w:webHidden/>
          </w:rPr>
          <w:fldChar w:fldCharType="begin"/>
        </w:r>
        <w:r w:rsidR="009976B9">
          <w:rPr>
            <w:noProof/>
            <w:webHidden/>
          </w:rPr>
          <w:instrText xml:space="preserve"> PAGEREF _Toc515353698 \h </w:instrText>
        </w:r>
        <w:r w:rsidR="009976B9">
          <w:rPr>
            <w:noProof/>
            <w:webHidden/>
          </w:rPr>
        </w:r>
        <w:r w:rsidR="009976B9">
          <w:rPr>
            <w:noProof/>
            <w:webHidden/>
          </w:rPr>
          <w:fldChar w:fldCharType="separate"/>
        </w:r>
        <w:r w:rsidR="009976B9">
          <w:rPr>
            <w:noProof/>
            <w:webHidden/>
          </w:rPr>
          <w:t>3</w:t>
        </w:r>
        <w:r w:rsidR="009976B9">
          <w:rPr>
            <w:noProof/>
            <w:webHidden/>
          </w:rPr>
          <w:fldChar w:fldCharType="end"/>
        </w:r>
      </w:hyperlink>
    </w:p>
    <w:p w14:paraId="62EB3EA2" w14:textId="77777777" w:rsidR="009976B9" w:rsidRDefault="00326371">
      <w:pPr>
        <w:pStyle w:val="Cuprins2"/>
        <w:tabs>
          <w:tab w:val="right" w:leader="dot" w:pos="9628"/>
        </w:tabs>
        <w:rPr>
          <w:rFonts w:asciiTheme="minorHAnsi" w:eastAsiaTheme="minorEastAsia" w:hAnsiTheme="minorHAnsi" w:cstheme="minorBidi"/>
          <w:noProof/>
          <w:lang w:eastAsia="ro-RO"/>
        </w:rPr>
      </w:pPr>
      <w:hyperlink w:anchor="_Toc515353699" w:history="1">
        <w:r w:rsidR="009976B9" w:rsidRPr="00953C09">
          <w:rPr>
            <w:rStyle w:val="Hyperlink"/>
            <w:rFonts w:ascii="Trebuchet MS" w:hAnsi="Trebuchet MS"/>
            <w:b/>
            <w:noProof/>
          </w:rPr>
          <w:t>Informații generale</w:t>
        </w:r>
        <w:r w:rsidR="009976B9">
          <w:rPr>
            <w:noProof/>
            <w:webHidden/>
          </w:rPr>
          <w:tab/>
        </w:r>
        <w:r w:rsidR="009976B9">
          <w:rPr>
            <w:noProof/>
            <w:webHidden/>
          </w:rPr>
          <w:fldChar w:fldCharType="begin"/>
        </w:r>
        <w:r w:rsidR="009976B9">
          <w:rPr>
            <w:noProof/>
            <w:webHidden/>
          </w:rPr>
          <w:instrText xml:space="preserve"> PAGEREF _Toc515353699 \h </w:instrText>
        </w:r>
        <w:r w:rsidR="009976B9">
          <w:rPr>
            <w:noProof/>
            <w:webHidden/>
          </w:rPr>
        </w:r>
        <w:r w:rsidR="009976B9">
          <w:rPr>
            <w:noProof/>
            <w:webHidden/>
          </w:rPr>
          <w:fldChar w:fldCharType="separate"/>
        </w:r>
        <w:r w:rsidR="009976B9">
          <w:rPr>
            <w:noProof/>
            <w:webHidden/>
          </w:rPr>
          <w:t>3</w:t>
        </w:r>
        <w:r w:rsidR="009976B9">
          <w:rPr>
            <w:noProof/>
            <w:webHidden/>
          </w:rPr>
          <w:fldChar w:fldCharType="end"/>
        </w:r>
      </w:hyperlink>
    </w:p>
    <w:p w14:paraId="75CEA916" w14:textId="77777777" w:rsidR="009976B9" w:rsidRDefault="00326371">
      <w:pPr>
        <w:pStyle w:val="Cuprins2"/>
        <w:tabs>
          <w:tab w:val="left" w:pos="1100"/>
          <w:tab w:val="right" w:leader="dot" w:pos="9628"/>
        </w:tabs>
        <w:rPr>
          <w:rFonts w:asciiTheme="minorHAnsi" w:eastAsiaTheme="minorEastAsia" w:hAnsiTheme="minorHAnsi" w:cstheme="minorBidi"/>
          <w:noProof/>
          <w:lang w:eastAsia="ro-RO"/>
        </w:rPr>
      </w:pPr>
      <w:hyperlink w:anchor="_Toc515353700" w:history="1">
        <w:r w:rsidR="009976B9" w:rsidRPr="00953C09">
          <w:rPr>
            <w:rStyle w:val="Hyperlink"/>
            <w:rFonts w:ascii="Trebuchet MS" w:hAnsi="Trebuchet MS"/>
            <w:b/>
            <w:noProof/>
          </w:rPr>
          <w:t xml:space="preserve">1.1. </w:t>
        </w:r>
        <w:r w:rsidR="009976B9">
          <w:rPr>
            <w:rFonts w:asciiTheme="minorHAnsi" w:eastAsiaTheme="minorEastAsia" w:hAnsiTheme="minorHAnsi" w:cstheme="minorBidi"/>
            <w:noProof/>
            <w:lang w:eastAsia="ro-RO"/>
          </w:rPr>
          <w:tab/>
        </w:r>
        <w:r w:rsidR="009976B9" w:rsidRPr="00953C09">
          <w:rPr>
            <w:rStyle w:val="Hyperlink"/>
            <w:rFonts w:ascii="Trebuchet MS" w:hAnsi="Trebuchet MS"/>
            <w:b/>
            <w:noProof/>
          </w:rPr>
          <w:t xml:space="preserve"> Axa prioritară, prioritatea de investiții, obiectiv specific, rezultat așteptat</w:t>
        </w:r>
        <w:r w:rsidR="009976B9">
          <w:rPr>
            <w:noProof/>
            <w:webHidden/>
          </w:rPr>
          <w:tab/>
        </w:r>
        <w:r w:rsidR="009976B9">
          <w:rPr>
            <w:noProof/>
            <w:webHidden/>
          </w:rPr>
          <w:fldChar w:fldCharType="begin"/>
        </w:r>
        <w:r w:rsidR="009976B9">
          <w:rPr>
            <w:noProof/>
            <w:webHidden/>
          </w:rPr>
          <w:instrText xml:space="preserve"> PAGEREF _Toc515353700 \h </w:instrText>
        </w:r>
        <w:r w:rsidR="009976B9">
          <w:rPr>
            <w:noProof/>
            <w:webHidden/>
          </w:rPr>
        </w:r>
        <w:r w:rsidR="009976B9">
          <w:rPr>
            <w:noProof/>
            <w:webHidden/>
          </w:rPr>
          <w:fldChar w:fldCharType="separate"/>
        </w:r>
        <w:r w:rsidR="009976B9">
          <w:rPr>
            <w:noProof/>
            <w:webHidden/>
          </w:rPr>
          <w:t>4</w:t>
        </w:r>
        <w:r w:rsidR="009976B9">
          <w:rPr>
            <w:noProof/>
            <w:webHidden/>
          </w:rPr>
          <w:fldChar w:fldCharType="end"/>
        </w:r>
      </w:hyperlink>
    </w:p>
    <w:p w14:paraId="1439A1D6" w14:textId="77777777" w:rsidR="009976B9" w:rsidRDefault="00326371">
      <w:pPr>
        <w:pStyle w:val="Cuprins2"/>
        <w:tabs>
          <w:tab w:val="left" w:pos="880"/>
          <w:tab w:val="right" w:leader="dot" w:pos="9628"/>
        </w:tabs>
        <w:rPr>
          <w:rFonts w:asciiTheme="minorHAnsi" w:eastAsiaTheme="minorEastAsia" w:hAnsiTheme="minorHAnsi" w:cstheme="minorBidi"/>
          <w:noProof/>
          <w:lang w:eastAsia="ro-RO"/>
        </w:rPr>
      </w:pPr>
      <w:hyperlink w:anchor="_Toc515353701" w:history="1">
        <w:r w:rsidR="009976B9" w:rsidRPr="00953C09">
          <w:rPr>
            <w:rStyle w:val="Hyperlink"/>
            <w:rFonts w:ascii="Trebuchet MS" w:hAnsi="Trebuchet MS"/>
            <w:b/>
            <w:noProof/>
          </w:rPr>
          <w:t>1.2.</w:t>
        </w:r>
        <w:r w:rsidR="009976B9">
          <w:rPr>
            <w:rFonts w:asciiTheme="minorHAnsi" w:eastAsiaTheme="minorEastAsia" w:hAnsiTheme="minorHAnsi" w:cstheme="minorBidi"/>
            <w:noProof/>
            <w:lang w:eastAsia="ro-RO"/>
          </w:rPr>
          <w:tab/>
        </w:r>
        <w:r w:rsidR="009976B9" w:rsidRPr="00953C09">
          <w:rPr>
            <w:rStyle w:val="Hyperlink"/>
            <w:rFonts w:ascii="Trebuchet MS" w:hAnsi="Trebuchet MS"/>
            <w:b/>
            <w:noProof/>
          </w:rPr>
          <w:t>Tipul apelului de proiecte și perioada de depunere a propunerilor de proiecte</w:t>
        </w:r>
        <w:r w:rsidR="009976B9">
          <w:rPr>
            <w:noProof/>
            <w:webHidden/>
          </w:rPr>
          <w:tab/>
        </w:r>
        <w:r w:rsidR="009976B9">
          <w:rPr>
            <w:noProof/>
            <w:webHidden/>
          </w:rPr>
          <w:fldChar w:fldCharType="begin"/>
        </w:r>
        <w:r w:rsidR="009976B9">
          <w:rPr>
            <w:noProof/>
            <w:webHidden/>
          </w:rPr>
          <w:instrText xml:space="preserve"> PAGEREF _Toc515353701 \h </w:instrText>
        </w:r>
        <w:r w:rsidR="009976B9">
          <w:rPr>
            <w:noProof/>
            <w:webHidden/>
          </w:rPr>
        </w:r>
        <w:r w:rsidR="009976B9">
          <w:rPr>
            <w:noProof/>
            <w:webHidden/>
          </w:rPr>
          <w:fldChar w:fldCharType="separate"/>
        </w:r>
        <w:r w:rsidR="009976B9">
          <w:rPr>
            <w:noProof/>
            <w:webHidden/>
          </w:rPr>
          <w:t>5</w:t>
        </w:r>
        <w:r w:rsidR="009976B9">
          <w:rPr>
            <w:noProof/>
            <w:webHidden/>
          </w:rPr>
          <w:fldChar w:fldCharType="end"/>
        </w:r>
      </w:hyperlink>
    </w:p>
    <w:p w14:paraId="02025780" w14:textId="77777777" w:rsidR="009976B9" w:rsidRDefault="00326371">
      <w:pPr>
        <w:pStyle w:val="Cuprins2"/>
        <w:tabs>
          <w:tab w:val="right" w:leader="dot" w:pos="9628"/>
        </w:tabs>
        <w:rPr>
          <w:rFonts w:asciiTheme="minorHAnsi" w:eastAsiaTheme="minorEastAsia" w:hAnsiTheme="minorHAnsi" w:cstheme="minorBidi"/>
          <w:noProof/>
          <w:lang w:eastAsia="ro-RO"/>
        </w:rPr>
      </w:pPr>
      <w:hyperlink w:anchor="_Toc515353702" w:history="1">
        <w:r w:rsidR="009976B9" w:rsidRPr="00953C09">
          <w:rPr>
            <w:rStyle w:val="Hyperlink"/>
            <w:rFonts w:ascii="Trebuchet MS" w:hAnsi="Trebuchet MS"/>
            <w:b/>
            <w:noProof/>
          </w:rPr>
          <w:t>1.3. Acțiunile sprijinite în cadrul apelului</w:t>
        </w:r>
        <w:r w:rsidR="009976B9">
          <w:rPr>
            <w:noProof/>
            <w:webHidden/>
          </w:rPr>
          <w:tab/>
        </w:r>
        <w:r w:rsidR="009976B9">
          <w:rPr>
            <w:noProof/>
            <w:webHidden/>
          </w:rPr>
          <w:fldChar w:fldCharType="begin"/>
        </w:r>
        <w:r w:rsidR="009976B9">
          <w:rPr>
            <w:noProof/>
            <w:webHidden/>
          </w:rPr>
          <w:instrText xml:space="preserve"> PAGEREF _Toc515353702 \h </w:instrText>
        </w:r>
        <w:r w:rsidR="009976B9">
          <w:rPr>
            <w:noProof/>
            <w:webHidden/>
          </w:rPr>
        </w:r>
        <w:r w:rsidR="009976B9">
          <w:rPr>
            <w:noProof/>
            <w:webHidden/>
          </w:rPr>
          <w:fldChar w:fldCharType="separate"/>
        </w:r>
        <w:r w:rsidR="009976B9">
          <w:rPr>
            <w:noProof/>
            <w:webHidden/>
          </w:rPr>
          <w:t>5</w:t>
        </w:r>
        <w:r w:rsidR="009976B9">
          <w:rPr>
            <w:noProof/>
            <w:webHidden/>
          </w:rPr>
          <w:fldChar w:fldCharType="end"/>
        </w:r>
      </w:hyperlink>
    </w:p>
    <w:p w14:paraId="2EE38B4A" w14:textId="77777777" w:rsidR="009976B9" w:rsidRDefault="00326371">
      <w:pPr>
        <w:pStyle w:val="Cuprins3"/>
        <w:tabs>
          <w:tab w:val="right" w:leader="dot" w:pos="9628"/>
        </w:tabs>
        <w:rPr>
          <w:rFonts w:asciiTheme="minorHAnsi" w:eastAsiaTheme="minorEastAsia" w:hAnsiTheme="minorHAnsi" w:cstheme="minorBidi"/>
          <w:noProof/>
          <w:lang w:eastAsia="ro-RO"/>
        </w:rPr>
      </w:pPr>
      <w:hyperlink w:anchor="_Toc515353703" w:history="1">
        <w:r w:rsidR="009976B9" w:rsidRPr="00953C09">
          <w:rPr>
            <w:rStyle w:val="Hyperlink"/>
            <w:rFonts w:ascii="Trebuchet MS" w:hAnsi="Trebuchet MS"/>
            <w:b/>
            <w:noProof/>
          </w:rPr>
          <w:t xml:space="preserve">1.3.1. Acțiunile </w:t>
        </w:r>
        <w:r w:rsidR="009976B9" w:rsidRPr="00953C09">
          <w:rPr>
            <w:rStyle w:val="Hyperlink"/>
            <w:rFonts w:ascii="Trebuchet MS" w:hAnsi="Trebuchet MS" w:cs="font202"/>
            <w:b/>
            <w:noProof/>
            <w:lang w:eastAsia="ar-SA"/>
          </w:rPr>
          <w:t>care vor fi sprijinite în contextul prezentului ghid al solicitantului – condiții specifice</w:t>
        </w:r>
        <w:r w:rsidR="009976B9">
          <w:rPr>
            <w:noProof/>
            <w:webHidden/>
          </w:rPr>
          <w:tab/>
        </w:r>
        <w:r w:rsidR="009976B9">
          <w:rPr>
            <w:noProof/>
            <w:webHidden/>
          </w:rPr>
          <w:fldChar w:fldCharType="begin"/>
        </w:r>
        <w:r w:rsidR="009976B9">
          <w:rPr>
            <w:noProof/>
            <w:webHidden/>
          </w:rPr>
          <w:instrText xml:space="preserve"> PAGEREF _Toc515353703 \h </w:instrText>
        </w:r>
        <w:r w:rsidR="009976B9">
          <w:rPr>
            <w:noProof/>
            <w:webHidden/>
          </w:rPr>
        </w:r>
        <w:r w:rsidR="009976B9">
          <w:rPr>
            <w:noProof/>
            <w:webHidden/>
          </w:rPr>
          <w:fldChar w:fldCharType="separate"/>
        </w:r>
        <w:r w:rsidR="009976B9">
          <w:rPr>
            <w:noProof/>
            <w:webHidden/>
          </w:rPr>
          <w:t>5</w:t>
        </w:r>
        <w:r w:rsidR="009976B9">
          <w:rPr>
            <w:noProof/>
            <w:webHidden/>
          </w:rPr>
          <w:fldChar w:fldCharType="end"/>
        </w:r>
      </w:hyperlink>
    </w:p>
    <w:p w14:paraId="6A635BCA" w14:textId="77777777" w:rsidR="009976B9" w:rsidRDefault="00326371">
      <w:pPr>
        <w:pStyle w:val="Cuprins3"/>
        <w:tabs>
          <w:tab w:val="right" w:leader="dot" w:pos="9628"/>
        </w:tabs>
        <w:rPr>
          <w:rFonts w:asciiTheme="minorHAnsi" w:eastAsiaTheme="minorEastAsia" w:hAnsiTheme="minorHAnsi" w:cstheme="minorBidi"/>
          <w:noProof/>
          <w:lang w:eastAsia="ro-RO"/>
        </w:rPr>
      </w:pPr>
      <w:hyperlink w:anchor="_Toc515353704" w:history="1">
        <w:r w:rsidR="009976B9" w:rsidRPr="00953C09">
          <w:rPr>
            <w:rStyle w:val="Hyperlink"/>
            <w:rFonts w:ascii="Trebuchet MS" w:hAnsi="Trebuchet MS" w:cs="font202"/>
            <w:b/>
            <w:noProof/>
            <w:lang w:eastAsia="ar-SA"/>
          </w:rPr>
          <w:t>1.3.2. Teme secundare FSE</w:t>
        </w:r>
        <w:r w:rsidR="009976B9">
          <w:rPr>
            <w:noProof/>
            <w:webHidden/>
          </w:rPr>
          <w:tab/>
        </w:r>
        <w:r w:rsidR="009976B9">
          <w:rPr>
            <w:noProof/>
            <w:webHidden/>
          </w:rPr>
          <w:fldChar w:fldCharType="begin"/>
        </w:r>
        <w:r w:rsidR="009976B9">
          <w:rPr>
            <w:noProof/>
            <w:webHidden/>
          </w:rPr>
          <w:instrText xml:space="preserve"> PAGEREF _Toc515353704 \h </w:instrText>
        </w:r>
        <w:r w:rsidR="009976B9">
          <w:rPr>
            <w:noProof/>
            <w:webHidden/>
          </w:rPr>
        </w:r>
        <w:r w:rsidR="009976B9">
          <w:rPr>
            <w:noProof/>
            <w:webHidden/>
          </w:rPr>
          <w:fldChar w:fldCharType="separate"/>
        </w:r>
        <w:r w:rsidR="009976B9">
          <w:rPr>
            <w:noProof/>
            <w:webHidden/>
          </w:rPr>
          <w:t>9</w:t>
        </w:r>
        <w:r w:rsidR="009976B9">
          <w:rPr>
            <w:noProof/>
            <w:webHidden/>
          </w:rPr>
          <w:fldChar w:fldCharType="end"/>
        </w:r>
      </w:hyperlink>
    </w:p>
    <w:p w14:paraId="00C55749" w14:textId="77777777" w:rsidR="009976B9" w:rsidRDefault="00326371">
      <w:pPr>
        <w:pStyle w:val="Cuprins3"/>
        <w:tabs>
          <w:tab w:val="right" w:leader="dot" w:pos="9628"/>
        </w:tabs>
        <w:rPr>
          <w:rFonts w:asciiTheme="minorHAnsi" w:eastAsiaTheme="minorEastAsia" w:hAnsiTheme="minorHAnsi" w:cstheme="minorBidi"/>
          <w:noProof/>
          <w:lang w:eastAsia="ro-RO"/>
        </w:rPr>
      </w:pPr>
      <w:hyperlink w:anchor="_Toc515353705" w:history="1">
        <w:r w:rsidR="009976B9" w:rsidRPr="00953C09">
          <w:rPr>
            <w:rStyle w:val="Hyperlink"/>
            <w:rFonts w:ascii="Trebuchet MS" w:eastAsia="Times New Roman" w:hAnsi="Trebuchet MS" w:cs="font202"/>
            <w:b/>
            <w:noProof/>
            <w:lang w:eastAsia="ar-SA"/>
          </w:rPr>
          <w:t>1.3.3. Teme orizontale</w:t>
        </w:r>
        <w:r w:rsidR="009976B9">
          <w:rPr>
            <w:noProof/>
            <w:webHidden/>
          </w:rPr>
          <w:tab/>
        </w:r>
        <w:r w:rsidR="009976B9">
          <w:rPr>
            <w:noProof/>
            <w:webHidden/>
          </w:rPr>
          <w:fldChar w:fldCharType="begin"/>
        </w:r>
        <w:r w:rsidR="009976B9">
          <w:rPr>
            <w:noProof/>
            <w:webHidden/>
          </w:rPr>
          <w:instrText xml:space="preserve"> PAGEREF _Toc515353705 \h </w:instrText>
        </w:r>
        <w:r w:rsidR="009976B9">
          <w:rPr>
            <w:noProof/>
            <w:webHidden/>
          </w:rPr>
        </w:r>
        <w:r w:rsidR="009976B9">
          <w:rPr>
            <w:noProof/>
            <w:webHidden/>
          </w:rPr>
          <w:fldChar w:fldCharType="separate"/>
        </w:r>
        <w:r w:rsidR="009976B9">
          <w:rPr>
            <w:noProof/>
            <w:webHidden/>
          </w:rPr>
          <w:t>10</w:t>
        </w:r>
        <w:r w:rsidR="009976B9">
          <w:rPr>
            <w:noProof/>
            <w:webHidden/>
          </w:rPr>
          <w:fldChar w:fldCharType="end"/>
        </w:r>
      </w:hyperlink>
    </w:p>
    <w:p w14:paraId="2DB24B82" w14:textId="77777777" w:rsidR="009976B9" w:rsidRDefault="00326371">
      <w:pPr>
        <w:pStyle w:val="Cuprins3"/>
        <w:tabs>
          <w:tab w:val="right" w:leader="dot" w:pos="9628"/>
        </w:tabs>
        <w:rPr>
          <w:rFonts w:asciiTheme="minorHAnsi" w:eastAsiaTheme="minorEastAsia" w:hAnsiTheme="minorHAnsi" w:cstheme="minorBidi"/>
          <w:noProof/>
          <w:lang w:eastAsia="ro-RO"/>
        </w:rPr>
      </w:pPr>
      <w:hyperlink w:anchor="_Toc515353706" w:history="1">
        <w:r w:rsidR="009976B9" w:rsidRPr="00953C09">
          <w:rPr>
            <w:rStyle w:val="Hyperlink"/>
            <w:rFonts w:ascii="Trebuchet MS" w:eastAsia="Times New Roman" w:hAnsi="Trebuchet MS" w:cs="font202"/>
            <w:b/>
            <w:noProof/>
            <w:lang w:eastAsia="ar-SA"/>
          </w:rPr>
          <w:t>1.3.4. Informare și publicitate proiect</w:t>
        </w:r>
        <w:r w:rsidR="009976B9">
          <w:rPr>
            <w:noProof/>
            <w:webHidden/>
          </w:rPr>
          <w:tab/>
        </w:r>
        <w:r w:rsidR="009976B9">
          <w:rPr>
            <w:noProof/>
            <w:webHidden/>
          </w:rPr>
          <w:fldChar w:fldCharType="begin"/>
        </w:r>
        <w:r w:rsidR="009976B9">
          <w:rPr>
            <w:noProof/>
            <w:webHidden/>
          </w:rPr>
          <w:instrText xml:space="preserve"> PAGEREF _Toc515353706 \h </w:instrText>
        </w:r>
        <w:r w:rsidR="009976B9">
          <w:rPr>
            <w:noProof/>
            <w:webHidden/>
          </w:rPr>
        </w:r>
        <w:r w:rsidR="009976B9">
          <w:rPr>
            <w:noProof/>
            <w:webHidden/>
          </w:rPr>
          <w:fldChar w:fldCharType="separate"/>
        </w:r>
        <w:r w:rsidR="009976B9">
          <w:rPr>
            <w:noProof/>
            <w:webHidden/>
          </w:rPr>
          <w:t>11</w:t>
        </w:r>
        <w:r w:rsidR="009976B9">
          <w:rPr>
            <w:noProof/>
            <w:webHidden/>
          </w:rPr>
          <w:fldChar w:fldCharType="end"/>
        </w:r>
      </w:hyperlink>
    </w:p>
    <w:p w14:paraId="2C0798B7" w14:textId="77777777" w:rsidR="009976B9" w:rsidRDefault="00326371">
      <w:pPr>
        <w:pStyle w:val="Cuprins2"/>
        <w:tabs>
          <w:tab w:val="right" w:leader="dot" w:pos="9628"/>
        </w:tabs>
        <w:rPr>
          <w:rFonts w:asciiTheme="minorHAnsi" w:eastAsiaTheme="minorEastAsia" w:hAnsiTheme="minorHAnsi" w:cstheme="minorBidi"/>
          <w:noProof/>
          <w:lang w:eastAsia="ro-RO"/>
        </w:rPr>
      </w:pPr>
      <w:hyperlink w:anchor="_Toc515353707" w:history="1">
        <w:r w:rsidR="009976B9" w:rsidRPr="00953C09">
          <w:rPr>
            <w:rStyle w:val="Hyperlink"/>
            <w:rFonts w:ascii="Trebuchet MS" w:hAnsi="Trebuchet MS"/>
            <w:b/>
            <w:noProof/>
            <w:lang w:eastAsia="en-GB"/>
          </w:rPr>
          <w:t>1.5. Durata proiectului</w:t>
        </w:r>
        <w:r w:rsidR="009976B9">
          <w:rPr>
            <w:noProof/>
            <w:webHidden/>
          </w:rPr>
          <w:tab/>
        </w:r>
        <w:r w:rsidR="009976B9">
          <w:rPr>
            <w:noProof/>
            <w:webHidden/>
          </w:rPr>
          <w:fldChar w:fldCharType="begin"/>
        </w:r>
        <w:r w:rsidR="009976B9">
          <w:rPr>
            <w:noProof/>
            <w:webHidden/>
          </w:rPr>
          <w:instrText xml:space="preserve"> PAGEREF _Toc515353707 \h </w:instrText>
        </w:r>
        <w:r w:rsidR="009976B9">
          <w:rPr>
            <w:noProof/>
            <w:webHidden/>
          </w:rPr>
        </w:r>
        <w:r w:rsidR="009976B9">
          <w:rPr>
            <w:noProof/>
            <w:webHidden/>
          </w:rPr>
          <w:fldChar w:fldCharType="separate"/>
        </w:r>
        <w:r w:rsidR="009976B9">
          <w:rPr>
            <w:noProof/>
            <w:webHidden/>
          </w:rPr>
          <w:t>13</w:t>
        </w:r>
        <w:r w:rsidR="009976B9">
          <w:rPr>
            <w:noProof/>
            <w:webHidden/>
          </w:rPr>
          <w:fldChar w:fldCharType="end"/>
        </w:r>
      </w:hyperlink>
    </w:p>
    <w:p w14:paraId="3A7A6555" w14:textId="77777777" w:rsidR="009976B9" w:rsidRDefault="00326371">
      <w:pPr>
        <w:pStyle w:val="Cuprins2"/>
        <w:tabs>
          <w:tab w:val="right" w:leader="dot" w:pos="9628"/>
        </w:tabs>
        <w:rPr>
          <w:rFonts w:asciiTheme="minorHAnsi" w:eastAsiaTheme="minorEastAsia" w:hAnsiTheme="minorHAnsi" w:cstheme="minorBidi"/>
          <w:noProof/>
          <w:lang w:eastAsia="ro-RO"/>
        </w:rPr>
      </w:pPr>
      <w:hyperlink w:anchor="_Toc515353708" w:history="1">
        <w:r w:rsidR="009976B9" w:rsidRPr="00953C09">
          <w:rPr>
            <w:rStyle w:val="Hyperlink"/>
            <w:rFonts w:ascii="Trebuchet MS" w:hAnsi="Trebuchet MS"/>
            <w:b/>
            <w:noProof/>
          </w:rPr>
          <w:t>1.6. Grup țintă</w:t>
        </w:r>
        <w:r w:rsidR="009976B9">
          <w:rPr>
            <w:noProof/>
            <w:webHidden/>
          </w:rPr>
          <w:tab/>
        </w:r>
        <w:r w:rsidR="009976B9">
          <w:rPr>
            <w:noProof/>
            <w:webHidden/>
          </w:rPr>
          <w:fldChar w:fldCharType="begin"/>
        </w:r>
        <w:r w:rsidR="009976B9">
          <w:rPr>
            <w:noProof/>
            <w:webHidden/>
          </w:rPr>
          <w:instrText xml:space="preserve"> PAGEREF _Toc515353708 \h </w:instrText>
        </w:r>
        <w:r w:rsidR="009976B9">
          <w:rPr>
            <w:noProof/>
            <w:webHidden/>
          </w:rPr>
        </w:r>
        <w:r w:rsidR="009976B9">
          <w:rPr>
            <w:noProof/>
            <w:webHidden/>
          </w:rPr>
          <w:fldChar w:fldCharType="separate"/>
        </w:r>
        <w:r w:rsidR="009976B9">
          <w:rPr>
            <w:noProof/>
            <w:webHidden/>
          </w:rPr>
          <w:t>14</w:t>
        </w:r>
        <w:r w:rsidR="009976B9">
          <w:rPr>
            <w:noProof/>
            <w:webHidden/>
          </w:rPr>
          <w:fldChar w:fldCharType="end"/>
        </w:r>
      </w:hyperlink>
    </w:p>
    <w:p w14:paraId="048E3C98" w14:textId="77777777" w:rsidR="009976B9" w:rsidRDefault="00326371">
      <w:pPr>
        <w:pStyle w:val="Cuprins2"/>
        <w:tabs>
          <w:tab w:val="right" w:leader="dot" w:pos="9628"/>
        </w:tabs>
        <w:rPr>
          <w:rFonts w:asciiTheme="minorHAnsi" w:eastAsiaTheme="minorEastAsia" w:hAnsiTheme="minorHAnsi" w:cstheme="minorBidi"/>
          <w:noProof/>
          <w:lang w:eastAsia="ro-RO"/>
        </w:rPr>
      </w:pPr>
      <w:hyperlink w:anchor="_Toc515353709" w:history="1">
        <w:r w:rsidR="009976B9" w:rsidRPr="00953C09">
          <w:rPr>
            <w:rStyle w:val="Hyperlink"/>
            <w:rFonts w:ascii="Trebuchet MS" w:hAnsi="Trebuchet MS"/>
            <w:b/>
            <w:noProof/>
          </w:rPr>
          <w:t>1.7. Indicatori specifici de program</w:t>
        </w:r>
        <w:r w:rsidR="009976B9">
          <w:rPr>
            <w:noProof/>
            <w:webHidden/>
          </w:rPr>
          <w:tab/>
        </w:r>
        <w:r w:rsidR="009976B9">
          <w:rPr>
            <w:noProof/>
            <w:webHidden/>
          </w:rPr>
          <w:fldChar w:fldCharType="begin"/>
        </w:r>
        <w:r w:rsidR="009976B9">
          <w:rPr>
            <w:noProof/>
            <w:webHidden/>
          </w:rPr>
          <w:instrText xml:space="preserve"> PAGEREF _Toc515353709 \h </w:instrText>
        </w:r>
        <w:r w:rsidR="009976B9">
          <w:rPr>
            <w:noProof/>
            <w:webHidden/>
          </w:rPr>
        </w:r>
        <w:r w:rsidR="009976B9">
          <w:rPr>
            <w:noProof/>
            <w:webHidden/>
          </w:rPr>
          <w:fldChar w:fldCharType="separate"/>
        </w:r>
        <w:r w:rsidR="009976B9">
          <w:rPr>
            <w:noProof/>
            <w:webHidden/>
          </w:rPr>
          <w:t>16</w:t>
        </w:r>
        <w:r w:rsidR="009976B9">
          <w:rPr>
            <w:noProof/>
            <w:webHidden/>
          </w:rPr>
          <w:fldChar w:fldCharType="end"/>
        </w:r>
      </w:hyperlink>
    </w:p>
    <w:p w14:paraId="5FB752C2" w14:textId="77777777" w:rsidR="009976B9" w:rsidRDefault="00326371">
      <w:pPr>
        <w:pStyle w:val="Cuprins2"/>
        <w:tabs>
          <w:tab w:val="right" w:leader="dot" w:pos="9628"/>
        </w:tabs>
        <w:rPr>
          <w:rFonts w:asciiTheme="minorHAnsi" w:eastAsiaTheme="minorEastAsia" w:hAnsiTheme="minorHAnsi" w:cstheme="minorBidi"/>
          <w:noProof/>
          <w:lang w:eastAsia="ro-RO"/>
        </w:rPr>
      </w:pPr>
      <w:hyperlink w:anchor="_Toc515353710" w:history="1">
        <w:r w:rsidR="009976B9" w:rsidRPr="00953C09">
          <w:rPr>
            <w:rStyle w:val="Hyperlink"/>
            <w:rFonts w:ascii="Trebuchet MS" w:hAnsi="Trebuchet MS" w:cs="Calibri"/>
            <w:b/>
            <w:noProof/>
          </w:rPr>
          <w:t>1.8. Valoarea maximă a proiectului, rata de cofinanțare</w:t>
        </w:r>
        <w:r w:rsidR="009976B9">
          <w:rPr>
            <w:noProof/>
            <w:webHidden/>
          </w:rPr>
          <w:tab/>
        </w:r>
        <w:r w:rsidR="009976B9">
          <w:rPr>
            <w:noProof/>
            <w:webHidden/>
          </w:rPr>
          <w:fldChar w:fldCharType="begin"/>
        </w:r>
        <w:r w:rsidR="009976B9">
          <w:rPr>
            <w:noProof/>
            <w:webHidden/>
          </w:rPr>
          <w:instrText xml:space="preserve"> PAGEREF _Toc515353710 \h </w:instrText>
        </w:r>
        <w:r w:rsidR="009976B9">
          <w:rPr>
            <w:noProof/>
            <w:webHidden/>
          </w:rPr>
        </w:r>
        <w:r w:rsidR="009976B9">
          <w:rPr>
            <w:noProof/>
            <w:webHidden/>
          </w:rPr>
          <w:fldChar w:fldCharType="separate"/>
        </w:r>
        <w:r w:rsidR="009976B9">
          <w:rPr>
            <w:noProof/>
            <w:webHidden/>
          </w:rPr>
          <w:t>18</w:t>
        </w:r>
        <w:r w:rsidR="009976B9">
          <w:rPr>
            <w:noProof/>
            <w:webHidden/>
          </w:rPr>
          <w:fldChar w:fldCharType="end"/>
        </w:r>
      </w:hyperlink>
    </w:p>
    <w:p w14:paraId="16EEB784" w14:textId="77777777" w:rsidR="009976B9" w:rsidRDefault="00326371">
      <w:pPr>
        <w:pStyle w:val="Cuprins3"/>
        <w:tabs>
          <w:tab w:val="right" w:leader="dot" w:pos="9628"/>
        </w:tabs>
        <w:rPr>
          <w:rFonts w:asciiTheme="minorHAnsi" w:eastAsiaTheme="minorEastAsia" w:hAnsiTheme="minorHAnsi" w:cstheme="minorBidi"/>
          <w:noProof/>
          <w:lang w:eastAsia="ro-RO"/>
        </w:rPr>
      </w:pPr>
      <w:hyperlink w:anchor="_Toc515353711" w:history="1">
        <w:r w:rsidR="009976B9" w:rsidRPr="00953C09">
          <w:rPr>
            <w:rStyle w:val="Hyperlink"/>
            <w:rFonts w:ascii="Trebuchet MS" w:hAnsi="Trebuchet MS" w:cs="Calibri"/>
            <w:b/>
            <w:noProof/>
          </w:rPr>
          <w:t>1.8.1. Valoarea maximă eligibilă a proiectului</w:t>
        </w:r>
        <w:r w:rsidR="009976B9">
          <w:rPr>
            <w:noProof/>
            <w:webHidden/>
          </w:rPr>
          <w:tab/>
        </w:r>
        <w:r w:rsidR="009976B9">
          <w:rPr>
            <w:noProof/>
            <w:webHidden/>
          </w:rPr>
          <w:fldChar w:fldCharType="begin"/>
        </w:r>
        <w:r w:rsidR="009976B9">
          <w:rPr>
            <w:noProof/>
            <w:webHidden/>
          </w:rPr>
          <w:instrText xml:space="preserve"> PAGEREF _Toc515353711 \h </w:instrText>
        </w:r>
        <w:r w:rsidR="009976B9">
          <w:rPr>
            <w:noProof/>
            <w:webHidden/>
          </w:rPr>
        </w:r>
        <w:r w:rsidR="009976B9">
          <w:rPr>
            <w:noProof/>
            <w:webHidden/>
          </w:rPr>
          <w:fldChar w:fldCharType="separate"/>
        </w:r>
        <w:r w:rsidR="009976B9">
          <w:rPr>
            <w:noProof/>
            <w:webHidden/>
          </w:rPr>
          <w:t>18</w:t>
        </w:r>
        <w:r w:rsidR="009976B9">
          <w:rPr>
            <w:noProof/>
            <w:webHidden/>
          </w:rPr>
          <w:fldChar w:fldCharType="end"/>
        </w:r>
      </w:hyperlink>
    </w:p>
    <w:p w14:paraId="5F031107" w14:textId="77777777" w:rsidR="009976B9" w:rsidRDefault="00326371">
      <w:pPr>
        <w:pStyle w:val="Cuprins3"/>
        <w:tabs>
          <w:tab w:val="right" w:leader="dot" w:pos="9628"/>
        </w:tabs>
        <w:rPr>
          <w:rFonts w:asciiTheme="minorHAnsi" w:eastAsiaTheme="minorEastAsia" w:hAnsiTheme="minorHAnsi" w:cstheme="minorBidi"/>
          <w:noProof/>
          <w:lang w:eastAsia="ro-RO"/>
        </w:rPr>
      </w:pPr>
      <w:hyperlink w:anchor="_Toc515353712" w:history="1">
        <w:r w:rsidR="009976B9" w:rsidRPr="00953C09">
          <w:rPr>
            <w:rStyle w:val="Hyperlink"/>
            <w:rFonts w:ascii="Trebuchet MS" w:hAnsi="Trebuchet MS"/>
            <w:b/>
            <w:noProof/>
          </w:rPr>
          <w:t>1.8.2. Cofinanțarea proprie și cofinanțarea UE</w:t>
        </w:r>
        <w:r w:rsidR="009976B9">
          <w:rPr>
            <w:noProof/>
            <w:webHidden/>
          </w:rPr>
          <w:tab/>
        </w:r>
        <w:r w:rsidR="009976B9">
          <w:rPr>
            <w:noProof/>
            <w:webHidden/>
          </w:rPr>
          <w:fldChar w:fldCharType="begin"/>
        </w:r>
        <w:r w:rsidR="009976B9">
          <w:rPr>
            <w:noProof/>
            <w:webHidden/>
          </w:rPr>
          <w:instrText xml:space="preserve"> PAGEREF _Toc515353712 \h </w:instrText>
        </w:r>
        <w:r w:rsidR="009976B9">
          <w:rPr>
            <w:noProof/>
            <w:webHidden/>
          </w:rPr>
        </w:r>
        <w:r w:rsidR="009976B9">
          <w:rPr>
            <w:noProof/>
            <w:webHidden/>
          </w:rPr>
          <w:fldChar w:fldCharType="separate"/>
        </w:r>
        <w:r w:rsidR="009976B9">
          <w:rPr>
            <w:noProof/>
            <w:webHidden/>
          </w:rPr>
          <w:t>19</w:t>
        </w:r>
        <w:r w:rsidR="009976B9">
          <w:rPr>
            <w:noProof/>
            <w:webHidden/>
          </w:rPr>
          <w:fldChar w:fldCharType="end"/>
        </w:r>
      </w:hyperlink>
    </w:p>
    <w:p w14:paraId="13B11DBA" w14:textId="77777777" w:rsidR="009976B9" w:rsidRDefault="00326371">
      <w:pPr>
        <w:pStyle w:val="Cuprins1"/>
        <w:tabs>
          <w:tab w:val="right" w:leader="dot" w:pos="9628"/>
        </w:tabs>
        <w:rPr>
          <w:rFonts w:asciiTheme="minorHAnsi" w:eastAsiaTheme="minorEastAsia" w:hAnsiTheme="minorHAnsi" w:cstheme="minorBidi"/>
          <w:noProof/>
          <w:lang w:eastAsia="ro-RO"/>
        </w:rPr>
      </w:pPr>
      <w:hyperlink w:anchor="_Toc515353713" w:history="1">
        <w:r w:rsidR="009976B9" w:rsidRPr="00953C09">
          <w:rPr>
            <w:rStyle w:val="Hyperlink"/>
            <w:rFonts w:ascii="Trebuchet MS" w:hAnsi="Trebuchet MS"/>
            <w:b/>
            <w:noProof/>
          </w:rPr>
          <w:t>CAPITOLUL 2. Reguli pentru acordarea finanțării</w:t>
        </w:r>
        <w:r w:rsidR="009976B9">
          <w:rPr>
            <w:noProof/>
            <w:webHidden/>
          </w:rPr>
          <w:tab/>
        </w:r>
        <w:r w:rsidR="009976B9">
          <w:rPr>
            <w:noProof/>
            <w:webHidden/>
          </w:rPr>
          <w:fldChar w:fldCharType="begin"/>
        </w:r>
        <w:r w:rsidR="009976B9">
          <w:rPr>
            <w:noProof/>
            <w:webHidden/>
          </w:rPr>
          <w:instrText xml:space="preserve"> PAGEREF _Toc515353713 \h </w:instrText>
        </w:r>
        <w:r w:rsidR="009976B9">
          <w:rPr>
            <w:noProof/>
            <w:webHidden/>
          </w:rPr>
        </w:r>
        <w:r w:rsidR="009976B9">
          <w:rPr>
            <w:noProof/>
            <w:webHidden/>
          </w:rPr>
          <w:fldChar w:fldCharType="separate"/>
        </w:r>
        <w:r w:rsidR="009976B9">
          <w:rPr>
            <w:noProof/>
            <w:webHidden/>
          </w:rPr>
          <w:t>20</w:t>
        </w:r>
        <w:r w:rsidR="009976B9">
          <w:rPr>
            <w:noProof/>
            <w:webHidden/>
          </w:rPr>
          <w:fldChar w:fldCharType="end"/>
        </w:r>
      </w:hyperlink>
    </w:p>
    <w:p w14:paraId="0CCE166E" w14:textId="77777777" w:rsidR="009976B9" w:rsidRDefault="00326371">
      <w:pPr>
        <w:pStyle w:val="Cuprins2"/>
        <w:tabs>
          <w:tab w:val="right" w:leader="dot" w:pos="9628"/>
        </w:tabs>
        <w:rPr>
          <w:rFonts w:asciiTheme="minorHAnsi" w:eastAsiaTheme="minorEastAsia" w:hAnsiTheme="minorHAnsi" w:cstheme="minorBidi"/>
          <w:noProof/>
          <w:lang w:eastAsia="ro-RO"/>
        </w:rPr>
      </w:pPr>
      <w:hyperlink w:anchor="_Toc515353714" w:history="1">
        <w:r w:rsidR="009976B9" w:rsidRPr="00953C09">
          <w:rPr>
            <w:rStyle w:val="Hyperlink"/>
            <w:rFonts w:ascii="Trebuchet MS" w:hAnsi="Trebuchet MS"/>
            <w:b/>
            <w:noProof/>
          </w:rPr>
          <w:t>2.1  Eligibilitatea solicitantului/ partenerilor</w:t>
        </w:r>
        <w:r w:rsidR="009976B9">
          <w:rPr>
            <w:noProof/>
            <w:webHidden/>
          </w:rPr>
          <w:tab/>
        </w:r>
        <w:r w:rsidR="009976B9">
          <w:rPr>
            <w:noProof/>
            <w:webHidden/>
          </w:rPr>
          <w:fldChar w:fldCharType="begin"/>
        </w:r>
        <w:r w:rsidR="009976B9">
          <w:rPr>
            <w:noProof/>
            <w:webHidden/>
          </w:rPr>
          <w:instrText xml:space="preserve"> PAGEREF _Toc515353714 \h </w:instrText>
        </w:r>
        <w:r w:rsidR="009976B9">
          <w:rPr>
            <w:noProof/>
            <w:webHidden/>
          </w:rPr>
        </w:r>
        <w:r w:rsidR="009976B9">
          <w:rPr>
            <w:noProof/>
            <w:webHidden/>
          </w:rPr>
          <w:fldChar w:fldCharType="separate"/>
        </w:r>
        <w:r w:rsidR="009976B9">
          <w:rPr>
            <w:noProof/>
            <w:webHidden/>
          </w:rPr>
          <w:t>20</w:t>
        </w:r>
        <w:r w:rsidR="009976B9">
          <w:rPr>
            <w:noProof/>
            <w:webHidden/>
          </w:rPr>
          <w:fldChar w:fldCharType="end"/>
        </w:r>
      </w:hyperlink>
    </w:p>
    <w:p w14:paraId="593F33BB" w14:textId="77777777" w:rsidR="009976B9" w:rsidRDefault="00326371">
      <w:pPr>
        <w:pStyle w:val="Cuprins2"/>
        <w:tabs>
          <w:tab w:val="right" w:leader="dot" w:pos="9628"/>
        </w:tabs>
        <w:rPr>
          <w:rFonts w:asciiTheme="minorHAnsi" w:eastAsiaTheme="minorEastAsia" w:hAnsiTheme="minorHAnsi" w:cstheme="minorBidi"/>
          <w:noProof/>
          <w:lang w:eastAsia="ro-RO"/>
        </w:rPr>
      </w:pPr>
      <w:hyperlink w:anchor="_Toc515353715" w:history="1">
        <w:r w:rsidR="009976B9" w:rsidRPr="00953C09">
          <w:rPr>
            <w:rStyle w:val="Hyperlink"/>
            <w:rFonts w:ascii="Trebuchet MS" w:hAnsi="Trebuchet MS"/>
            <w:b/>
            <w:noProof/>
          </w:rPr>
          <w:t>2.2. Eligibilitatea proiectului</w:t>
        </w:r>
        <w:r w:rsidR="009976B9">
          <w:rPr>
            <w:noProof/>
            <w:webHidden/>
          </w:rPr>
          <w:tab/>
        </w:r>
        <w:r w:rsidR="009976B9">
          <w:rPr>
            <w:noProof/>
            <w:webHidden/>
          </w:rPr>
          <w:fldChar w:fldCharType="begin"/>
        </w:r>
        <w:r w:rsidR="009976B9">
          <w:rPr>
            <w:noProof/>
            <w:webHidden/>
          </w:rPr>
          <w:instrText xml:space="preserve"> PAGEREF _Toc515353715 \h </w:instrText>
        </w:r>
        <w:r w:rsidR="009976B9">
          <w:rPr>
            <w:noProof/>
            <w:webHidden/>
          </w:rPr>
        </w:r>
        <w:r w:rsidR="009976B9">
          <w:rPr>
            <w:noProof/>
            <w:webHidden/>
          </w:rPr>
          <w:fldChar w:fldCharType="separate"/>
        </w:r>
        <w:r w:rsidR="009976B9">
          <w:rPr>
            <w:noProof/>
            <w:webHidden/>
          </w:rPr>
          <w:t>20</w:t>
        </w:r>
        <w:r w:rsidR="009976B9">
          <w:rPr>
            <w:noProof/>
            <w:webHidden/>
          </w:rPr>
          <w:fldChar w:fldCharType="end"/>
        </w:r>
      </w:hyperlink>
    </w:p>
    <w:p w14:paraId="68B0687E" w14:textId="77777777" w:rsidR="009976B9" w:rsidRDefault="00326371">
      <w:pPr>
        <w:pStyle w:val="Cuprins2"/>
        <w:tabs>
          <w:tab w:val="right" w:leader="dot" w:pos="9628"/>
        </w:tabs>
        <w:rPr>
          <w:rFonts w:asciiTheme="minorHAnsi" w:eastAsiaTheme="minorEastAsia" w:hAnsiTheme="minorHAnsi" w:cstheme="minorBidi"/>
          <w:noProof/>
          <w:lang w:eastAsia="ro-RO"/>
        </w:rPr>
      </w:pPr>
      <w:hyperlink w:anchor="_Toc515353716" w:history="1">
        <w:r w:rsidR="009976B9" w:rsidRPr="00953C09">
          <w:rPr>
            <w:rStyle w:val="Hyperlink"/>
            <w:rFonts w:ascii="Trebuchet MS" w:hAnsi="Trebuchet MS"/>
            <w:b/>
            <w:noProof/>
          </w:rPr>
          <w:t>2.3. Încadrarea cheltuielilor</w:t>
        </w:r>
        <w:r w:rsidR="009976B9">
          <w:rPr>
            <w:noProof/>
            <w:webHidden/>
          </w:rPr>
          <w:tab/>
        </w:r>
        <w:r w:rsidR="009976B9">
          <w:rPr>
            <w:noProof/>
            <w:webHidden/>
          </w:rPr>
          <w:fldChar w:fldCharType="begin"/>
        </w:r>
        <w:r w:rsidR="009976B9">
          <w:rPr>
            <w:noProof/>
            <w:webHidden/>
          </w:rPr>
          <w:instrText xml:space="preserve"> PAGEREF _Toc515353716 \h </w:instrText>
        </w:r>
        <w:r w:rsidR="009976B9">
          <w:rPr>
            <w:noProof/>
            <w:webHidden/>
          </w:rPr>
        </w:r>
        <w:r w:rsidR="009976B9">
          <w:rPr>
            <w:noProof/>
            <w:webHidden/>
          </w:rPr>
          <w:fldChar w:fldCharType="separate"/>
        </w:r>
        <w:r w:rsidR="009976B9">
          <w:rPr>
            <w:noProof/>
            <w:webHidden/>
          </w:rPr>
          <w:t>21</w:t>
        </w:r>
        <w:r w:rsidR="009976B9">
          <w:rPr>
            <w:noProof/>
            <w:webHidden/>
          </w:rPr>
          <w:fldChar w:fldCharType="end"/>
        </w:r>
      </w:hyperlink>
    </w:p>
    <w:p w14:paraId="52A5A8A0" w14:textId="77777777" w:rsidR="009976B9" w:rsidRDefault="00326371">
      <w:pPr>
        <w:pStyle w:val="Cuprins1"/>
        <w:tabs>
          <w:tab w:val="right" w:leader="dot" w:pos="9628"/>
        </w:tabs>
        <w:rPr>
          <w:rFonts w:asciiTheme="minorHAnsi" w:eastAsiaTheme="minorEastAsia" w:hAnsiTheme="minorHAnsi" w:cstheme="minorBidi"/>
          <w:noProof/>
          <w:lang w:eastAsia="ro-RO"/>
        </w:rPr>
      </w:pPr>
      <w:hyperlink w:anchor="_Toc515353717" w:history="1">
        <w:r w:rsidR="009976B9" w:rsidRPr="00953C09">
          <w:rPr>
            <w:rStyle w:val="Hyperlink"/>
            <w:rFonts w:ascii="Trebuchet MS" w:hAnsi="Trebuchet MS"/>
            <w:b/>
            <w:noProof/>
          </w:rPr>
          <w:t>CAPITOLUL 3. Completarea cererii de finanțare</w:t>
        </w:r>
        <w:r w:rsidR="009976B9">
          <w:rPr>
            <w:noProof/>
            <w:webHidden/>
          </w:rPr>
          <w:tab/>
        </w:r>
        <w:r w:rsidR="009976B9">
          <w:rPr>
            <w:noProof/>
            <w:webHidden/>
          </w:rPr>
          <w:fldChar w:fldCharType="begin"/>
        </w:r>
        <w:r w:rsidR="009976B9">
          <w:rPr>
            <w:noProof/>
            <w:webHidden/>
          </w:rPr>
          <w:instrText xml:space="preserve"> PAGEREF _Toc515353717 \h </w:instrText>
        </w:r>
        <w:r w:rsidR="009976B9">
          <w:rPr>
            <w:noProof/>
            <w:webHidden/>
          </w:rPr>
        </w:r>
        <w:r w:rsidR="009976B9">
          <w:rPr>
            <w:noProof/>
            <w:webHidden/>
          </w:rPr>
          <w:fldChar w:fldCharType="separate"/>
        </w:r>
        <w:r w:rsidR="009976B9">
          <w:rPr>
            <w:noProof/>
            <w:webHidden/>
          </w:rPr>
          <w:t>30</w:t>
        </w:r>
        <w:r w:rsidR="009976B9">
          <w:rPr>
            <w:noProof/>
            <w:webHidden/>
          </w:rPr>
          <w:fldChar w:fldCharType="end"/>
        </w:r>
      </w:hyperlink>
    </w:p>
    <w:p w14:paraId="3842EFD2" w14:textId="77777777" w:rsidR="009976B9" w:rsidRDefault="00326371">
      <w:pPr>
        <w:pStyle w:val="Cuprins1"/>
        <w:tabs>
          <w:tab w:val="right" w:leader="dot" w:pos="9628"/>
        </w:tabs>
        <w:rPr>
          <w:rFonts w:asciiTheme="minorHAnsi" w:eastAsiaTheme="minorEastAsia" w:hAnsiTheme="minorHAnsi" w:cstheme="minorBidi"/>
          <w:noProof/>
          <w:lang w:eastAsia="ro-RO"/>
        </w:rPr>
      </w:pPr>
      <w:hyperlink w:anchor="_Toc515353718" w:history="1">
        <w:r w:rsidR="009976B9" w:rsidRPr="00953C09">
          <w:rPr>
            <w:rStyle w:val="Hyperlink"/>
            <w:rFonts w:ascii="Trebuchet MS" w:hAnsi="Trebuchet MS"/>
            <w:b/>
            <w:noProof/>
          </w:rPr>
          <w:t>CAPITOLUL 4. Procesul de evaluare și selecție a proiectelor</w:t>
        </w:r>
        <w:r w:rsidR="009976B9">
          <w:rPr>
            <w:noProof/>
            <w:webHidden/>
          </w:rPr>
          <w:tab/>
        </w:r>
        <w:r w:rsidR="009976B9">
          <w:rPr>
            <w:noProof/>
            <w:webHidden/>
          </w:rPr>
          <w:fldChar w:fldCharType="begin"/>
        </w:r>
        <w:r w:rsidR="009976B9">
          <w:rPr>
            <w:noProof/>
            <w:webHidden/>
          </w:rPr>
          <w:instrText xml:space="preserve"> PAGEREF _Toc515353718 \h </w:instrText>
        </w:r>
        <w:r w:rsidR="009976B9">
          <w:rPr>
            <w:noProof/>
            <w:webHidden/>
          </w:rPr>
        </w:r>
        <w:r w:rsidR="009976B9">
          <w:rPr>
            <w:noProof/>
            <w:webHidden/>
          </w:rPr>
          <w:fldChar w:fldCharType="separate"/>
        </w:r>
        <w:r w:rsidR="009976B9">
          <w:rPr>
            <w:noProof/>
            <w:webHidden/>
          </w:rPr>
          <w:t>30</w:t>
        </w:r>
        <w:r w:rsidR="009976B9">
          <w:rPr>
            <w:noProof/>
            <w:webHidden/>
          </w:rPr>
          <w:fldChar w:fldCharType="end"/>
        </w:r>
      </w:hyperlink>
    </w:p>
    <w:p w14:paraId="7AF72221" w14:textId="77777777" w:rsidR="009976B9" w:rsidRDefault="00326371">
      <w:pPr>
        <w:pStyle w:val="Cuprins1"/>
        <w:tabs>
          <w:tab w:val="right" w:leader="dot" w:pos="9628"/>
        </w:tabs>
        <w:rPr>
          <w:rFonts w:asciiTheme="minorHAnsi" w:eastAsiaTheme="minorEastAsia" w:hAnsiTheme="minorHAnsi" w:cstheme="minorBidi"/>
          <w:noProof/>
          <w:lang w:eastAsia="ro-RO"/>
        </w:rPr>
      </w:pPr>
      <w:hyperlink w:anchor="_Toc515353719" w:history="1">
        <w:r w:rsidR="009976B9" w:rsidRPr="00953C09">
          <w:rPr>
            <w:rStyle w:val="Hyperlink"/>
            <w:rFonts w:ascii="Trebuchet MS" w:hAnsi="Trebuchet MS"/>
            <w:b/>
            <w:noProof/>
          </w:rPr>
          <w:t>CAPITOLUL 7. Anexe</w:t>
        </w:r>
        <w:r w:rsidR="009976B9">
          <w:rPr>
            <w:noProof/>
            <w:webHidden/>
          </w:rPr>
          <w:tab/>
        </w:r>
        <w:r w:rsidR="009976B9">
          <w:rPr>
            <w:noProof/>
            <w:webHidden/>
          </w:rPr>
          <w:fldChar w:fldCharType="begin"/>
        </w:r>
        <w:r w:rsidR="009976B9">
          <w:rPr>
            <w:noProof/>
            <w:webHidden/>
          </w:rPr>
          <w:instrText xml:space="preserve"> PAGEREF _Toc515353719 \h </w:instrText>
        </w:r>
        <w:r w:rsidR="009976B9">
          <w:rPr>
            <w:noProof/>
            <w:webHidden/>
          </w:rPr>
        </w:r>
        <w:r w:rsidR="009976B9">
          <w:rPr>
            <w:noProof/>
            <w:webHidden/>
          </w:rPr>
          <w:fldChar w:fldCharType="separate"/>
        </w:r>
        <w:r w:rsidR="009976B9">
          <w:rPr>
            <w:noProof/>
            <w:webHidden/>
          </w:rPr>
          <w:t>30</w:t>
        </w:r>
        <w:r w:rsidR="009976B9">
          <w:rPr>
            <w:noProof/>
            <w:webHidden/>
          </w:rPr>
          <w:fldChar w:fldCharType="end"/>
        </w:r>
      </w:hyperlink>
    </w:p>
    <w:p w14:paraId="6BAD84BB" w14:textId="77777777" w:rsidR="00FB6488" w:rsidRPr="00015555" w:rsidRDefault="006F2EE3" w:rsidP="00B707E5">
      <w:pPr>
        <w:spacing w:before="120" w:after="120" w:line="240" w:lineRule="auto"/>
        <w:jc w:val="both"/>
        <w:rPr>
          <w:rFonts w:ascii="Trebuchet MS" w:hAnsi="Trebuchet MS"/>
          <w:color w:val="244061" w:themeColor="accent1" w:themeShade="80"/>
        </w:rPr>
      </w:pPr>
      <w:r w:rsidRPr="00015555">
        <w:rPr>
          <w:rFonts w:ascii="Trebuchet MS" w:hAnsi="Trebuchet MS"/>
          <w:color w:val="244061" w:themeColor="accent1" w:themeShade="80"/>
        </w:rPr>
        <w:fldChar w:fldCharType="end"/>
      </w:r>
    </w:p>
    <w:p w14:paraId="7AC9DAF6" w14:textId="77777777" w:rsidR="00FB6488" w:rsidRPr="00015555" w:rsidRDefault="00FB6488" w:rsidP="00B707E5">
      <w:pPr>
        <w:spacing w:before="120" w:after="120" w:line="240" w:lineRule="auto"/>
        <w:jc w:val="both"/>
        <w:rPr>
          <w:rFonts w:ascii="Trebuchet MS" w:hAnsi="Trebuchet MS"/>
          <w:color w:val="244061" w:themeColor="accent1" w:themeShade="80"/>
        </w:rPr>
      </w:pPr>
    </w:p>
    <w:p w14:paraId="2CE21843" w14:textId="77777777" w:rsidR="00FB6488" w:rsidRPr="00015555" w:rsidRDefault="00FB6488" w:rsidP="00B707E5">
      <w:pPr>
        <w:pStyle w:val="Titlu1"/>
        <w:spacing w:before="120" w:after="120" w:line="240" w:lineRule="auto"/>
        <w:rPr>
          <w:rFonts w:ascii="Trebuchet MS" w:hAnsi="Trebuchet MS"/>
          <w:b/>
          <w:color w:val="002060"/>
          <w:sz w:val="22"/>
          <w:szCs w:val="22"/>
        </w:rPr>
      </w:pPr>
      <w:r w:rsidRPr="00015555">
        <w:rPr>
          <w:rFonts w:ascii="Trebuchet MS" w:hAnsi="Trebuchet MS"/>
          <w:b/>
          <w:color w:val="244061" w:themeColor="accent1" w:themeShade="80"/>
          <w:sz w:val="22"/>
          <w:szCs w:val="22"/>
        </w:rPr>
        <w:br w:type="page"/>
      </w:r>
      <w:bookmarkStart w:id="1" w:name="_Toc515353698"/>
      <w:r w:rsidRPr="00015555">
        <w:rPr>
          <w:rFonts w:ascii="Trebuchet MS" w:hAnsi="Trebuchet MS"/>
          <w:b/>
          <w:color w:val="002060"/>
          <w:sz w:val="22"/>
          <w:szCs w:val="22"/>
        </w:rPr>
        <w:lastRenderedPageBreak/>
        <w:t>CAPITOLUL 1. Informații despre apelul de proiecte</w:t>
      </w:r>
      <w:bookmarkEnd w:id="1"/>
    </w:p>
    <w:p w14:paraId="78C996C8" w14:textId="77777777" w:rsidR="00737B02" w:rsidRPr="00015555" w:rsidRDefault="00737B02" w:rsidP="00B707E5">
      <w:pPr>
        <w:pStyle w:val="Corptext"/>
        <w:spacing w:before="120" w:line="240" w:lineRule="auto"/>
        <w:ind w:left="360"/>
        <w:jc w:val="both"/>
        <w:outlineLvl w:val="1"/>
        <w:rPr>
          <w:rFonts w:ascii="Trebuchet MS" w:hAnsi="Trebuchet MS"/>
          <w:b/>
          <w:color w:val="002060"/>
        </w:rPr>
      </w:pPr>
      <w:bookmarkStart w:id="2" w:name="_Toc448166126"/>
    </w:p>
    <w:p w14:paraId="68AA6BB1" w14:textId="77777777" w:rsidR="00E945A5" w:rsidRPr="00015555" w:rsidRDefault="003C3752" w:rsidP="00B707E5">
      <w:pPr>
        <w:pStyle w:val="Corptext"/>
        <w:spacing w:before="120" w:line="240" w:lineRule="auto"/>
        <w:jc w:val="both"/>
        <w:outlineLvl w:val="1"/>
        <w:rPr>
          <w:rFonts w:ascii="Trebuchet MS" w:hAnsi="Trebuchet MS"/>
          <w:b/>
          <w:color w:val="002060"/>
        </w:rPr>
      </w:pPr>
      <w:bookmarkStart w:id="3" w:name="_Toc489528442"/>
      <w:bookmarkStart w:id="4" w:name="_Toc515353699"/>
      <w:bookmarkEnd w:id="2"/>
      <w:r w:rsidRPr="00015555">
        <w:rPr>
          <w:rFonts w:ascii="Trebuchet MS" w:hAnsi="Trebuchet MS"/>
          <w:b/>
          <w:color w:val="002060"/>
        </w:rPr>
        <w:t>Informații generale</w:t>
      </w:r>
      <w:bookmarkEnd w:id="3"/>
      <w:bookmarkEnd w:id="4"/>
    </w:p>
    <w:p w14:paraId="6CF25B03" w14:textId="77777777" w:rsidR="008100DD" w:rsidRPr="00015555" w:rsidRDefault="0045163D" w:rsidP="00B707E5">
      <w:pPr>
        <w:spacing w:before="120" w:after="120" w:line="240" w:lineRule="auto"/>
        <w:jc w:val="both"/>
        <w:rPr>
          <w:rFonts w:ascii="Trebuchet MS" w:hAnsi="Trebuchet MS"/>
          <w:color w:val="002060"/>
        </w:rPr>
      </w:pPr>
      <w:bookmarkStart w:id="5" w:name="_Toc489528443"/>
      <w:r w:rsidRPr="00015555">
        <w:rPr>
          <w:rFonts w:ascii="Trebuchet MS" w:hAnsi="Trebuchet MS"/>
          <w:color w:val="002060"/>
        </w:rPr>
        <w:t>Infecțiile</w:t>
      </w:r>
      <w:r w:rsidR="008100DD" w:rsidRPr="00015555">
        <w:rPr>
          <w:rFonts w:ascii="Trebuchet MS" w:hAnsi="Trebuchet MS"/>
          <w:color w:val="002060"/>
        </w:rPr>
        <w:t xml:space="preserve"> cu virusurile hepatitice B/D şi C constituie o prioritate de sănătate publică în România, din cauza profilului epidemiologic nefavorabil al infecției virale în </w:t>
      </w:r>
      <w:r w:rsidRPr="00015555">
        <w:rPr>
          <w:rFonts w:ascii="Trebuchet MS" w:hAnsi="Trebuchet MS"/>
          <w:color w:val="002060"/>
        </w:rPr>
        <w:t>populație</w:t>
      </w:r>
      <w:r w:rsidR="008100DD" w:rsidRPr="00015555">
        <w:rPr>
          <w:rFonts w:ascii="Trebuchet MS" w:hAnsi="Trebuchet MS"/>
          <w:color w:val="002060"/>
        </w:rPr>
        <w:t xml:space="preserve">, a </w:t>
      </w:r>
      <w:r w:rsidRPr="00015555">
        <w:rPr>
          <w:rFonts w:ascii="Trebuchet MS" w:hAnsi="Trebuchet MS"/>
          <w:color w:val="002060"/>
        </w:rPr>
        <w:t>incidenței</w:t>
      </w:r>
      <w:r w:rsidR="008100DD" w:rsidRPr="00015555">
        <w:rPr>
          <w:rFonts w:ascii="Trebuchet MS" w:hAnsi="Trebuchet MS"/>
          <w:color w:val="002060"/>
        </w:rPr>
        <w:t xml:space="preserve"> formelor clinice de boală, dar şi a </w:t>
      </w:r>
      <w:r w:rsidRPr="00015555">
        <w:rPr>
          <w:rFonts w:ascii="Trebuchet MS" w:hAnsi="Trebuchet MS"/>
          <w:color w:val="002060"/>
        </w:rPr>
        <w:t>potențialului</w:t>
      </w:r>
      <w:r w:rsidR="008100DD" w:rsidRPr="00015555">
        <w:rPr>
          <w:rFonts w:ascii="Trebuchet MS" w:hAnsi="Trebuchet MS"/>
          <w:color w:val="002060"/>
        </w:rPr>
        <w:t xml:space="preserve"> evolutiv important către patologii hepatice cu grad înalt de severitate şi letalitate intens consumatoare de resurse, precum ciroza hepatică decompensată portal și parenchimatos sau cancerul hepatocelular.</w:t>
      </w:r>
    </w:p>
    <w:p w14:paraId="289A69A4" w14:textId="77777777" w:rsidR="008100DD" w:rsidRPr="00015555" w:rsidRDefault="008100DD" w:rsidP="00B707E5">
      <w:pPr>
        <w:spacing w:before="120" w:after="120" w:line="240" w:lineRule="auto"/>
        <w:jc w:val="both"/>
        <w:rPr>
          <w:rFonts w:ascii="Trebuchet MS" w:hAnsi="Trebuchet MS"/>
          <w:color w:val="002060"/>
        </w:rPr>
      </w:pPr>
      <w:r w:rsidRPr="00015555">
        <w:rPr>
          <w:rFonts w:ascii="Trebuchet MS" w:hAnsi="Trebuchet MS"/>
          <w:color w:val="002060"/>
        </w:rPr>
        <w:t xml:space="preserve">Hepatita cronică C reprezintă una dintre cauzele globale de mortalitate și morbiditate, iar studii recente arată o creștere a seroprevalenței în ultimii 10 ani până la 2,8%, adică peste 185 de milioane de persoane infectate la nivel mondial. Epidemiologia infecției virale C în Europa este în continuă evoluție, iar parametrii epidemiologici precum prevalența, incidența, distribuția genotipului și a factorilor de risc s-au schimbat substanțial în ultima decadă ca rezultat al îmbunătățirii condițiilor de sănătate publică, </w:t>
      </w:r>
      <w:r w:rsidR="0045163D" w:rsidRPr="00015555">
        <w:rPr>
          <w:rFonts w:ascii="Trebuchet MS" w:hAnsi="Trebuchet MS"/>
          <w:color w:val="002060"/>
        </w:rPr>
        <w:t>creșterea</w:t>
      </w:r>
      <w:r w:rsidRPr="00015555">
        <w:rPr>
          <w:rFonts w:ascii="Trebuchet MS" w:hAnsi="Trebuchet MS"/>
          <w:color w:val="002060"/>
        </w:rPr>
        <w:t xml:space="preserve"> numărului de consumatori de droguri IV și imigrației din zonele endemice. Conform Organizației Mondiale a Sănătății (OMS), cele mai afectate regiuni sunt regiunile Est Europene și Est Mediteraneene cu o prevalență cuprinsă între 1,5% și 2,3%. Prevalența globală a infecției virale C în populația adultă din România este de 3,23%, conform rezultatelor singurului studiu populațional efectuat în Romania, ceea ce se </w:t>
      </w:r>
      <w:r w:rsidR="0045163D" w:rsidRPr="00015555">
        <w:rPr>
          <w:rFonts w:ascii="Trebuchet MS" w:hAnsi="Trebuchet MS"/>
          <w:color w:val="002060"/>
        </w:rPr>
        <w:t>încadrează</w:t>
      </w:r>
      <w:r w:rsidRPr="00015555">
        <w:rPr>
          <w:rFonts w:ascii="Trebuchet MS" w:hAnsi="Trebuchet MS"/>
          <w:color w:val="002060"/>
        </w:rPr>
        <w:t xml:space="preserve"> în intervalul 2,5-3,5% raportat pentru Europa de Sud (Italia, Spania, Grecia, sudul Franței), zona cu o rată mare de emigrare a </w:t>
      </w:r>
      <w:r w:rsidR="0045163D" w:rsidRPr="00015555">
        <w:rPr>
          <w:rFonts w:ascii="Trebuchet MS" w:hAnsi="Trebuchet MS"/>
          <w:color w:val="002060"/>
        </w:rPr>
        <w:t>populației</w:t>
      </w:r>
      <w:r w:rsidRPr="00015555">
        <w:rPr>
          <w:rFonts w:ascii="Trebuchet MS" w:hAnsi="Trebuchet MS"/>
          <w:color w:val="002060"/>
        </w:rPr>
        <w:t xml:space="preserve"> din România. În funcție de țară, infecția cu virus hepatitic C se poate concentra în anumite populații (precum persoanele consumatoare de droguri injectabile (UK, Danemarca sau Franța) și/sau în populația generală (România). </w:t>
      </w:r>
    </w:p>
    <w:p w14:paraId="46D3939E" w14:textId="77777777" w:rsidR="008100DD" w:rsidRPr="00015555" w:rsidRDefault="008100DD" w:rsidP="00B707E5">
      <w:pPr>
        <w:spacing w:before="120" w:after="120" w:line="240" w:lineRule="auto"/>
        <w:jc w:val="both"/>
        <w:rPr>
          <w:rFonts w:ascii="Trebuchet MS" w:hAnsi="Trebuchet MS"/>
          <w:color w:val="002060"/>
        </w:rPr>
      </w:pPr>
      <w:r w:rsidRPr="00015555">
        <w:rPr>
          <w:rFonts w:ascii="Trebuchet MS" w:hAnsi="Trebuchet MS"/>
          <w:color w:val="002060"/>
        </w:rPr>
        <w:t xml:space="preserve">Conform OMS, screeningul ar trebui efectuat în rândul persoanelor ce fac parte dintr-o populație cu prevalență crescută a VHC sau care are istoric cu risc de expunere la VHC sau comportament la risc (precum: consumatorii de droguri injectabile IV sau droguri cu administrare intranazală; primitorii de produse de sânge infectat sau care au efectuat proceduri invazive în sisteme de sănătate cu practici inadecvate de control al infecțiilor; copiii născuți din mame infectate VHC; persoane cu parteneri sexuali infectați cu VHC, persoane cu infecție HIV, prizonieri sau persoane încarcerate; persoane care au tattoo-uri sau piercing). În România, această categorie de persoane constituie însă numai o minoritate din populația cu risc înalt de infecție VHC. Persoanele consumatoare de droguri injectabile constituie 0,3% din populația României, dar cu o prevalență a infecției VHC de 65,2% și a infecției VHB de 10%. 27.250 de persoane sunt în închisorile din România, dintre care 1.839 au hepatita C si 1.440 au hepatita B. O altă categorie vulnerabilă este reprezentată de populația roma, care constituie 3,3% din populația României cu o prevalență a infecției virale C de 3,51% în studiul epidemiologic efectuat în perioada 2006-2008. În total aceste categorii vulnerabile de subiecți reprezintă aproximativ 5% din populația României. </w:t>
      </w:r>
    </w:p>
    <w:p w14:paraId="3DD2E279" w14:textId="023C8A52" w:rsidR="008100DD" w:rsidRPr="00015555" w:rsidRDefault="008100DD" w:rsidP="00B707E5">
      <w:pPr>
        <w:spacing w:before="120" w:after="120" w:line="240" w:lineRule="auto"/>
        <w:jc w:val="both"/>
        <w:rPr>
          <w:rFonts w:ascii="Trebuchet MS" w:hAnsi="Trebuchet MS"/>
          <w:color w:val="002060"/>
        </w:rPr>
      </w:pPr>
      <w:r w:rsidRPr="00015555">
        <w:rPr>
          <w:rFonts w:ascii="Trebuchet MS" w:hAnsi="Trebuchet MS"/>
          <w:color w:val="002060"/>
        </w:rPr>
        <w:t xml:space="preserve">Pe de altă parte, conform studiului  epidemiologic efectuat între 2006-2008, există o creștere a ratei infecției VHC cu creșterea vârstei (&gt;40 ani și chiar &gt;70 ani – prevalența cuprinsă între 2,67% și 7,7%), precum și o prevalență mai mare în mediul rural (3,8%). De asemenea, este de luat în </w:t>
      </w:r>
      <w:r w:rsidRPr="00C839B9">
        <w:rPr>
          <w:rFonts w:ascii="Trebuchet MS" w:hAnsi="Trebuchet MS"/>
          <w:color w:val="002060"/>
        </w:rPr>
        <w:t xml:space="preserve">considerare că numai 54% dintre persoane </w:t>
      </w:r>
      <w:r w:rsidR="0045163D" w:rsidRPr="00C839B9">
        <w:rPr>
          <w:rFonts w:ascii="Trebuchet MS" w:hAnsi="Trebuchet MS"/>
          <w:color w:val="002060"/>
        </w:rPr>
        <w:t>trăiesc</w:t>
      </w:r>
      <w:r w:rsidRPr="00C839B9">
        <w:rPr>
          <w:rFonts w:ascii="Trebuchet MS" w:hAnsi="Trebuchet MS"/>
          <w:color w:val="002060"/>
        </w:rPr>
        <w:t xml:space="preserve"> în zone urbane în România. Astfel, din 15.148.033 persoane, 14.201.495 persoane sunt incluse în categoriile mai sus menționate și ar trebui să fie incluse într-un program de screening deoarece reprezintă o importantă sursă de pacienți cu diferite stadii de fibroză, precum și cu ciroză hepatică </w:t>
      </w:r>
      <w:r w:rsidRPr="00015555">
        <w:rPr>
          <w:rFonts w:ascii="Trebuchet MS" w:hAnsi="Trebuchet MS"/>
          <w:color w:val="002060"/>
        </w:rPr>
        <w:t xml:space="preserve">și/sau hepatocarcinom, dar și o sursă de </w:t>
      </w:r>
      <w:r w:rsidR="0045163D" w:rsidRPr="00015555">
        <w:rPr>
          <w:rFonts w:ascii="Trebuchet MS" w:hAnsi="Trebuchet MS"/>
          <w:color w:val="002060"/>
        </w:rPr>
        <w:t>răspândire</w:t>
      </w:r>
      <w:r w:rsidRPr="00015555">
        <w:rPr>
          <w:rFonts w:ascii="Trebuchet MS" w:hAnsi="Trebuchet MS"/>
          <w:color w:val="002060"/>
        </w:rPr>
        <w:t xml:space="preserve"> a infecției VHC în alte țări cu prevalență redusă a infecțiilor virale B si C. Conform modelului elaborat de Sibley et al, numărul total de infecții VHC este estimat a scădea cu 20% până în anul 2030, dar morbiditatea și mortalitatea legată de VHC vor creste cu 10%. Al 69-lea Ansamblu Mondial al Sănătății a stabilit Strategia Globală a Sănătății pentru Hepatitele Virale, incluzând ca scop și eradicarea infecțiilor virale ca o </w:t>
      </w:r>
      <w:r w:rsidR="0045163D" w:rsidRPr="00015555">
        <w:rPr>
          <w:rFonts w:ascii="Trebuchet MS" w:hAnsi="Trebuchet MS"/>
          <w:color w:val="002060"/>
        </w:rPr>
        <w:t>amenințare</w:t>
      </w:r>
      <w:r w:rsidRPr="00015555">
        <w:rPr>
          <w:rFonts w:ascii="Trebuchet MS" w:hAnsi="Trebuchet MS"/>
          <w:color w:val="002060"/>
        </w:rPr>
        <w:t xml:space="preserve"> a sănătății publice până în 2030. </w:t>
      </w:r>
    </w:p>
    <w:p w14:paraId="5E472022" w14:textId="77777777" w:rsidR="008100DD" w:rsidRPr="00015555" w:rsidRDefault="008100DD" w:rsidP="00B707E5">
      <w:pPr>
        <w:spacing w:before="120" w:after="120" w:line="240" w:lineRule="auto"/>
        <w:jc w:val="both"/>
        <w:rPr>
          <w:rFonts w:ascii="Trebuchet MS" w:hAnsi="Trebuchet MS"/>
          <w:color w:val="002060"/>
        </w:rPr>
      </w:pPr>
      <w:r w:rsidRPr="00015555">
        <w:rPr>
          <w:rFonts w:ascii="Trebuchet MS" w:hAnsi="Trebuchet MS"/>
          <w:color w:val="002060"/>
        </w:rPr>
        <w:lastRenderedPageBreak/>
        <w:t xml:space="preserve">Expansiunea programelor de screening este esențială pentru creșterea tratamentului și realizarea țintelor OMS (până la 32.000 de pacienți tratați anual până în 2025 și tratarea tuturor stadiilor de fibroză începând cu anul 2018). OMS a introdus ținte globale pentru îngrijirea și managementul pacienților cu VHC. Aceste ținte includ reducerea noilor infecții cu 90% și a deceselor ce țin de cauze hepatice cu 65%, precum și diagnosticarea până în 2030 a 90% dintre pacienții cu infecții virale. </w:t>
      </w:r>
    </w:p>
    <w:p w14:paraId="69A8B2EF" w14:textId="77777777" w:rsidR="008100DD" w:rsidRPr="00015555" w:rsidRDefault="008100DD" w:rsidP="00B707E5">
      <w:pPr>
        <w:spacing w:before="120" w:after="120" w:line="240" w:lineRule="auto"/>
        <w:jc w:val="both"/>
        <w:rPr>
          <w:rFonts w:ascii="Trebuchet MS" w:hAnsi="Trebuchet MS"/>
          <w:color w:val="002060"/>
        </w:rPr>
      </w:pPr>
      <w:r w:rsidRPr="00015555">
        <w:rPr>
          <w:rFonts w:ascii="Trebuchet MS" w:hAnsi="Trebuchet MS"/>
          <w:color w:val="002060"/>
        </w:rPr>
        <w:t xml:space="preserve">Astfel, sunt necesare măsuri eficiente de implementare și servicii complete de intervenții care să asigure prevenția, testarea, tratamentul și îngrijirea cronică. </w:t>
      </w:r>
    </w:p>
    <w:p w14:paraId="07E55AF6" w14:textId="77777777" w:rsidR="008100DD" w:rsidRPr="00015555" w:rsidRDefault="008100DD" w:rsidP="00B707E5">
      <w:pPr>
        <w:spacing w:before="120" w:after="120" w:line="240" w:lineRule="auto"/>
        <w:jc w:val="both"/>
        <w:rPr>
          <w:rFonts w:ascii="Trebuchet MS" w:hAnsi="Trebuchet MS"/>
          <w:color w:val="002060"/>
        </w:rPr>
      </w:pPr>
      <w:r w:rsidRPr="00015555">
        <w:rPr>
          <w:rFonts w:ascii="Trebuchet MS" w:hAnsi="Trebuchet MS"/>
          <w:color w:val="002060"/>
        </w:rPr>
        <w:t xml:space="preserve">Similar infecției VHC, screening-ul VHB în populațiile vulnerabile precum: consumatorii de droguri IV (8,7% prevalență), populația roma (prevalenta 5,65%) sau persoane încarcerate (prevalenta 9,47%) va detecta o proporție mai mare de </w:t>
      </w:r>
      <w:r w:rsidR="0045163D" w:rsidRPr="00015555">
        <w:rPr>
          <w:rFonts w:ascii="Trebuchet MS" w:hAnsi="Trebuchet MS"/>
          <w:color w:val="002060"/>
        </w:rPr>
        <w:t>infecții</w:t>
      </w:r>
      <w:r w:rsidRPr="00015555">
        <w:rPr>
          <w:rFonts w:ascii="Trebuchet MS" w:hAnsi="Trebuchet MS"/>
          <w:color w:val="002060"/>
        </w:rPr>
        <w:t xml:space="preserve"> VHB comparativ cu populația generală. </w:t>
      </w:r>
      <w:r w:rsidR="0045163D" w:rsidRPr="00015555">
        <w:rPr>
          <w:rFonts w:ascii="Trebuchet MS" w:hAnsi="Trebuchet MS"/>
          <w:color w:val="002060"/>
        </w:rPr>
        <w:t>Totuși</w:t>
      </w:r>
      <w:r w:rsidRPr="00015555">
        <w:rPr>
          <w:rFonts w:ascii="Trebuchet MS" w:hAnsi="Trebuchet MS"/>
          <w:color w:val="002060"/>
        </w:rPr>
        <w:t xml:space="preserve">, acest tip de persoane reprezintă numai o minoritate din populația României. Conform studiului publicat de Gheorghe L. et al, infecția VHB (AgHBs pozitiv) are o prevalență globală de 4,4%, de la 1,69% în Cluj până la 7,2% în Călărași. De asemenea, s-a decelat un risc semnificativ mai mare (de 1,2 ori) în zona rurală comparativ cu zona urbană; există un trend crescător de infecție VHB odată cu creșterea vârstei (între 40 și 60 ani – prevalența VHB este 4,96-6,23%). </w:t>
      </w:r>
    </w:p>
    <w:p w14:paraId="04DF4492" w14:textId="77777777" w:rsidR="008100DD" w:rsidRPr="00015555" w:rsidRDefault="008100DD" w:rsidP="00B707E5">
      <w:pPr>
        <w:spacing w:before="120" w:after="120" w:line="240" w:lineRule="auto"/>
        <w:jc w:val="both"/>
        <w:rPr>
          <w:rFonts w:ascii="Trebuchet MS" w:hAnsi="Trebuchet MS"/>
          <w:color w:val="002060"/>
        </w:rPr>
      </w:pPr>
      <w:r w:rsidRPr="00015555">
        <w:rPr>
          <w:rFonts w:ascii="Trebuchet MS" w:hAnsi="Trebuchet MS"/>
          <w:color w:val="002060"/>
        </w:rPr>
        <w:t>Prevalența infecției VHD în rândul populației Ag HBs pozitivă a fost de 23,1%, cu cea mai mare prevalență în cadrul pacienților de peste 50 de ani (29,8%) (studiu efectuat în 2011).</w:t>
      </w:r>
    </w:p>
    <w:p w14:paraId="0456472C" w14:textId="77777777" w:rsidR="008100DD" w:rsidRPr="00015555" w:rsidRDefault="008100DD" w:rsidP="00B707E5">
      <w:pPr>
        <w:spacing w:before="120" w:after="120" w:line="240" w:lineRule="auto"/>
        <w:jc w:val="both"/>
        <w:rPr>
          <w:rFonts w:ascii="Trebuchet MS" w:hAnsi="Trebuchet MS"/>
          <w:color w:val="002060"/>
        </w:rPr>
      </w:pPr>
      <w:r w:rsidRPr="00015555">
        <w:rPr>
          <w:rFonts w:ascii="Trebuchet MS" w:hAnsi="Trebuchet MS"/>
          <w:color w:val="002060"/>
        </w:rPr>
        <w:t xml:space="preserve">La nivel mondial, aproximativ 400 de milioane de persoane au infecție cronică B, cu un curs variabil de la status asimptomatic la ciroză hepatică, insuficiență hepatică sau hepatocarcinom. Infecția cronică B este cel mai important factor etiologic pentru hepatocarcinom, fiind responsabilă pentru aproximativ 50% dintre cazurile de carcinom hepatocelular. </w:t>
      </w:r>
    </w:p>
    <w:p w14:paraId="7CF503F3" w14:textId="77777777" w:rsidR="008100DD" w:rsidRPr="00015555" w:rsidRDefault="008100DD" w:rsidP="00B707E5">
      <w:pPr>
        <w:pStyle w:val="Corptext"/>
        <w:spacing w:before="120" w:line="240" w:lineRule="auto"/>
        <w:jc w:val="both"/>
        <w:rPr>
          <w:rFonts w:ascii="Trebuchet MS" w:hAnsi="Trebuchet MS"/>
          <w:color w:val="002060"/>
        </w:rPr>
      </w:pPr>
      <w:r w:rsidRPr="00015555">
        <w:rPr>
          <w:rFonts w:ascii="Trebuchet MS" w:hAnsi="Trebuchet MS"/>
          <w:color w:val="002060"/>
        </w:rPr>
        <w:t xml:space="preserve">Screeningul populației generale din zonele rurale, pe anumite categorii de vârstă este justificat în asociere cu categoriile vulnerabile datorită prevalenței mari a infecțiilor virale B/C în </w:t>
      </w:r>
      <w:r w:rsidR="0045163D" w:rsidRPr="00015555">
        <w:rPr>
          <w:rFonts w:ascii="Trebuchet MS" w:hAnsi="Trebuchet MS"/>
          <w:color w:val="002060"/>
        </w:rPr>
        <w:t>populația</w:t>
      </w:r>
      <w:r w:rsidRPr="00015555">
        <w:rPr>
          <w:rFonts w:ascii="Trebuchet MS" w:hAnsi="Trebuchet MS"/>
          <w:color w:val="002060"/>
        </w:rPr>
        <w:t xml:space="preserve"> generală. După decelarea infecției, stadializarea, tratamentul și urmărirea în centre specializate de gastroenterologie din România este o conduită logică, contribuind astfel la obiectivele OMS de eradicare a infecțiilor virale.</w:t>
      </w:r>
    </w:p>
    <w:p w14:paraId="5EA57E7B" w14:textId="77777777" w:rsidR="008100DD" w:rsidRPr="00015555" w:rsidRDefault="008100DD" w:rsidP="00B707E5">
      <w:pPr>
        <w:pStyle w:val="Corptext"/>
        <w:spacing w:before="120" w:line="240" w:lineRule="auto"/>
        <w:jc w:val="both"/>
        <w:outlineLvl w:val="1"/>
        <w:rPr>
          <w:rFonts w:ascii="Trebuchet MS" w:hAnsi="Trebuchet MS"/>
          <w:color w:val="002060"/>
        </w:rPr>
      </w:pPr>
    </w:p>
    <w:p w14:paraId="0DF2229B" w14:textId="77777777" w:rsidR="003C3752" w:rsidRPr="00015555" w:rsidRDefault="003C3752" w:rsidP="00B707E5">
      <w:pPr>
        <w:pStyle w:val="Corptext"/>
        <w:spacing w:before="120" w:line="240" w:lineRule="auto"/>
        <w:jc w:val="both"/>
        <w:outlineLvl w:val="1"/>
        <w:rPr>
          <w:rFonts w:ascii="Trebuchet MS" w:hAnsi="Trebuchet MS"/>
          <w:b/>
          <w:color w:val="002060"/>
        </w:rPr>
      </w:pPr>
      <w:bookmarkStart w:id="6" w:name="_Toc515353700"/>
      <w:r w:rsidRPr="00015555">
        <w:rPr>
          <w:rFonts w:ascii="Trebuchet MS" w:hAnsi="Trebuchet MS"/>
          <w:b/>
          <w:color w:val="002060"/>
        </w:rPr>
        <w:t xml:space="preserve">1.1. </w:t>
      </w:r>
      <w:r w:rsidRPr="00015555">
        <w:rPr>
          <w:rFonts w:ascii="Trebuchet MS" w:hAnsi="Trebuchet MS"/>
          <w:b/>
          <w:color w:val="002060"/>
        </w:rPr>
        <w:tab/>
        <w:t xml:space="preserve"> Axa prioritară, prioritatea de investiții, obiectiv specific, rezultat așteptat</w:t>
      </w:r>
      <w:bookmarkEnd w:id="5"/>
      <w:bookmarkEnd w:id="6"/>
    </w:p>
    <w:p w14:paraId="1D2659B2" w14:textId="77777777" w:rsidR="003C3752" w:rsidRPr="00015555" w:rsidRDefault="003C3752" w:rsidP="00B707E5">
      <w:pPr>
        <w:numPr>
          <w:ilvl w:val="0"/>
          <w:numId w:val="2"/>
        </w:numPr>
        <w:suppressAutoHyphens/>
        <w:spacing w:before="120" w:after="120" w:line="240" w:lineRule="auto"/>
        <w:jc w:val="both"/>
        <w:rPr>
          <w:rFonts w:ascii="Trebuchet MS" w:hAnsi="Trebuchet MS"/>
          <w:b/>
          <w:color w:val="002060"/>
        </w:rPr>
      </w:pPr>
      <w:r w:rsidRPr="00015555">
        <w:rPr>
          <w:rFonts w:ascii="Trebuchet MS" w:hAnsi="Trebuchet MS"/>
          <w:b/>
          <w:color w:val="002060"/>
        </w:rPr>
        <w:t>Axa prioritară 4</w:t>
      </w:r>
      <w:r w:rsidRPr="00015555">
        <w:rPr>
          <w:rFonts w:ascii="Trebuchet MS" w:hAnsi="Trebuchet MS"/>
          <w:color w:val="002060"/>
        </w:rPr>
        <w:t>: Incluziunea socială și combaterea sărăciei</w:t>
      </w:r>
    </w:p>
    <w:p w14:paraId="634BBCC8" w14:textId="77777777" w:rsidR="003C3752" w:rsidRPr="00015555" w:rsidRDefault="003C3752" w:rsidP="00B707E5">
      <w:pPr>
        <w:numPr>
          <w:ilvl w:val="0"/>
          <w:numId w:val="2"/>
        </w:numPr>
        <w:suppressAutoHyphens/>
        <w:spacing w:before="120" w:after="120" w:line="240" w:lineRule="auto"/>
        <w:jc w:val="both"/>
        <w:rPr>
          <w:rFonts w:ascii="Trebuchet MS" w:hAnsi="Trebuchet MS"/>
          <w:b/>
          <w:color w:val="002060"/>
        </w:rPr>
      </w:pPr>
      <w:r w:rsidRPr="00015555">
        <w:rPr>
          <w:rFonts w:ascii="Trebuchet MS" w:hAnsi="Trebuchet MS"/>
          <w:b/>
          <w:color w:val="002060"/>
        </w:rPr>
        <w:t xml:space="preserve">Obiectivul tematic 9: </w:t>
      </w:r>
      <w:r w:rsidRPr="00015555">
        <w:rPr>
          <w:rFonts w:ascii="Trebuchet MS" w:hAnsi="Trebuchet MS"/>
          <w:color w:val="002060"/>
        </w:rPr>
        <w:t>Promovarea incluziunii sociale, combaterea sărăciei și a oricărei forme de discriminare</w:t>
      </w:r>
    </w:p>
    <w:p w14:paraId="6B962A8E" w14:textId="77777777" w:rsidR="003C3752" w:rsidRPr="00015555" w:rsidRDefault="003C3752" w:rsidP="00B707E5">
      <w:pPr>
        <w:numPr>
          <w:ilvl w:val="0"/>
          <w:numId w:val="2"/>
        </w:numPr>
        <w:suppressAutoHyphens/>
        <w:spacing w:before="120" w:after="120" w:line="240" w:lineRule="auto"/>
        <w:jc w:val="both"/>
        <w:rPr>
          <w:rFonts w:ascii="Trebuchet MS" w:hAnsi="Trebuchet MS"/>
          <w:b/>
          <w:color w:val="002060"/>
        </w:rPr>
      </w:pPr>
      <w:r w:rsidRPr="00015555">
        <w:rPr>
          <w:rFonts w:ascii="Trebuchet MS" w:hAnsi="Trebuchet MS"/>
          <w:b/>
          <w:color w:val="002060"/>
        </w:rPr>
        <w:t xml:space="preserve">Prioritatea de investiții 9.iv: </w:t>
      </w:r>
      <w:r w:rsidRPr="00015555">
        <w:rPr>
          <w:rFonts w:ascii="Trebuchet MS" w:hAnsi="Trebuchet MS"/>
          <w:color w:val="002060"/>
        </w:rPr>
        <w:t>Creșterea accesului la servicii accesibile, durabile și de înaltă calitate, inclusiv asistență medicală și servicii sociale de interes general</w:t>
      </w:r>
    </w:p>
    <w:p w14:paraId="7AEB8AFC" w14:textId="77777777" w:rsidR="003C3752" w:rsidRPr="00015555" w:rsidRDefault="003C3752" w:rsidP="00B707E5">
      <w:pPr>
        <w:numPr>
          <w:ilvl w:val="0"/>
          <w:numId w:val="2"/>
        </w:numPr>
        <w:suppressAutoHyphens/>
        <w:spacing w:before="120" w:after="120" w:line="240" w:lineRule="auto"/>
        <w:jc w:val="both"/>
        <w:rPr>
          <w:rFonts w:ascii="Trebuchet MS" w:hAnsi="Trebuchet MS"/>
          <w:color w:val="002060"/>
          <w:kern w:val="1"/>
        </w:rPr>
      </w:pPr>
      <w:r w:rsidRPr="00015555">
        <w:rPr>
          <w:rFonts w:ascii="Trebuchet MS" w:hAnsi="Trebuchet MS"/>
          <w:b/>
          <w:color w:val="002060"/>
        </w:rPr>
        <w:t xml:space="preserve">Obiectivul specific: </w:t>
      </w:r>
    </w:p>
    <w:p w14:paraId="393FDA10" w14:textId="77777777" w:rsidR="003C3752" w:rsidRPr="00015555" w:rsidRDefault="003C3752" w:rsidP="00B707E5">
      <w:pPr>
        <w:suppressAutoHyphens/>
        <w:spacing w:before="120" w:after="120" w:line="240" w:lineRule="auto"/>
        <w:jc w:val="both"/>
        <w:rPr>
          <w:rFonts w:ascii="Trebuchet MS" w:hAnsi="Trebuchet MS"/>
          <w:i/>
          <w:color w:val="002060"/>
          <w:kern w:val="1"/>
        </w:rPr>
      </w:pPr>
      <w:r w:rsidRPr="00015555">
        <w:rPr>
          <w:rFonts w:ascii="Trebuchet MS" w:hAnsi="Trebuchet MS"/>
          <w:color w:val="002060"/>
        </w:rPr>
        <w:t>În cadrul prezentului apel de proiecte este vizat un singur obiectiv specific:</w:t>
      </w:r>
      <w:r w:rsidRPr="00015555">
        <w:rPr>
          <w:rFonts w:ascii="Trebuchet MS" w:hAnsi="Trebuchet MS"/>
          <w:b/>
          <w:color w:val="002060"/>
        </w:rPr>
        <w:t xml:space="preserve"> Obiectivul specific 4.9: </w:t>
      </w:r>
      <w:r w:rsidRPr="00015555">
        <w:rPr>
          <w:rFonts w:ascii="Trebuchet MS" w:hAnsi="Trebuchet MS"/>
          <w:i/>
          <w:color w:val="002060"/>
        </w:rPr>
        <w:t>Creșterea numărului de persoane care beneficiază de programe de sănătate și de servicii orientate către prevenție, depistare precoce (screening), diagnostic și tratament precoce pentru principalele patologii</w:t>
      </w:r>
    </w:p>
    <w:p w14:paraId="28F0429C" w14:textId="77777777" w:rsidR="003C3752" w:rsidRPr="00015555" w:rsidRDefault="003C3752" w:rsidP="00B707E5">
      <w:pPr>
        <w:suppressAutoHyphens/>
        <w:spacing w:before="120" w:after="120" w:line="240" w:lineRule="auto"/>
        <w:jc w:val="both"/>
        <w:rPr>
          <w:rFonts w:ascii="Trebuchet MS" w:hAnsi="Trebuchet MS"/>
          <w:color w:val="002060"/>
          <w:kern w:val="1"/>
        </w:rPr>
      </w:pPr>
      <w:r w:rsidRPr="00015555">
        <w:rPr>
          <w:rFonts w:ascii="Trebuchet MS" w:hAnsi="Trebuchet MS"/>
          <w:b/>
          <w:color w:val="002060"/>
          <w:kern w:val="1"/>
        </w:rPr>
        <w:t>Rezultat așteptat</w:t>
      </w:r>
    </w:p>
    <w:p w14:paraId="2438332A" w14:textId="77777777" w:rsidR="003C3752" w:rsidRPr="00015555" w:rsidRDefault="003C3752" w:rsidP="00B707E5">
      <w:pPr>
        <w:spacing w:before="120" w:after="120" w:line="240" w:lineRule="auto"/>
        <w:jc w:val="both"/>
        <w:rPr>
          <w:rFonts w:ascii="Trebuchet MS" w:hAnsi="Trebuchet MS"/>
          <w:color w:val="002060"/>
          <w:kern w:val="1"/>
        </w:rPr>
      </w:pPr>
      <w:r w:rsidRPr="00015555">
        <w:rPr>
          <w:rFonts w:ascii="Trebuchet MS" w:hAnsi="Trebuchet MS"/>
          <w:color w:val="002060"/>
          <w:kern w:val="1"/>
        </w:rPr>
        <w:t>Principalul rezultat așteptat prin sprijinul financiar acordat în cadrul prezentului apel de proiecte îl reprezintă:</w:t>
      </w:r>
    </w:p>
    <w:p w14:paraId="1B0F9998" w14:textId="77777777" w:rsidR="00DC0C87" w:rsidRPr="00015555" w:rsidRDefault="00DC0C87" w:rsidP="00C77392">
      <w:pPr>
        <w:pStyle w:val="Listparagraf"/>
        <w:numPr>
          <w:ilvl w:val="0"/>
          <w:numId w:val="14"/>
        </w:numPr>
        <w:autoSpaceDE w:val="0"/>
        <w:autoSpaceDN w:val="0"/>
        <w:adjustRightInd w:val="0"/>
        <w:spacing w:before="120" w:after="120" w:line="240" w:lineRule="auto"/>
        <w:contextualSpacing w:val="0"/>
        <w:jc w:val="both"/>
        <w:rPr>
          <w:rFonts w:ascii="Trebuchet MS" w:hAnsi="Trebuchet MS"/>
          <w:b/>
          <w:i/>
          <w:color w:val="002060"/>
          <w:kern w:val="1"/>
        </w:rPr>
      </w:pPr>
      <w:r w:rsidRPr="00015555">
        <w:rPr>
          <w:rFonts w:ascii="Trebuchet MS" w:hAnsi="Trebuchet MS"/>
          <w:b/>
          <w:i/>
          <w:color w:val="002060"/>
          <w:kern w:val="1"/>
        </w:rPr>
        <w:lastRenderedPageBreak/>
        <w:t xml:space="preserve">Număr crescut de persoane care beneficiază de programe de sănătate și de servicii orientate către prevenție, depistare precoce (screening), diagnostic și tratament precoce pentru principalele patologii, </w:t>
      </w:r>
      <w:r w:rsidRPr="00015555">
        <w:rPr>
          <w:rFonts w:ascii="Trebuchet MS" w:hAnsi="Trebuchet MS"/>
          <w:color w:val="002060"/>
          <w:kern w:val="1"/>
        </w:rPr>
        <w:t>respectiv:</w:t>
      </w:r>
    </w:p>
    <w:p w14:paraId="40840CB3" w14:textId="77777777" w:rsidR="00660E49" w:rsidRPr="00015555" w:rsidRDefault="00310F41" w:rsidP="00C77392">
      <w:pPr>
        <w:pStyle w:val="Listparagraf"/>
        <w:numPr>
          <w:ilvl w:val="0"/>
          <w:numId w:val="15"/>
        </w:numPr>
        <w:spacing w:before="120" w:after="120" w:line="240" w:lineRule="auto"/>
        <w:contextualSpacing w:val="0"/>
        <w:jc w:val="both"/>
        <w:rPr>
          <w:rFonts w:ascii="Trebuchet MS" w:hAnsi="Trebuchet MS"/>
          <w:color w:val="002060"/>
          <w:kern w:val="1"/>
        </w:rPr>
      </w:pPr>
      <w:r w:rsidRPr="00015555">
        <w:rPr>
          <w:rFonts w:ascii="Trebuchet MS" w:hAnsi="Trebuchet MS"/>
          <w:color w:val="002060"/>
          <w:kern w:val="1"/>
        </w:rPr>
        <w:t xml:space="preserve">Minim </w:t>
      </w:r>
      <w:r w:rsidR="003439C2" w:rsidRPr="00015555">
        <w:rPr>
          <w:rFonts w:ascii="Trebuchet MS" w:hAnsi="Trebuchet MS"/>
          <w:color w:val="002060"/>
          <w:kern w:val="1"/>
        </w:rPr>
        <w:t>1</w:t>
      </w:r>
      <w:r w:rsidR="00346F77" w:rsidRPr="00015555">
        <w:rPr>
          <w:rFonts w:ascii="Trebuchet MS" w:hAnsi="Trebuchet MS"/>
          <w:color w:val="002060"/>
          <w:kern w:val="1"/>
        </w:rPr>
        <w:t>3</w:t>
      </w:r>
      <w:r w:rsidR="00B707E5" w:rsidRPr="00015555">
        <w:rPr>
          <w:rFonts w:ascii="Trebuchet MS" w:hAnsi="Trebuchet MS"/>
          <w:color w:val="002060"/>
          <w:kern w:val="1"/>
        </w:rPr>
        <w:t>0.000</w:t>
      </w:r>
      <w:r w:rsidRPr="00015555">
        <w:rPr>
          <w:rFonts w:ascii="Trebuchet MS" w:hAnsi="Trebuchet MS"/>
          <w:color w:val="002060"/>
          <w:kern w:val="1"/>
        </w:rPr>
        <w:t xml:space="preserve"> persoane vor beneficia de servicii medicale de </w:t>
      </w:r>
      <w:r w:rsidR="00212B72" w:rsidRPr="00015555">
        <w:rPr>
          <w:rFonts w:ascii="Trebuchet MS" w:hAnsi="Trebuchet MS"/>
          <w:color w:val="002060"/>
          <w:kern w:val="1"/>
        </w:rPr>
        <w:t xml:space="preserve">prevenire, depistare  precoce (screening), diagnostic și direcționare către tratament al pacienților cu boli hepatice cronice secundare infecțiilor virale cu virusuri hepatitice B/D și C – </w:t>
      </w:r>
      <w:r w:rsidR="007B7C19" w:rsidRPr="00015555">
        <w:rPr>
          <w:rFonts w:ascii="Trebuchet MS" w:hAnsi="Trebuchet MS"/>
          <w:color w:val="002060"/>
          <w:kern w:val="1"/>
        </w:rPr>
        <w:t>(la nivelul fiecărui proiect)</w:t>
      </w:r>
      <w:r w:rsidR="00212B72" w:rsidRPr="00015555">
        <w:rPr>
          <w:rFonts w:ascii="Trebuchet MS" w:hAnsi="Trebuchet MS"/>
          <w:color w:val="002060"/>
          <w:kern w:val="1"/>
        </w:rPr>
        <w:t xml:space="preserve"> </w:t>
      </w:r>
    </w:p>
    <w:p w14:paraId="24E7F683" w14:textId="77777777" w:rsidR="003C3752" w:rsidRPr="00015555" w:rsidRDefault="003C3752" w:rsidP="00B707E5">
      <w:pPr>
        <w:pStyle w:val="Titlu2"/>
        <w:numPr>
          <w:ilvl w:val="0"/>
          <w:numId w:val="0"/>
        </w:numPr>
        <w:spacing w:before="120" w:after="120" w:line="240" w:lineRule="auto"/>
        <w:jc w:val="both"/>
        <w:rPr>
          <w:rFonts w:ascii="Trebuchet MS" w:hAnsi="Trebuchet MS" w:cs="Times New Roman"/>
          <w:b/>
          <w:color w:val="002060"/>
          <w:sz w:val="22"/>
          <w:szCs w:val="22"/>
        </w:rPr>
      </w:pPr>
      <w:bookmarkStart w:id="7" w:name="_Toc489528444"/>
      <w:bookmarkStart w:id="8" w:name="_Toc515353701"/>
      <w:r w:rsidRPr="00015555">
        <w:rPr>
          <w:rFonts w:ascii="Trebuchet MS" w:hAnsi="Trebuchet MS" w:cs="Times New Roman"/>
          <w:b/>
          <w:color w:val="002060"/>
          <w:sz w:val="22"/>
          <w:szCs w:val="22"/>
        </w:rPr>
        <w:t>1.2.</w:t>
      </w:r>
      <w:r w:rsidRPr="00015555">
        <w:rPr>
          <w:rFonts w:ascii="Trebuchet MS" w:hAnsi="Trebuchet MS" w:cs="Times New Roman"/>
          <w:b/>
          <w:color w:val="002060"/>
          <w:sz w:val="22"/>
          <w:szCs w:val="22"/>
        </w:rPr>
        <w:tab/>
        <w:t>Tipul apelului de proiecte și perioada de depunere a propunerilor de proiecte</w:t>
      </w:r>
      <w:bookmarkEnd w:id="7"/>
      <w:bookmarkEnd w:id="8"/>
    </w:p>
    <w:p w14:paraId="71E8BE01" w14:textId="250C0709" w:rsidR="003C3752" w:rsidRPr="00015555" w:rsidRDefault="003C3752" w:rsidP="00B707E5">
      <w:pPr>
        <w:spacing w:before="120" w:after="120" w:line="240" w:lineRule="auto"/>
        <w:jc w:val="both"/>
        <w:rPr>
          <w:rFonts w:ascii="Trebuchet MS" w:hAnsi="Trebuchet MS"/>
          <w:color w:val="002060"/>
        </w:rPr>
      </w:pPr>
      <w:r w:rsidRPr="00015555">
        <w:rPr>
          <w:rFonts w:ascii="Trebuchet MS" w:hAnsi="Trebuchet MS"/>
          <w:color w:val="002060"/>
        </w:rPr>
        <w:t xml:space="preserve">Apelul de proiecte este un </w:t>
      </w:r>
      <w:r w:rsidRPr="00015555">
        <w:rPr>
          <w:rFonts w:ascii="Trebuchet MS" w:hAnsi="Trebuchet MS"/>
          <w:b/>
          <w:color w:val="002060"/>
        </w:rPr>
        <w:t xml:space="preserve">apel </w:t>
      </w:r>
      <w:r w:rsidR="00B224B4" w:rsidRPr="00015555">
        <w:rPr>
          <w:rFonts w:ascii="Trebuchet MS" w:hAnsi="Trebuchet MS"/>
          <w:b/>
          <w:color w:val="002060"/>
        </w:rPr>
        <w:t xml:space="preserve">(regional) </w:t>
      </w:r>
      <w:r w:rsidRPr="00015555">
        <w:rPr>
          <w:rFonts w:ascii="Trebuchet MS" w:hAnsi="Trebuchet MS"/>
          <w:b/>
          <w:color w:val="002060"/>
        </w:rPr>
        <w:t xml:space="preserve">de tip competitiv, </w:t>
      </w:r>
      <w:r w:rsidR="00170816" w:rsidRPr="00015555">
        <w:rPr>
          <w:rFonts w:ascii="Trebuchet MS" w:hAnsi="Trebuchet MS"/>
          <w:b/>
          <w:color w:val="002060"/>
        </w:rPr>
        <w:t xml:space="preserve">cu </w:t>
      </w:r>
      <w:r w:rsidR="009A0069" w:rsidRPr="00015555">
        <w:rPr>
          <w:rFonts w:ascii="Trebuchet MS" w:hAnsi="Trebuchet MS"/>
          <w:b/>
          <w:color w:val="002060"/>
        </w:rPr>
        <w:t>termen limită de depunere</w:t>
      </w:r>
      <w:r w:rsidRPr="00015555">
        <w:rPr>
          <w:rFonts w:ascii="Trebuchet MS" w:hAnsi="Trebuchet MS"/>
          <w:color w:val="002060"/>
        </w:rPr>
        <w:t xml:space="preserve">. </w:t>
      </w:r>
    </w:p>
    <w:p w14:paraId="08CE11F8" w14:textId="4C7F9EA3" w:rsidR="007B7C19" w:rsidRPr="00015555" w:rsidRDefault="00D017CF" w:rsidP="00B707E5">
      <w:pPr>
        <w:spacing w:before="120" w:after="120" w:line="240" w:lineRule="auto"/>
        <w:jc w:val="both"/>
        <w:rPr>
          <w:rFonts w:ascii="Trebuchet MS" w:hAnsi="Trebuchet MS"/>
          <w:color w:val="002060"/>
        </w:rPr>
      </w:pPr>
      <w:r w:rsidRPr="00015555">
        <w:rPr>
          <w:rFonts w:ascii="Trebuchet MS" w:hAnsi="Trebuchet MS"/>
          <w:color w:val="002060"/>
        </w:rPr>
        <w:t xml:space="preserve">Apelul </w:t>
      </w:r>
      <w:r w:rsidR="00310F41" w:rsidRPr="00015555">
        <w:rPr>
          <w:rFonts w:ascii="Trebuchet MS" w:hAnsi="Trebuchet MS"/>
          <w:color w:val="002060"/>
        </w:rPr>
        <w:t>de proiecte</w:t>
      </w:r>
      <w:r w:rsidR="007B7C19" w:rsidRPr="00015555">
        <w:rPr>
          <w:rFonts w:ascii="Trebuchet MS" w:hAnsi="Trebuchet MS"/>
          <w:color w:val="002060"/>
        </w:rPr>
        <w:t xml:space="preserve"> </w:t>
      </w:r>
      <w:r w:rsidR="007D5478" w:rsidRPr="00015555">
        <w:rPr>
          <w:rFonts w:ascii="Trebuchet MS" w:hAnsi="Trebuchet MS"/>
          <w:color w:val="002060"/>
        </w:rPr>
        <w:t>cu</w:t>
      </w:r>
      <w:r w:rsidR="00310F41" w:rsidRPr="00015555">
        <w:rPr>
          <w:rFonts w:ascii="Trebuchet MS" w:hAnsi="Trebuchet MS"/>
          <w:color w:val="002060"/>
        </w:rPr>
        <w:t xml:space="preserve"> acoperire </w:t>
      </w:r>
      <w:r w:rsidR="003061E9" w:rsidRPr="00015555">
        <w:rPr>
          <w:rFonts w:ascii="Trebuchet MS" w:hAnsi="Trebuchet MS"/>
          <w:color w:val="002060"/>
        </w:rPr>
        <w:t>regional</w:t>
      </w:r>
      <w:r w:rsidR="00310F41" w:rsidRPr="00015555">
        <w:rPr>
          <w:rFonts w:ascii="Trebuchet MS" w:hAnsi="Trebuchet MS"/>
          <w:color w:val="002060"/>
        </w:rPr>
        <w:t>ă</w:t>
      </w:r>
      <w:r w:rsidRPr="00015555">
        <w:rPr>
          <w:rFonts w:ascii="Trebuchet MS" w:hAnsi="Trebuchet MS"/>
          <w:color w:val="002060"/>
        </w:rPr>
        <w:t xml:space="preserve"> se consideră închis la data contractării </w:t>
      </w:r>
      <w:r w:rsidR="002B226D" w:rsidRPr="00015555">
        <w:rPr>
          <w:rFonts w:ascii="Trebuchet MS" w:hAnsi="Trebuchet MS"/>
          <w:color w:val="002060"/>
        </w:rPr>
        <w:t xml:space="preserve">celor 2 proiecte </w:t>
      </w:r>
      <w:r w:rsidRPr="00015555">
        <w:rPr>
          <w:rFonts w:ascii="Trebuchet MS" w:hAnsi="Trebuchet MS"/>
          <w:color w:val="002060"/>
        </w:rPr>
        <w:t>regional</w:t>
      </w:r>
      <w:r w:rsidR="002B226D" w:rsidRPr="00015555">
        <w:rPr>
          <w:rFonts w:ascii="Trebuchet MS" w:hAnsi="Trebuchet MS"/>
          <w:color w:val="002060"/>
        </w:rPr>
        <w:t>e</w:t>
      </w:r>
      <w:r w:rsidR="007B7C19" w:rsidRPr="00015555">
        <w:rPr>
          <w:rFonts w:ascii="Trebuchet MS" w:hAnsi="Trebuchet MS"/>
          <w:color w:val="002060"/>
        </w:rPr>
        <w:t>: proiect</w:t>
      </w:r>
      <w:r w:rsidR="00212B72" w:rsidRPr="00015555">
        <w:rPr>
          <w:rFonts w:ascii="Trebuchet MS" w:hAnsi="Trebuchet MS"/>
          <w:color w:val="002060"/>
        </w:rPr>
        <w:t>ul</w:t>
      </w:r>
      <w:r w:rsidR="007B7C19" w:rsidRPr="00015555">
        <w:rPr>
          <w:rFonts w:ascii="Trebuchet MS" w:hAnsi="Trebuchet MS"/>
          <w:color w:val="002060"/>
        </w:rPr>
        <w:t xml:space="preserve"> 1 vizează regiunile: Sud Muntenia </w:t>
      </w:r>
      <w:r w:rsidR="00A0376E" w:rsidRPr="00015555">
        <w:rPr>
          <w:rFonts w:ascii="Trebuchet MS" w:hAnsi="Trebuchet MS"/>
          <w:color w:val="002060"/>
        </w:rPr>
        <w:t>și</w:t>
      </w:r>
      <w:r w:rsidR="007B7C19" w:rsidRPr="00015555">
        <w:rPr>
          <w:rFonts w:ascii="Trebuchet MS" w:hAnsi="Trebuchet MS"/>
          <w:color w:val="002060"/>
        </w:rPr>
        <w:t xml:space="preserve"> Sud-Vest Oltenia; proiect</w:t>
      </w:r>
      <w:r w:rsidR="00212B72" w:rsidRPr="00015555">
        <w:rPr>
          <w:rFonts w:ascii="Trebuchet MS" w:hAnsi="Trebuchet MS"/>
          <w:color w:val="002060"/>
        </w:rPr>
        <w:t>ul</w:t>
      </w:r>
      <w:r w:rsidR="007B7C19" w:rsidRPr="00015555">
        <w:rPr>
          <w:rFonts w:ascii="Trebuchet MS" w:hAnsi="Trebuchet MS"/>
          <w:color w:val="002060"/>
        </w:rPr>
        <w:t xml:space="preserve"> 2 vizează regiunile: Sud-Est și Nord Est</w:t>
      </w:r>
    </w:p>
    <w:p w14:paraId="64941642" w14:textId="2D07C0B6" w:rsidR="003C3752" w:rsidRPr="00015555" w:rsidRDefault="003C3752" w:rsidP="00B707E5">
      <w:pPr>
        <w:pBdr>
          <w:top w:val="single" w:sz="18" w:space="1" w:color="FFFF00"/>
          <w:left w:val="single" w:sz="18" w:space="4" w:color="FFFF00"/>
          <w:bottom w:val="single" w:sz="18" w:space="1" w:color="FFFF00"/>
          <w:right w:val="single" w:sz="18" w:space="4" w:color="FFFF00"/>
        </w:pBdr>
        <w:shd w:val="clear" w:color="auto" w:fill="BDD6EE"/>
        <w:spacing w:before="120" w:after="120" w:line="240" w:lineRule="auto"/>
        <w:jc w:val="both"/>
        <w:rPr>
          <w:rFonts w:ascii="Trebuchet MS" w:hAnsi="Trebuchet MS"/>
          <w:color w:val="002060"/>
        </w:rPr>
      </w:pPr>
      <w:r w:rsidRPr="00015555">
        <w:rPr>
          <w:rFonts w:ascii="Trebuchet MS" w:hAnsi="Trebuchet MS"/>
          <w:b/>
          <w:color w:val="002060"/>
        </w:rPr>
        <w:t xml:space="preserve">SISTEMUL INFORMATIC MySMIS 2014 VA FI DESCHIS ÎN DATA DE </w:t>
      </w:r>
      <w:r w:rsidR="00E945A5" w:rsidRPr="00015555">
        <w:rPr>
          <w:rFonts w:ascii="Trebuchet MS" w:hAnsi="Trebuchet MS"/>
          <w:b/>
          <w:color w:val="002060"/>
        </w:rPr>
        <w:t>……………….</w:t>
      </w:r>
      <w:r w:rsidR="00DC0C87" w:rsidRPr="00015555">
        <w:rPr>
          <w:rFonts w:ascii="Trebuchet MS" w:hAnsi="Trebuchet MS"/>
          <w:b/>
          <w:color w:val="002060"/>
        </w:rPr>
        <w:t xml:space="preserve"> </w:t>
      </w:r>
      <w:r w:rsidR="007D5478" w:rsidRPr="00015555">
        <w:rPr>
          <w:rFonts w:ascii="Trebuchet MS" w:hAnsi="Trebuchet MS"/>
          <w:b/>
          <w:color w:val="002060"/>
        </w:rPr>
        <w:t>2018</w:t>
      </w:r>
      <w:r w:rsidRPr="00015555">
        <w:rPr>
          <w:rFonts w:ascii="Trebuchet MS" w:hAnsi="Trebuchet MS"/>
          <w:b/>
          <w:color w:val="002060"/>
        </w:rPr>
        <w:t xml:space="preserve"> ORA </w:t>
      </w:r>
      <w:r w:rsidR="00E945A5" w:rsidRPr="00015555">
        <w:rPr>
          <w:rFonts w:ascii="Trebuchet MS" w:hAnsi="Trebuchet MS"/>
          <w:b/>
          <w:color w:val="002060"/>
        </w:rPr>
        <w:t>………………..</w:t>
      </w:r>
      <w:r w:rsidR="00D017CF" w:rsidRPr="00015555">
        <w:rPr>
          <w:rFonts w:ascii="Trebuchet MS" w:hAnsi="Trebuchet MS"/>
          <w:b/>
          <w:color w:val="002060"/>
        </w:rPr>
        <w:t xml:space="preserve"> </w:t>
      </w:r>
      <w:r w:rsidRPr="00015555">
        <w:rPr>
          <w:rFonts w:ascii="Trebuchet MS" w:hAnsi="Trebuchet MS"/>
          <w:b/>
          <w:color w:val="002060"/>
        </w:rPr>
        <w:t xml:space="preserve">ŞI SE VA ÎNCHIDE ÎN DATA DE </w:t>
      </w:r>
      <w:r w:rsidR="004F0D1B" w:rsidRPr="00015555">
        <w:rPr>
          <w:rFonts w:ascii="Trebuchet MS" w:hAnsi="Trebuchet MS"/>
          <w:b/>
          <w:color w:val="002060"/>
        </w:rPr>
        <w:t xml:space="preserve">...... </w:t>
      </w:r>
      <w:r w:rsidR="00170816" w:rsidRPr="00015555">
        <w:rPr>
          <w:rFonts w:ascii="Trebuchet MS" w:hAnsi="Trebuchet MS"/>
          <w:b/>
          <w:color w:val="002060"/>
        </w:rPr>
        <w:t>2018</w:t>
      </w:r>
      <w:r w:rsidRPr="00015555">
        <w:rPr>
          <w:rFonts w:ascii="Trebuchet MS" w:hAnsi="Trebuchet MS"/>
          <w:b/>
          <w:color w:val="002060"/>
        </w:rPr>
        <w:t xml:space="preserve">, ORA </w:t>
      </w:r>
      <w:r w:rsidR="00E945A5" w:rsidRPr="00015555">
        <w:rPr>
          <w:rFonts w:ascii="Trebuchet MS" w:hAnsi="Trebuchet MS"/>
          <w:b/>
          <w:color w:val="002060"/>
        </w:rPr>
        <w:t>…………………..</w:t>
      </w:r>
      <w:r w:rsidRPr="00015555">
        <w:rPr>
          <w:rFonts w:ascii="Trebuchet MS" w:hAnsi="Trebuchet MS"/>
          <w:b/>
          <w:color w:val="002060"/>
        </w:rPr>
        <w:t>.</w:t>
      </w:r>
    </w:p>
    <w:p w14:paraId="2026C08A" w14:textId="77777777" w:rsidR="003C3752" w:rsidRPr="00015555" w:rsidRDefault="00DC0C87" w:rsidP="00B707E5">
      <w:pPr>
        <w:autoSpaceDE w:val="0"/>
        <w:autoSpaceDN w:val="0"/>
        <w:adjustRightInd w:val="0"/>
        <w:spacing w:before="120" w:after="120" w:line="240" w:lineRule="auto"/>
        <w:jc w:val="both"/>
        <w:rPr>
          <w:rFonts w:ascii="Trebuchet MS" w:hAnsi="Trebuchet MS"/>
          <w:color w:val="002060"/>
        </w:rPr>
      </w:pPr>
      <w:r w:rsidRPr="00015555">
        <w:rPr>
          <w:rFonts w:ascii="Trebuchet MS" w:hAnsi="Trebuchet MS"/>
          <w:color w:val="002060"/>
        </w:rPr>
        <w:t>Elaborarea propunerilor</w:t>
      </w:r>
      <w:r w:rsidR="003C3752" w:rsidRPr="00015555">
        <w:rPr>
          <w:rFonts w:ascii="Trebuchet MS" w:hAnsi="Trebuchet MS"/>
          <w:color w:val="002060"/>
        </w:rPr>
        <w:t xml:space="preserve"> de proiect</w:t>
      </w:r>
      <w:r w:rsidRPr="00015555">
        <w:rPr>
          <w:rFonts w:ascii="Trebuchet MS" w:hAnsi="Trebuchet MS"/>
          <w:color w:val="002060"/>
        </w:rPr>
        <w:t>e</w:t>
      </w:r>
      <w:r w:rsidR="003C3752" w:rsidRPr="00015555">
        <w:rPr>
          <w:rFonts w:ascii="Trebuchet MS" w:hAnsi="Trebuchet MS"/>
          <w:color w:val="002060"/>
        </w:rPr>
        <w:t xml:space="preserve"> va urma fazele mecanismului competitiv menționate la </w:t>
      </w:r>
      <w:r w:rsidR="003C3752" w:rsidRPr="00015555">
        <w:rPr>
          <w:rFonts w:ascii="Trebuchet MS" w:hAnsi="Trebuchet MS"/>
          <w:b/>
          <w:color w:val="002060"/>
        </w:rPr>
        <w:t>secțiunea I. Mecanismul competitiv</w:t>
      </w:r>
      <w:r w:rsidR="00631DCA" w:rsidRPr="00015555">
        <w:rPr>
          <w:rFonts w:ascii="Trebuchet MS" w:hAnsi="Trebuchet MS"/>
          <w:color w:val="002060"/>
        </w:rPr>
        <w:t xml:space="preserve"> - </w:t>
      </w:r>
      <w:r w:rsidR="003C3752" w:rsidRPr="00015555">
        <w:rPr>
          <w:rFonts w:ascii="Trebuchet MS" w:hAnsi="Trebuchet MS"/>
          <w:i/>
          <w:color w:val="002060"/>
        </w:rPr>
        <w:t xml:space="preserve">Metodologia de verificare, evaluare şi selecție a proiectelor </w:t>
      </w:r>
      <w:r w:rsidR="003C3752" w:rsidRPr="00015555">
        <w:rPr>
          <w:rFonts w:ascii="Trebuchet MS" w:hAnsi="Trebuchet MS" w:cs="Arial"/>
          <w:i/>
          <w:color w:val="002060"/>
        </w:rPr>
        <w:t>î</w:t>
      </w:r>
      <w:r w:rsidR="003C3752" w:rsidRPr="00015555">
        <w:rPr>
          <w:rFonts w:ascii="Trebuchet MS" w:hAnsi="Trebuchet MS"/>
          <w:i/>
          <w:color w:val="002060"/>
        </w:rPr>
        <w:t xml:space="preserve">n cadrul Programului </w:t>
      </w:r>
      <w:r w:rsidR="00D27C28" w:rsidRPr="00015555">
        <w:rPr>
          <w:rFonts w:ascii="Trebuchet MS" w:hAnsi="Trebuchet MS"/>
          <w:i/>
          <w:color w:val="002060"/>
        </w:rPr>
        <w:t>Operațional</w:t>
      </w:r>
      <w:r w:rsidR="003C3752" w:rsidRPr="00015555">
        <w:rPr>
          <w:rFonts w:ascii="Trebuchet MS" w:hAnsi="Trebuchet MS"/>
          <w:i/>
          <w:color w:val="002060"/>
        </w:rPr>
        <w:t xml:space="preserve"> Capital Uman 2014-2020</w:t>
      </w:r>
      <w:r w:rsidR="003C3752" w:rsidRPr="00015555">
        <w:rPr>
          <w:rStyle w:val="Referinnotdesubsol"/>
          <w:rFonts w:ascii="Trebuchet MS" w:hAnsi="Trebuchet MS"/>
          <w:i/>
          <w:noProof w:val="0"/>
          <w:color w:val="002060"/>
          <w:sz w:val="22"/>
          <w:szCs w:val="22"/>
          <w:lang w:val="ro-RO"/>
        </w:rPr>
        <w:footnoteReference w:id="1"/>
      </w:r>
      <w:r w:rsidR="003C3752" w:rsidRPr="00015555">
        <w:rPr>
          <w:rFonts w:ascii="Trebuchet MS" w:hAnsi="Trebuchet MS"/>
          <w:i/>
          <w:color w:val="002060"/>
        </w:rPr>
        <w:t>.</w:t>
      </w:r>
    </w:p>
    <w:p w14:paraId="09B52A74" w14:textId="77777777" w:rsidR="003C3752" w:rsidRPr="00015555" w:rsidRDefault="003C3752" w:rsidP="00B707E5">
      <w:pPr>
        <w:pStyle w:val="Titlu2"/>
        <w:numPr>
          <w:ilvl w:val="0"/>
          <w:numId w:val="0"/>
        </w:numPr>
        <w:spacing w:before="120" w:after="120" w:line="240" w:lineRule="auto"/>
        <w:jc w:val="both"/>
        <w:rPr>
          <w:rFonts w:ascii="Trebuchet MS" w:hAnsi="Trebuchet MS" w:cs="Times New Roman"/>
          <w:b/>
          <w:color w:val="002060"/>
          <w:sz w:val="22"/>
          <w:szCs w:val="22"/>
        </w:rPr>
      </w:pPr>
    </w:p>
    <w:p w14:paraId="733D3581" w14:textId="77777777" w:rsidR="005270D5" w:rsidRPr="00015555" w:rsidRDefault="00B224B4" w:rsidP="007D5478">
      <w:pPr>
        <w:pStyle w:val="Titlu2"/>
        <w:numPr>
          <w:ilvl w:val="0"/>
          <w:numId w:val="0"/>
        </w:numPr>
        <w:spacing w:before="120" w:after="120" w:line="240" w:lineRule="auto"/>
        <w:jc w:val="both"/>
        <w:rPr>
          <w:rFonts w:ascii="Trebuchet MS" w:hAnsi="Trebuchet MS" w:cs="Times New Roman"/>
          <w:b/>
          <w:color w:val="002060"/>
          <w:sz w:val="22"/>
          <w:szCs w:val="22"/>
        </w:rPr>
      </w:pPr>
      <w:bookmarkStart w:id="9" w:name="_Toc489528445"/>
      <w:bookmarkStart w:id="10" w:name="_Toc515353702"/>
      <w:r w:rsidRPr="00015555">
        <w:rPr>
          <w:rFonts w:ascii="Trebuchet MS" w:hAnsi="Trebuchet MS" w:cs="Times New Roman"/>
          <w:b/>
          <w:color w:val="002060"/>
          <w:sz w:val="22"/>
          <w:szCs w:val="22"/>
        </w:rPr>
        <w:t xml:space="preserve">1.3. </w:t>
      </w:r>
      <w:r w:rsidR="003C3752" w:rsidRPr="00015555">
        <w:rPr>
          <w:rFonts w:ascii="Trebuchet MS" w:hAnsi="Trebuchet MS" w:cs="Times New Roman"/>
          <w:b/>
          <w:color w:val="002060"/>
          <w:sz w:val="22"/>
          <w:szCs w:val="22"/>
        </w:rPr>
        <w:t>Acțiunile sprijinite în cadrul apelului</w:t>
      </w:r>
      <w:bookmarkEnd w:id="9"/>
      <w:bookmarkEnd w:id="10"/>
      <w:r w:rsidR="007D5478" w:rsidRPr="00015555">
        <w:rPr>
          <w:rFonts w:ascii="Trebuchet MS" w:hAnsi="Trebuchet MS" w:cs="Times New Roman"/>
          <w:b/>
          <w:color w:val="002060"/>
          <w:sz w:val="22"/>
          <w:szCs w:val="22"/>
        </w:rPr>
        <w:t xml:space="preserve"> </w:t>
      </w:r>
    </w:p>
    <w:p w14:paraId="22B4EB75" w14:textId="70A3FBF8" w:rsidR="00D9473E" w:rsidRPr="00FD254A" w:rsidRDefault="005270D5" w:rsidP="00FD254A">
      <w:pPr>
        <w:pStyle w:val="Titlu3"/>
        <w:rPr>
          <w:rFonts w:ascii="Trebuchet MS" w:hAnsi="Trebuchet MS"/>
          <w:b/>
          <w:color w:val="002060"/>
          <w:sz w:val="22"/>
          <w:szCs w:val="22"/>
          <w:lang w:eastAsia="ar-SA"/>
        </w:rPr>
      </w:pPr>
      <w:bookmarkStart w:id="11" w:name="_Toc515353703"/>
      <w:r w:rsidRPr="00FD254A">
        <w:rPr>
          <w:rFonts w:ascii="Trebuchet MS" w:hAnsi="Trebuchet MS"/>
          <w:b/>
          <w:color w:val="002060"/>
          <w:sz w:val="22"/>
          <w:szCs w:val="22"/>
        </w:rPr>
        <w:t>1.3.</w:t>
      </w:r>
      <w:r w:rsidR="00015555" w:rsidRPr="00FD254A">
        <w:rPr>
          <w:rFonts w:ascii="Trebuchet MS" w:hAnsi="Trebuchet MS"/>
          <w:b/>
          <w:color w:val="002060"/>
          <w:sz w:val="22"/>
          <w:szCs w:val="22"/>
        </w:rPr>
        <w:t>1.</w:t>
      </w:r>
      <w:r w:rsidRPr="00FD254A">
        <w:rPr>
          <w:rFonts w:ascii="Trebuchet MS" w:hAnsi="Trebuchet MS"/>
          <w:b/>
          <w:color w:val="002060"/>
          <w:sz w:val="22"/>
          <w:szCs w:val="22"/>
        </w:rPr>
        <w:t xml:space="preserve"> Acțiunile </w:t>
      </w:r>
      <w:r w:rsidR="00D9473E" w:rsidRPr="00FD254A">
        <w:rPr>
          <w:rFonts w:ascii="Trebuchet MS" w:hAnsi="Trebuchet MS" w:cs="font202"/>
          <w:b/>
          <w:color w:val="002060"/>
          <w:sz w:val="22"/>
          <w:szCs w:val="22"/>
          <w:lang w:eastAsia="ar-SA"/>
        </w:rPr>
        <w:t xml:space="preserve">care </w:t>
      </w:r>
      <w:r w:rsidR="00D27C28" w:rsidRPr="00FD254A">
        <w:rPr>
          <w:rFonts w:ascii="Trebuchet MS" w:hAnsi="Trebuchet MS" w:cs="font202"/>
          <w:b/>
          <w:color w:val="002060"/>
          <w:sz w:val="22"/>
          <w:szCs w:val="22"/>
          <w:lang w:eastAsia="ar-SA"/>
        </w:rPr>
        <w:t>vor</w:t>
      </w:r>
      <w:r w:rsidR="00D9473E" w:rsidRPr="00FD254A">
        <w:rPr>
          <w:rFonts w:ascii="Trebuchet MS" w:hAnsi="Trebuchet MS" w:cs="font202"/>
          <w:b/>
          <w:color w:val="002060"/>
          <w:sz w:val="22"/>
          <w:szCs w:val="22"/>
          <w:lang w:eastAsia="ar-SA"/>
        </w:rPr>
        <w:t xml:space="preserve"> fi sprijinite în contextul prezentului ghid al solicitantului – condiții specifice</w:t>
      </w:r>
      <w:bookmarkEnd w:id="11"/>
    </w:p>
    <w:p w14:paraId="1D5DC89A" w14:textId="4C3C7DE6" w:rsidR="00212B72" w:rsidRPr="00015555" w:rsidRDefault="00D9473E" w:rsidP="00D27C28">
      <w:pPr>
        <w:spacing w:before="120" w:after="120" w:line="240" w:lineRule="auto"/>
        <w:jc w:val="both"/>
        <w:rPr>
          <w:rFonts w:ascii="Trebuchet MS" w:hAnsi="Trebuchet MS" w:cs="Calibri"/>
          <w:color w:val="002060"/>
        </w:rPr>
      </w:pPr>
      <w:r w:rsidRPr="00015555">
        <w:rPr>
          <w:rFonts w:ascii="Trebuchet MS" w:hAnsi="Trebuchet MS" w:cs="Calibri"/>
          <w:color w:val="002060"/>
        </w:rPr>
        <w:t xml:space="preserve">Tipurile de activități eligibile care vor fi finanțate în contextul acestui apel de proiecte sunt cele care vizează </w:t>
      </w:r>
      <w:r w:rsidR="007C3013" w:rsidRPr="00015555">
        <w:rPr>
          <w:rFonts w:ascii="Trebuchet MS" w:hAnsi="Trebuchet MS" w:cs="Calibri"/>
          <w:color w:val="002060"/>
        </w:rPr>
        <w:t>furnizarea de</w:t>
      </w:r>
      <w:r w:rsidR="004F0D1B" w:rsidRPr="00015555">
        <w:rPr>
          <w:rFonts w:ascii="Trebuchet MS" w:hAnsi="Trebuchet MS" w:cs="Calibri"/>
          <w:color w:val="002060"/>
        </w:rPr>
        <w:t xml:space="preserve"> servicii medicale </w:t>
      </w:r>
      <w:r w:rsidR="00015555" w:rsidRPr="00015555">
        <w:rPr>
          <w:rFonts w:ascii="Trebuchet MS" w:hAnsi="Trebuchet MS" w:cs="Calibri"/>
          <w:color w:val="002060"/>
        </w:rPr>
        <w:t>de prevenire, depistare</w:t>
      </w:r>
      <w:r w:rsidR="00212B72" w:rsidRPr="00015555">
        <w:rPr>
          <w:rFonts w:ascii="Trebuchet MS" w:hAnsi="Trebuchet MS" w:cs="Calibri"/>
          <w:color w:val="002060"/>
        </w:rPr>
        <w:t xml:space="preserve"> precoce</w:t>
      </w:r>
      <w:r w:rsidR="00015555">
        <w:rPr>
          <w:rFonts w:ascii="Trebuchet MS" w:hAnsi="Trebuchet MS" w:cs="Calibri"/>
          <w:color w:val="002060"/>
        </w:rPr>
        <w:t xml:space="preserve"> </w:t>
      </w:r>
      <w:r w:rsidR="00212B72" w:rsidRPr="00015555">
        <w:rPr>
          <w:rFonts w:ascii="Trebuchet MS" w:hAnsi="Trebuchet MS" w:cs="Calibri"/>
          <w:color w:val="002060"/>
        </w:rPr>
        <w:t>(screening), diagnostic și direcționare către tratament al pacienților cu boli hepatice cronice secundare infecțiilor virale cu virusuri hepatitice B/D și C.</w:t>
      </w:r>
    </w:p>
    <w:p w14:paraId="31E57963" w14:textId="77777777" w:rsidR="00D27C28" w:rsidRPr="00015555" w:rsidRDefault="00733B46" w:rsidP="00D27C28">
      <w:pPr>
        <w:spacing w:before="120" w:after="120" w:line="240" w:lineRule="auto"/>
        <w:jc w:val="both"/>
        <w:rPr>
          <w:rFonts w:ascii="Trebuchet MS" w:hAnsi="Trebuchet MS"/>
          <w:color w:val="002060"/>
        </w:rPr>
      </w:pPr>
      <w:r w:rsidRPr="00015555">
        <w:rPr>
          <w:rFonts w:ascii="Trebuchet MS" w:hAnsi="Trebuchet MS" w:cs="Calibri"/>
          <w:color w:val="002060"/>
        </w:rPr>
        <w:t>R</w:t>
      </w:r>
      <w:r w:rsidR="00F15683" w:rsidRPr="00015555">
        <w:rPr>
          <w:rFonts w:ascii="Trebuchet MS" w:hAnsi="Trebuchet MS" w:cs="Calibri"/>
          <w:color w:val="002060"/>
        </w:rPr>
        <w:t xml:space="preserve">egiunile </w:t>
      </w:r>
      <w:r w:rsidRPr="00015555">
        <w:rPr>
          <w:rFonts w:ascii="Trebuchet MS" w:hAnsi="Trebuchet MS" w:cs="Calibri"/>
          <w:color w:val="002060"/>
        </w:rPr>
        <w:t>de dezvoltare vizate</w:t>
      </w:r>
      <w:r w:rsidR="00631DCA" w:rsidRPr="00015555">
        <w:rPr>
          <w:rFonts w:ascii="Trebuchet MS" w:hAnsi="Trebuchet MS" w:cs="Calibri"/>
          <w:color w:val="002060"/>
        </w:rPr>
        <w:t xml:space="preserve"> prin </w:t>
      </w:r>
      <w:r w:rsidR="00192166" w:rsidRPr="00015555">
        <w:rPr>
          <w:rFonts w:ascii="Trebuchet MS" w:hAnsi="Trebuchet MS" w:cs="Calibri"/>
          <w:color w:val="002060"/>
        </w:rPr>
        <w:t xml:space="preserve">prezentul </w:t>
      </w:r>
      <w:r w:rsidR="00631DCA" w:rsidRPr="00015555">
        <w:rPr>
          <w:rFonts w:ascii="Trebuchet MS" w:hAnsi="Trebuchet MS" w:cs="Calibri"/>
          <w:color w:val="002060"/>
        </w:rPr>
        <w:t>apelul de proiecte</w:t>
      </w:r>
      <w:r w:rsidRPr="00015555">
        <w:rPr>
          <w:rFonts w:ascii="Trebuchet MS" w:hAnsi="Trebuchet MS" w:cs="Calibri"/>
          <w:color w:val="002060"/>
        </w:rPr>
        <w:t xml:space="preserve"> sunt</w:t>
      </w:r>
      <w:r w:rsidR="00631DCA" w:rsidRPr="00015555">
        <w:rPr>
          <w:rFonts w:ascii="Trebuchet MS" w:hAnsi="Trebuchet MS" w:cs="Calibri"/>
          <w:color w:val="002060"/>
        </w:rPr>
        <w:t xml:space="preserve"> regiuni mai puțin dezvoltate</w:t>
      </w:r>
      <w:r w:rsidR="00D27C28" w:rsidRPr="00015555">
        <w:rPr>
          <w:rFonts w:ascii="Trebuchet MS" w:hAnsi="Trebuchet MS"/>
          <w:color w:val="002060"/>
        </w:rPr>
        <w:t>: proiect</w:t>
      </w:r>
      <w:r w:rsidR="00212B72" w:rsidRPr="00015555">
        <w:rPr>
          <w:rFonts w:ascii="Trebuchet MS" w:hAnsi="Trebuchet MS"/>
          <w:color w:val="002060"/>
        </w:rPr>
        <w:t>ul</w:t>
      </w:r>
      <w:r w:rsidR="00D27C28" w:rsidRPr="00015555">
        <w:rPr>
          <w:rFonts w:ascii="Trebuchet MS" w:hAnsi="Trebuchet MS"/>
          <w:color w:val="002060"/>
        </w:rPr>
        <w:t xml:space="preserve"> 1 vizează regiunile: Sud Muntenia și Sud-Vest Oltenia; proiect</w:t>
      </w:r>
      <w:r w:rsidR="00212B72" w:rsidRPr="00015555">
        <w:rPr>
          <w:rFonts w:ascii="Trebuchet MS" w:hAnsi="Trebuchet MS"/>
          <w:color w:val="002060"/>
        </w:rPr>
        <w:t>ul</w:t>
      </w:r>
      <w:r w:rsidR="00D27C28" w:rsidRPr="00015555">
        <w:rPr>
          <w:rFonts w:ascii="Trebuchet MS" w:hAnsi="Trebuchet MS"/>
          <w:color w:val="002060"/>
        </w:rPr>
        <w:t xml:space="preserve"> 2 vizează regiunile: Sud-Est și Nord Est</w:t>
      </w:r>
      <w:r w:rsidR="00192166" w:rsidRPr="00015555">
        <w:rPr>
          <w:rFonts w:ascii="Trebuchet MS" w:hAnsi="Trebuchet MS"/>
          <w:color w:val="002060"/>
        </w:rPr>
        <w:t>.</w:t>
      </w:r>
    </w:p>
    <w:p w14:paraId="4B6EA2B5" w14:textId="77777777" w:rsidR="00D9473E" w:rsidRPr="00015555" w:rsidRDefault="00631DCA" w:rsidP="00B707E5">
      <w:pPr>
        <w:spacing w:before="120" w:after="120" w:line="240" w:lineRule="auto"/>
        <w:jc w:val="both"/>
        <w:rPr>
          <w:rFonts w:ascii="Trebuchet MS" w:hAnsi="Trebuchet MS" w:cs="Calibri"/>
          <w:color w:val="002060"/>
        </w:rPr>
      </w:pPr>
      <w:r w:rsidRPr="00015555">
        <w:rPr>
          <w:rFonts w:ascii="Trebuchet MS" w:hAnsi="Trebuchet MS" w:cs="Calibri"/>
          <w:color w:val="002060"/>
        </w:rPr>
        <w:t>Î</w:t>
      </w:r>
      <w:r w:rsidR="00D9473E" w:rsidRPr="00015555">
        <w:rPr>
          <w:rFonts w:ascii="Trebuchet MS" w:hAnsi="Trebuchet MS" w:cs="Calibri"/>
          <w:color w:val="002060"/>
        </w:rPr>
        <w:t>n funcție de nevoile persoanelor din grupul țintă, propunerile de proiecte vor</w:t>
      </w:r>
      <w:r w:rsidR="00733B46" w:rsidRPr="00015555">
        <w:rPr>
          <w:rFonts w:ascii="Trebuchet MS" w:hAnsi="Trebuchet MS" w:cs="Calibri"/>
          <w:color w:val="002060"/>
        </w:rPr>
        <w:t xml:space="preserve"> </w:t>
      </w:r>
      <w:r w:rsidR="00D9473E" w:rsidRPr="00015555">
        <w:rPr>
          <w:rFonts w:ascii="Trebuchet MS" w:hAnsi="Trebuchet MS" w:cs="Calibri"/>
          <w:color w:val="002060"/>
        </w:rPr>
        <w:t xml:space="preserve">include următoarele </w:t>
      </w:r>
      <w:r w:rsidR="00DA6EAC" w:rsidRPr="00015555">
        <w:rPr>
          <w:rFonts w:ascii="Trebuchet MS" w:hAnsi="Trebuchet MS" w:cs="Calibri"/>
          <w:color w:val="002060"/>
        </w:rPr>
        <w:t xml:space="preserve">tipuri de </w:t>
      </w:r>
      <w:r w:rsidR="00D9473E" w:rsidRPr="00015555">
        <w:rPr>
          <w:rFonts w:ascii="Trebuchet MS" w:hAnsi="Trebuchet MS" w:cs="Calibri"/>
          <w:color w:val="002060"/>
        </w:rPr>
        <w:t>activități</w:t>
      </w:r>
      <w:r w:rsidR="00DA6EAC" w:rsidRPr="00015555">
        <w:rPr>
          <w:rFonts w:ascii="Trebuchet MS" w:hAnsi="Trebuchet MS" w:cs="Calibri"/>
          <w:color w:val="002060"/>
        </w:rPr>
        <w:t xml:space="preserve"> eligibile</w:t>
      </w:r>
      <w:r w:rsidR="00D9473E" w:rsidRPr="00015555">
        <w:rPr>
          <w:rFonts w:ascii="Trebuchet MS" w:hAnsi="Trebuchet MS" w:cs="Calibri"/>
          <w:color w:val="002060"/>
        </w:rPr>
        <w:t>:</w:t>
      </w:r>
    </w:p>
    <w:p w14:paraId="2B5E73AE" w14:textId="1082CB4D" w:rsidR="00DC0C87" w:rsidRPr="00015555" w:rsidRDefault="00164A3F" w:rsidP="00EF575B">
      <w:pPr>
        <w:spacing w:before="120" w:after="120" w:line="240" w:lineRule="auto"/>
        <w:jc w:val="both"/>
        <w:rPr>
          <w:rFonts w:ascii="Trebuchet MS" w:hAnsi="Trebuchet MS" w:cs="Calibri"/>
          <w:b/>
          <w:color w:val="C00000"/>
        </w:rPr>
      </w:pPr>
      <w:r w:rsidRPr="00015555">
        <w:rPr>
          <w:rFonts w:ascii="Trebuchet MS" w:hAnsi="Trebuchet MS" w:cs="Calibri"/>
          <w:b/>
          <w:color w:val="C00000"/>
          <w:u w:val="single"/>
        </w:rPr>
        <w:t>Activitatea 1:</w:t>
      </w:r>
      <w:r w:rsidRPr="00015555">
        <w:rPr>
          <w:rFonts w:ascii="Trebuchet MS" w:hAnsi="Trebuchet MS" w:cs="Calibri"/>
          <w:b/>
          <w:color w:val="C00000"/>
        </w:rPr>
        <w:t xml:space="preserve"> </w:t>
      </w:r>
      <w:r w:rsidR="006B0D2B" w:rsidRPr="00015555">
        <w:rPr>
          <w:rFonts w:ascii="Trebuchet MS" w:hAnsi="Trebuchet MS" w:cs="Calibri"/>
          <w:b/>
          <w:color w:val="C00000"/>
        </w:rPr>
        <w:t>Furnizarea serviciilor de sănătate orientate către prevenire, depistare</w:t>
      </w:r>
      <w:r w:rsidR="00C61D15" w:rsidRPr="00015555">
        <w:rPr>
          <w:rFonts w:ascii="Trebuchet MS" w:hAnsi="Trebuchet MS" w:cs="Calibri"/>
          <w:b/>
          <w:color w:val="C00000"/>
        </w:rPr>
        <w:t xml:space="preserve"> precoce </w:t>
      </w:r>
      <w:r w:rsidR="006B0D2B" w:rsidRPr="00015555">
        <w:rPr>
          <w:rFonts w:ascii="Trebuchet MS" w:hAnsi="Trebuchet MS" w:cs="Calibri"/>
          <w:b/>
          <w:color w:val="C00000"/>
        </w:rPr>
        <w:t xml:space="preserve">(screening), diagnostic și </w:t>
      </w:r>
      <w:r w:rsidR="00303ECB" w:rsidRPr="00015555">
        <w:rPr>
          <w:rFonts w:ascii="Trebuchet MS" w:hAnsi="Trebuchet MS" w:cs="Calibri"/>
          <w:b/>
          <w:color w:val="C00000"/>
        </w:rPr>
        <w:t xml:space="preserve">direcționare către </w:t>
      </w:r>
      <w:r w:rsidR="006B0D2B" w:rsidRPr="00015555">
        <w:rPr>
          <w:rFonts w:ascii="Trebuchet MS" w:hAnsi="Trebuchet MS" w:cs="Calibri"/>
          <w:b/>
          <w:color w:val="C00000"/>
        </w:rPr>
        <w:t>tratament al pacienților cu boli hepatice cronice secundare infecțiilor virale cu virusuri hepatitice B/</w:t>
      </w:r>
      <w:r w:rsidR="00B707E5" w:rsidRPr="00015555">
        <w:rPr>
          <w:rFonts w:ascii="Trebuchet MS" w:hAnsi="Trebuchet MS" w:cs="Calibri"/>
          <w:b/>
          <w:color w:val="C00000"/>
        </w:rPr>
        <w:t xml:space="preserve"> </w:t>
      </w:r>
      <w:r w:rsidR="006B0D2B" w:rsidRPr="00015555">
        <w:rPr>
          <w:rFonts w:ascii="Trebuchet MS" w:hAnsi="Trebuchet MS" w:cs="Calibri"/>
          <w:b/>
          <w:color w:val="C00000"/>
        </w:rPr>
        <w:t>D și C</w:t>
      </w:r>
    </w:p>
    <w:p w14:paraId="61889E05" w14:textId="77777777" w:rsidR="00B50EDF" w:rsidRPr="00015555" w:rsidRDefault="00B50EDF" w:rsidP="00B707E5">
      <w:pPr>
        <w:spacing w:before="120" w:after="120" w:line="240" w:lineRule="auto"/>
        <w:jc w:val="both"/>
        <w:rPr>
          <w:rFonts w:ascii="Trebuchet MS" w:hAnsi="Trebuchet MS" w:cs="Calibri"/>
          <w:b/>
          <w:color w:val="002060"/>
        </w:rPr>
      </w:pPr>
      <w:r w:rsidRPr="00015555">
        <w:rPr>
          <w:rFonts w:ascii="Trebuchet MS" w:hAnsi="Trebuchet MS" w:cs="Calibri"/>
          <w:color w:val="002060"/>
        </w:rPr>
        <w:t xml:space="preserve">În cazul acestei activități, </w:t>
      </w:r>
      <w:r w:rsidR="002831F6" w:rsidRPr="00015555">
        <w:rPr>
          <w:rFonts w:ascii="Trebuchet MS" w:hAnsi="Trebuchet MS" w:cs="Calibri"/>
          <w:color w:val="002060"/>
        </w:rPr>
        <w:t>vor</w:t>
      </w:r>
      <w:r w:rsidRPr="00015555">
        <w:rPr>
          <w:rFonts w:ascii="Trebuchet MS" w:hAnsi="Trebuchet MS" w:cs="Calibri"/>
          <w:color w:val="002060"/>
        </w:rPr>
        <w:t xml:space="preserve"> fi derulate următoarele sub-activități:</w:t>
      </w:r>
    </w:p>
    <w:p w14:paraId="51230E6A" w14:textId="00263558" w:rsidR="00164A3F" w:rsidRPr="00015555" w:rsidRDefault="00F017FA" w:rsidP="00C77392">
      <w:pPr>
        <w:pStyle w:val="Listparagraf"/>
        <w:numPr>
          <w:ilvl w:val="0"/>
          <w:numId w:val="12"/>
        </w:numPr>
        <w:spacing w:before="120" w:after="120" w:line="240" w:lineRule="auto"/>
        <w:contextualSpacing w:val="0"/>
        <w:jc w:val="both"/>
        <w:rPr>
          <w:rFonts w:ascii="Trebuchet MS" w:hAnsi="Trebuchet MS" w:cs="Calibri"/>
          <w:color w:val="002060"/>
        </w:rPr>
      </w:pPr>
      <w:r w:rsidRPr="00015555">
        <w:rPr>
          <w:rFonts w:ascii="Trebuchet MS" w:hAnsi="Trebuchet MS" w:cstheme="minorHAnsi"/>
          <w:b/>
          <w:color w:val="C00000"/>
        </w:rPr>
        <w:t>Sub-activitatea 1.1.</w:t>
      </w:r>
      <w:r w:rsidR="00733B46" w:rsidRPr="00015555">
        <w:rPr>
          <w:rFonts w:ascii="Trebuchet MS" w:hAnsi="Trebuchet MS" w:cstheme="minorHAnsi"/>
          <w:b/>
          <w:color w:val="C00000"/>
        </w:rPr>
        <w:t xml:space="preserve"> </w:t>
      </w:r>
      <w:r w:rsidR="00C615BB" w:rsidRPr="00015555">
        <w:rPr>
          <w:rFonts w:ascii="Trebuchet MS" w:hAnsi="Trebuchet MS" w:cs="Calibri"/>
          <w:color w:val="002060"/>
        </w:rPr>
        <w:t>A</w:t>
      </w:r>
      <w:r w:rsidR="006B0D2B" w:rsidRPr="00015555">
        <w:rPr>
          <w:rFonts w:ascii="Trebuchet MS" w:hAnsi="Trebuchet MS" w:cs="Calibri"/>
          <w:color w:val="002060"/>
        </w:rPr>
        <w:t>chizițion</w:t>
      </w:r>
      <w:r w:rsidR="00C615BB" w:rsidRPr="00015555">
        <w:rPr>
          <w:rFonts w:ascii="Trebuchet MS" w:hAnsi="Trebuchet MS" w:cs="Calibri"/>
          <w:color w:val="002060"/>
        </w:rPr>
        <w:t>area</w:t>
      </w:r>
      <w:r w:rsidR="006B0D2B" w:rsidRPr="00015555">
        <w:rPr>
          <w:rFonts w:ascii="Trebuchet MS" w:hAnsi="Trebuchet MS" w:cs="Calibri"/>
          <w:color w:val="002060"/>
        </w:rPr>
        <w:t xml:space="preserve"> echipamentelor, consumabilelor și serviciilor necesare derulării activităților de screening a</w:t>
      </w:r>
      <w:r w:rsidR="00EF575B">
        <w:rPr>
          <w:rFonts w:ascii="Trebuchet MS" w:hAnsi="Trebuchet MS" w:cs="Calibri"/>
          <w:color w:val="002060"/>
        </w:rPr>
        <w:t>l</w:t>
      </w:r>
      <w:r w:rsidR="006B0D2B" w:rsidRPr="00015555">
        <w:rPr>
          <w:rFonts w:ascii="Trebuchet MS" w:hAnsi="Trebuchet MS" w:cs="Calibri"/>
          <w:color w:val="002060"/>
        </w:rPr>
        <w:t xml:space="preserve"> infecțiilor cronice cu virusuri hepatitice B/D și C</w:t>
      </w:r>
      <w:r w:rsidR="00325AEC" w:rsidRPr="00015555">
        <w:rPr>
          <w:rFonts w:ascii="Trebuchet MS" w:hAnsi="Trebuchet MS" w:cs="Calibri"/>
          <w:color w:val="002060"/>
        </w:rPr>
        <w:t xml:space="preserve">, precum şi a celor </w:t>
      </w:r>
      <w:r w:rsidR="00C615BB" w:rsidRPr="00015555">
        <w:rPr>
          <w:rFonts w:ascii="Trebuchet MS" w:hAnsi="Trebuchet MS" w:cs="Calibri"/>
          <w:color w:val="002060"/>
        </w:rPr>
        <w:t xml:space="preserve">necesare înființării şi funcționării centrelor </w:t>
      </w:r>
      <w:r w:rsidR="00325AEC" w:rsidRPr="00015555">
        <w:rPr>
          <w:rFonts w:ascii="Trebuchet MS" w:hAnsi="Trebuchet MS" w:cs="Calibri"/>
          <w:color w:val="002060"/>
        </w:rPr>
        <w:t>de prevenție</w:t>
      </w:r>
      <w:r w:rsidR="00325AEC" w:rsidRPr="00015555">
        <w:rPr>
          <w:rStyle w:val="Referinnotdesubsol"/>
          <w:rFonts w:ascii="Trebuchet MS" w:hAnsi="Trebuchet MS"/>
          <w:noProof w:val="0"/>
          <w:color w:val="002060"/>
          <w:sz w:val="22"/>
          <w:szCs w:val="22"/>
          <w:lang w:val="ro-RO"/>
        </w:rPr>
        <w:footnoteReference w:id="2"/>
      </w:r>
      <w:r w:rsidR="00325AEC" w:rsidRPr="00015555">
        <w:rPr>
          <w:rFonts w:ascii="Trebuchet MS" w:hAnsi="Trebuchet MS" w:cs="Calibri"/>
          <w:color w:val="002060"/>
        </w:rPr>
        <w:t xml:space="preserve"> </w:t>
      </w:r>
      <w:r w:rsidR="006B0D2B" w:rsidRPr="00015555">
        <w:rPr>
          <w:rFonts w:ascii="Trebuchet MS" w:hAnsi="Trebuchet MS" w:cs="Calibri"/>
          <w:color w:val="002060"/>
        </w:rPr>
        <w:t xml:space="preserve"> </w:t>
      </w:r>
      <w:r w:rsidR="006B0D2B" w:rsidRPr="00015555">
        <w:rPr>
          <w:rFonts w:ascii="Trebuchet MS" w:hAnsi="Trebuchet MS" w:cs="Calibri"/>
          <w:i/>
          <w:color w:val="002060"/>
        </w:rPr>
        <w:t xml:space="preserve">(ex. închiriere sau achiziție de caravane mobile, aparatură medicală specifică necesară acțiunilor de screening și </w:t>
      </w:r>
      <w:r w:rsidR="00CB49C7" w:rsidRPr="00015555">
        <w:rPr>
          <w:rFonts w:ascii="Trebuchet MS" w:hAnsi="Trebuchet MS" w:cs="Calibri"/>
          <w:i/>
          <w:color w:val="002060"/>
        </w:rPr>
        <w:t>diagnostic</w:t>
      </w:r>
      <w:r w:rsidR="006B0D2B" w:rsidRPr="00015555">
        <w:rPr>
          <w:rFonts w:ascii="Trebuchet MS" w:hAnsi="Trebuchet MS" w:cs="Calibri"/>
          <w:i/>
          <w:color w:val="002060"/>
        </w:rPr>
        <w:t xml:space="preserve">, servicii de analize de laborator, </w:t>
      </w:r>
      <w:r w:rsidR="00C615BB" w:rsidRPr="00015555">
        <w:rPr>
          <w:rFonts w:ascii="Trebuchet MS" w:hAnsi="Trebuchet MS" w:cs="Calibri"/>
          <w:i/>
          <w:color w:val="002060"/>
        </w:rPr>
        <w:t xml:space="preserve">ecograf, Fibroscan </w:t>
      </w:r>
      <w:r w:rsidR="006B0D2B" w:rsidRPr="00015555">
        <w:rPr>
          <w:rFonts w:ascii="Trebuchet MS" w:hAnsi="Trebuchet MS" w:cs="Calibri"/>
          <w:i/>
          <w:color w:val="002060"/>
        </w:rPr>
        <w:t>etc.)</w:t>
      </w:r>
    </w:p>
    <w:p w14:paraId="64C931D3" w14:textId="576CAF6F" w:rsidR="002831F6" w:rsidRPr="00015555" w:rsidRDefault="00B44FE6" w:rsidP="00B707E5">
      <w:pPr>
        <w:spacing w:before="120" w:after="120" w:line="240" w:lineRule="auto"/>
        <w:jc w:val="both"/>
        <w:rPr>
          <w:rFonts w:ascii="Trebuchet MS" w:hAnsi="Trebuchet MS"/>
          <w:i/>
          <w:color w:val="002060"/>
          <w:sz w:val="20"/>
          <w:szCs w:val="20"/>
        </w:rPr>
      </w:pPr>
      <w:r w:rsidRPr="00015555">
        <w:rPr>
          <w:rFonts w:ascii="Trebuchet MS" w:hAnsi="Trebuchet MS" w:cs="Calibri"/>
          <w:b/>
          <w:i/>
          <w:color w:val="002060"/>
        </w:rPr>
        <w:lastRenderedPageBreak/>
        <w:t>NB</w:t>
      </w:r>
      <w:r w:rsidR="00164A3F" w:rsidRPr="00015555">
        <w:rPr>
          <w:rFonts w:ascii="Trebuchet MS" w:hAnsi="Trebuchet MS" w:cs="Calibri"/>
          <w:b/>
          <w:color w:val="002060"/>
        </w:rPr>
        <w:t>.</w:t>
      </w:r>
      <w:r w:rsidR="00164A3F" w:rsidRPr="00015555">
        <w:rPr>
          <w:rFonts w:ascii="Trebuchet MS" w:hAnsi="Trebuchet MS" w:cs="Calibri"/>
          <w:color w:val="002060"/>
        </w:rPr>
        <w:t xml:space="preserve"> </w:t>
      </w:r>
      <w:r w:rsidR="00A56208">
        <w:rPr>
          <w:rFonts w:ascii="Trebuchet MS" w:hAnsi="Trebuchet MS" w:cs="Calibri"/>
          <w:color w:val="002060"/>
        </w:rPr>
        <w:t>În situația în care proiectele</w:t>
      </w:r>
      <w:r w:rsidR="002831F6" w:rsidRPr="00015555">
        <w:rPr>
          <w:rFonts w:ascii="Trebuchet MS" w:hAnsi="Trebuchet MS" w:cs="Calibri"/>
          <w:color w:val="002060"/>
        </w:rPr>
        <w:t xml:space="preserve"> </w:t>
      </w:r>
      <w:r w:rsidR="00A56208">
        <w:rPr>
          <w:rFonts w:ascii="Trebuchet MS" w:hAnsi="Trebuchet MS" w:cs="Calibri"/>
          <w:color w:val="002060"/>
        </w:rPr>
        <w:t>vor</w:t>
      </w:r>
      <w:r w:rsidR="002831F6" w:rsidRPr="00015555">
        <w:rPr>
          <w:rFonts w:ascii="Trebuchet MS" w:hAnsi="Trebuchet MS" w:cs="Calibri"/>
          <w:color w:val="002060"/>
        </w:rPr>
        <w:t xml:space="preserve"> include achiziția de echipamente sau aparatură medicală/de laborator, beneficiarii finali ai echipamentului achiziționat</w:t>
      </w:r>
      <w:r w:rsidR="002A6CD2" w:rsidRPr="00015555">
        <w:rPr>
          <w:rFonts w:ascii="Trebuchet MS" w:hAnsi="Trebuchet MS" w:cs="Calibri"/>
          <w:color w:val="002060"/>
        </w:rPr>
        <w:t>/ aparaturii medicale/ de laborator</w:t>
      </w:r>
      <w:r w:rsidR="002831F6" w:rsidRPr="00015555">
        <w:rPr>
          <w:rFonts w:ascii="Trebuchet MS" w:hAnsi="Trebuchet MS" w:cs="Calibri"/>
          <w:color w:val="002060"/>
        </w:rPr>
        <w:t xml:space="preserve"> vor fi EXCLUSIV instituțiile medicale publice implicate în furnizarea acestor servicii </w:t>
      </w:r>
      <w:r w:rsidR="00F41374" w:rsidRPr="00015555">
        <w:rPr>
          <w:rFonts w:ascii="Trebuchet MS" w:hAnsi="Trebuchet MS" w:cs="Calibri"/>
          <w:color w:val="002060"/>
        </w:rPr>
        <w:t>sau cabinetele de medicin</w:t>
      </w:r>
      <w:r w:rsidR="00C615BB" w:rsidRPr="00015555">
        <w:rPr>
          <w:rFonts w:ascii="Trebuchet MS" w:hAnsi="Trebuchet MS" w:cs="Calibri"/>
          <w:color w:val="002060"/>
        </w:rPr>
        <w:t>ă</w:t>
      </w:r>
      <w:r w:rsidR="00F41374" w:rsidRPr="00015555">
        <w:rPr>
          <w:rFonts w:ascii="Trebuchet MS" w:hAnsi="Trebuchet MS" w:cs="Calibri"/>
          <w:color w:val="002060"/>
        </w:rPr>
        <w:t xml:space="preserve"> de familie aflate în contract cu Casa de Asigurări de Sănătate și implicate în </w:t>
      </w:r>
      <w:r w:rsidR="00C615BB" w:rsidRPr="00015555">
        <w:rPr>
          <w:rFonts w:ascii="Trebuchet MS" w:hAnsi="Trebuchet MS" w:cs="Calibri"/>
          <w:color w:val="002060"/>
        </w:rPr>
        <w:t xml:space="preserve">contextul </w:t>
      </w:r>
      <w:r w:rsidR="008A56DC" w:rsidRPr="00015555">
        <w:rPr>
          <w:rFonts w:ascii="Trebuchet MS" w:hAnsi="Trebuchet MS" w:cs="Calibri"/>
          <w:color w:val="002060"/>
        </w:rPr>
        <w:t>prezentului</w:t>
      </w:r>
      <w:r w:rsidR="00C615BB" w:rsidRPr="00015555">
        <w:rPr>
          <w:rFonts w:ascii="Trebuchet MS" w:hAnsi="Trebuchet MS" w:cs="Calibri"/>
          <w:color w:val="002060"/>
        </w:rPr>
        <w:t xml:space="preserve"> apel în </w:t>
      </w:r>
      <w:r w:rsidR="00F41374" w:rsidRPr="00015555">
        <w:rPr>
          <w:rFonts w:ascii="Trebuchet MS" w:hAnsi="Trebuchet MS" w:cs="Calibri"/>
          <w:color w:val="002060"/>
        </w:rPr>
        <w:t>activități</w:t>
      </w:r>
      <w:r w:rsidR="00C615BB" w:rsidRPr="00015555">
        <w:rPr>
          <w:rFonts w:ascii="Trebuchet MS" w:hAnsi="Trebuchet MS" w:cs="Calibri"/>
          <w:color w:val="002060"/>
        </w:rPr>
        <w:t xml:space="preserve">le </w:t>
      </w:r>
      <w:r w:rsidR="00F41374" w:rsidRPr="00015555">
        <w:rPr>
          <w:rFonts w:ascii="Trebuchet MS" w:hAnsi="Trebuchet MS" w:cs="Calibri"/>
          <w:color w:val="002060"/>
        </w:rPr>
        <w:t>de screening populațional al infecțiilor cronice cu virusuri hepatitice B/D și C</w:t>
      </w:r>
      <w:r w:rsidR="00C615BB" w:rsidRPr="00015555">
        <w:rPr>
          <w:rFonts w:ascii="Trebuchet MS" w:hAnsi="Trebuchet MS" w:cs="Calibri"/>
          <w:i/>
          <w:color w:val="002060"/>
        </w:rPr>
        <w:t xml:space="preserve"> </w:t>
      </w:r>
      <w:r w:rsidR="00A56208" w:rsidRPr="00015555">
        <w:rPr>
          <w:rFonts w:ascii="Trebuchet MS" w:hAnsi="Trebuchet MS" w:cs="Calibri"/>
          <w:i/>
          <w:color w:val="002060"/>
        </w:rPr>
        <w:t>(eligibilitate cheltuieli)</w:t>
      </w:r>
      <w:r w:rsidR="00A56208">
        <w:rPr>
          <w:rFonts w:ascii="Trebuchet MS" w:hAnsi="Trebuchet MS" w:cs="Calibri"/>
          <w:i/>
          <w:color w:val="002060"/>
        </w:rPr>
        <w:t>.</w:t>
      </w:r>
    </w:p>
    <w:p w14:paraId="15895A8D" w14:textId="03555FB2" w:rsidR="00A00611" w:rsidRPr="00015555" w:rsidRDefault="002E18FD" w:rsidP="00B707E5">
      <w:pPr>
        <w:spacing w:before="120" w:after="120" w:line="240" w:lineRule="auto"/>
        <w:jc w:val="both"/>
        <w:rPr>
          <w:rFonts w:ascii="Trebuchet MS" w:hAnsi="Trebuchet MS" w:cs="Calibri"/>
          <w:color w:val="002060"/>
        </w:rPr>
      </w:pPr>
      <w:r w:rsidRPr="00015555">
        <w:rPr>
          <w:rFonts w:ascii="Trebuchet MS" w:hAnsi="Trebuchet MS" w:cs="Calibri"/>
          <w:b/>
          <w:color w:val="C00000"/>
        </w:rPr>
        <w:t>Atenție!</w:t>
      </w:r>
      <w:r w:rsidRPr="00015555">
        <w:rPr>
          <w:rFonts w:ascii="Trebuchet MS" w:hAnsi="Trebuchet MS" w:cs="Calibri"/>
          <w:color w:val="C00000"/>
        </w:rPr>
        <w:t xml:space="preserve"> </w:t>
      </w:r>
      <w:r w:rsidR="00A00611" w:rsidRPr="00015555">
        <w:rPr>
          <w:rFonts w:ascii="Trebuchet MS" w:hAnsi="Trebuchet MS" w:cs="Calibri"/>
          <w:color w:val="002060"/>
        </w:rPr>
        <w:t xml:space="preserve">Având în vedere amploarea </w:t>
      </w:r>
      <w:r w:rsidR="009E2F2C" w:rsidRPr="00015555">
        <w:rPr>
          <w:rFonts w:ascii="Trebuchet MS" w:hAnsi="Trebuchet MS" w:cs="Calibri"/>
          <w:color w:val="002060"/>
        </w:rPr>
        <w:t xml:space="preserve">acțiunilor de screening asupra grupului țintă </w:t>
      </w:r>
      <w:r w:rsidR="00A00611" w:rsidRPr="00015555">
        <w:rPr>
          <w:rFonts w:ascii="Trebuchet MS" w:hAnsi="Trebuchet MS" w:cs="Calibri"/>
          <w:color w:val="002060"/>
        </w:rPr>
        <w:t xml:space="preserve">și durata de implementare a </w:t>
      </w:r>
      <w:r w:rsidR="009A4972" w:rsidRPr="00015555">
        <w:rPr>
          <w:rFonts w:ascii="Trebuchet MS" w:hAnsi="Trebuchet MS" w:cs="Calibri"/>
          <w:color w:val="002060"/>
        </w:rPr>
        <w:t xml:space="preserve">proiectelor regionale </w:t>
      </w:r>
      <w:r w:rsidR="00A00611" w:rsidRPr="00015555">
        <w:rPr>
          <w:rFonts w:ascii="Trebuchet MS" w:hAnsi="Trebuchet MS" w:cs="Calibri"/>
          <w:color w:val="002060"/>
        </w:rPr>
        <w:t xml:space="preserve">care vor fi finanțate în contextul prezentului apel, </w:t>
      </w:r>
      <w:r w:rsidR="000C3419" w:rsidRPr="00015555">
        <w:rPr>
          <w:rFonts w:ascii="Trebuchet MS" w:hAnsi="Trebuchet MS" w:cs="Calibri"/>
          <w:color w:val="002060"/>
        </w:rPr>
        <w:t>NU</w:t>
      </w:r>
      <w:r w:rsidR="00A00611" w:rsidRPr="00015555">
        <w:rPr>
          <w:rFonts w:ascii="Trebuchet MS" w:hAnsi="Trebuchet MS" w:cs="Calibri"/>
          <w:color w:val="002060"/>
        </w:rPr>
        <w:t xml:space="preserve"> se va considera dublă finanțare situația în care entitatea care va fi beneficiarul final al echipamentului ac</w:t>
      </w:r>
      <w:r w:rsidR="00A56208">
        <w:rPr>
          <w:rFonts w:ascii="Trebuchet MS" w:hAnsi="Trebuchet MS" w:cs="Calibri"/>
          <w:color w:val="002060"/>
        </w:rPr>
        <w:t xml:space="preserve">hiziționat în contextul acestui apel </w:t>
      </w:r>
      <w:r w:rsidR="00A00611" w:rsidRPr="00015555">
        <w:rPr>
          <w:rFonts w:ascii="Trebuchet MS" w:hAnsi="Trebuchet MS" w:cs="Calibri"/>
          <w:color w:val="002060"/>
        </w:rPr>
        <w:t xml:space="preserve">a beneficiat sau va beneficia de </w:t>
      </w:r>
      <w:r w:rsidR="009E2F2C" w:rsidRPr="00015555">
        <w:rPr>
          <w:rFonts w:ascii="Trebuchet MS" w:hAnsi="Trebuchet MS" w:cs="Calibri"/>
          <w:color w:val="002060"/>
        </w:rPr>
        <w:t>achiziție</w:t>
      </w:r>
      <w:r w:rsidR="00A00611" w:rsidRPr="00015555">
        <w:rPr>
          <w:rFonts w:ascii="Trebuchet MS" w:hAnsi="Trebuchet MS" w:cs="Calibri"/>
          <w:color w:val="002060"/>
        </w:rPr>
        <w:t xml:space="preserve"> echipamente prin alte finanțări</w:t>
      </w:r>
      <w:r w:rsidR="009C675B" w:rsidRPr="00015555">
        <w:rPr>
          <w:rFonts w:ascii="Trebuchet MS" w:hAnsi="Trebuchet MS" w:cs="Calibri"/>
          <w:color w:val="002060"/>
        </w:rPr>
        <w:t xml:space="preserve"> rambursabile și/ sau nerambursabile</w:t>
      </w:r>
      <w:r w:rsidR="00A00611" w:rsidRPr="00015555">
        <w:rPr>
          <w:rFonts w:ascii="Trebuchet MS" w:hAnsi="Trebuchet MS" w:cs="Calibri"/>
          <w:color w:val="002060"/>
        </w:rPr>
        <w:t xml:space="preserve"> ex. Granturi SEE</w:t>
      </w:r>
      <w:r w:rsidR="000C3419" w:rsidRPr="00015555">
        <w:rPr>
          <w:rFonts w:ascii="Trebuchet MS" w:hAnsi="Trebuchet MS" w:cs="Calibri"/>
          <w:color w:val="002060"/>
        </w:rPr>
        <w:t xml:space="preserve"> </w:t>
      </w:r>
      <w:r w:rsidR="00A00611" w:rsidRPr="00015555">
        <w:rPr>
          <w:rFonts w:ascii="Trebuchet MS" w:hAnsi="Trebuchet MS" w:cs="Calibri"/>
          <w:color w:val="002060"/>
        </w:rPr>
        <w:t>&amp;</w:t>
      </w:r>
      <w:r w:rsidR="000C3419" w:rsidRPr="00015555">
        <w:rPr>
          <w:rFonts w:ascii="Trebuchet MS" w:hAnsi="Trebuchet MS" w:cs="Calibri"/>
          <w:color w:val="002060"/>
        </w:rPr>
        <w:t xml:space="preserve"> </w:t>
      </w:r>
      <w:r w:rsidR="00A00611" w:rsidRPr="00015555">
        <w:rPr>
          <w:rFonts w:ascii="Trebuchet MS" w:hAnsi="Trebuchet MS" w:cs="Calibri"/>
          <w:color w:val="002060"/>
        </w:rPr>
        <w:t xml:space="preserve">Norvegine, Banca Mondială, Programe de Cooperare </w:t>
      </w:r>
      <w:r w:rsidR="009C675B" w:rsidRPr="00015555">
        <w:rPr>
          <w:rFonts w:ascii="Trebuchet MS" w:hAnsi="Trebuchet MS" w:cs="Calibri"/>
          <w:color w:val="002060"/>
        </w:rPr>
        <w:t>Teritorială</w:t>
      </w:r>
      <w:r w:rsidR="00A00611" w:rsidRPr="00015555">
        <w:rPr>
          <w:rFonts w:ascii="Trebuchet MS" w:hAnsi="Trebuchet MS" w:cs="Calibri"/>
          <w:color w:val="002060"/>
        </w:rPr>
        <w:t xml:space="preserve"> </w:t>
      </w:r>
      <w:r w:rsidR="009C675B" w:rsidRPr="00015555">
        <w:rPr>
          <w:rFonts w:ascii="Trebuchet MS" w:hAnsi="Trebuchet MS" w:cs="Calibri"/>
          <w:color w:val="002060"/>
        </w:rPr>
        <w:t xml:space="preserve">2017-2013/ </w:t>
      </w:r>
      <w:r w:rsidR="00A00611" w:rsidRPr="00015555">
        <w:rPr>
          <w:rFonts w:ascii="Trebuchet MS" w:hAnsi="Trebuchet MS" w:cs="Calibri"/>
          <w:color w:val="002060"/>
        </w:rPr>
        <w:t>2014-2020</w:t>
      </w:r>
      <w:r w:rsidR="001D6AE9" w:rsidRPr="00015555">
        <w:rPr>
          <w:rFonts w:ascii="Trebuchet MS" w:hAnsi="Trebuchet MS" w:cs="Calibri"/>
          <w:color w:val="002060"/>
        </w:rPr>
        <w:t>, fonduri structurale 2017-2013/ FESI 2014-2020</w:t>
      </w:r>
      <w:r w:rsidR="00A00611" w:rsidRPr="00015555">
        <w:rPr>
          <w:rFonts w:ascii="Trebuchet MS" w:hAnsi="Trebuchet MS" w:cs="Calibri"/>
          <w:color w:val="002060"/>
        </w:rPr>
        <w:t xml:space="preserve"> etc</w:t>
      </w:r>
      <w:r w:rsidR="007C3013" w:rsidRPr="00015555">
        <w:rPr>
          <w:rFonts w:ascii="Trebuchet MS" w:hAnsi="Trebuchet MS" w:cs="Calibri"/>
          <w:color w:val="002060"/>
        </w:rPr>
        <w:t>.</w:t>
      </w:r>
    </w:p>
    <w:p w14:paraId="5163801B" w14:textId="4F711EDE" w:rsidR="007C3013" w:rsidRPr="00015555" w:rsidRDefault="009C675B" w:rsidP="00B707E5">
      <w:pPr>
        <w:spacing w:before="120" w:after="120" w:line="240" w:lineRule="auto"/>
        <w:jc w:val="both"/>
        <w:rPr>
          <w:rFonts w:ascii="Trebuchet MS" w:hAnsi="Trebuchet MS" w:cs="Calibri"/>
          <w:color w:val="002060"/>
        </w:rPr>
      </w:pPr>
      <w:r w:rsidRPr="00015555">
        <w:rPr>
          <w:rFonts w:ascii="Trebuchet MS" w:hAnsi="Trebuchet MS" w:cs="Calibri"/>
          <w:color w:val="002060"/>
        </w:rPr>
        <w:t>Este recomandabil ca</w:t>
      </w:r>
      <w:r w:rsidR="00164A3F" w:rsidRPr="00015555">
        <w:rPr>
          <w:rFonts w:ascii="Trebuchet MS" w:hAnsi="Trebuchet MS" w:cs="Calibri"/>
          <w:color w:val="002060"/>
        </w:rPr>
        <w:t xml:space="preserve"> </w:t>
      </w:r>
      <w:r w:rsidR="00733B46" w:rsidRPr="00A56208">
        <w:rPr>
          <w:rFonts w:ascii="Trebuchet MS" w:hAnsi="Trebuchet MS" w:cs="Calibri"/>
          <w:color w:val="002060"/>
        </w:rPr>
        <w:t>instituțiile medicale publice</w:t>
      </w:r>
      <w:r w:rsidR="00733B46" w:rsidRPr="00015555">
        <w:rPr>
          <w:rFonts w:ascii="Trebuchet MS" w:hAnsi="Trebuchet MS" w:cs="Calibri"/>
          <w:color w:val="002060"/>
        </w:rPr>
        <w:t xml:space="preserve"> care beneficiază de e</w:t>
      </w:r>
      <w:r w:rsidR="009E2F2C" w:rsidRPr="00015555">
        <w:rPr>
          <w:rFonts w:ascii="Trebuchet MS" w:hAnsi="Trebuchet MS" w:cs="Calibri"/>
          <w:color w:val="002060"/>
        </w:rPr>
        <w:t>c</w:t>
      </w:r>
      <w:r w:rsidR="00733B46" w:rsidRPr="00015555">
        <w:rPr>
          <w:rFonts w:ascii="Trebuchet MS" w:hAnsi="Trebuchet MS" w:cs="Calibri"/>
          <w:color w:val="002060"/>
        </w:rPr>
        <w:t>hipamentul achiziționat prin proiectele finanțate în contextul</w:t>
      </w:r>
      <w:r w:rsidRPr="00015555">
        <w:rPr>
          <w:rFonts w:ascii="Trebuchet MS" w:hAnsi="Trebuchet MS" w:cs="Calibri"/>
          <w:color w:val="002060"/>
        </w:rPr>
        <w:t xml:space="preserve"> </w:t>
      </w:r>
      <w:r w:rsidR="00733B46" w:rsidRPr="00015555">
        <w:rPr>
          <w:rFonts w:ascii="Trebuchet MS" w:hAnsi="Trebuchet MS" w:cs="Calibri"/>
          <w:color w:val="002060"/>
        </w:rPr>
        <w:t xml:space="preserve">prezentului apel </w:t>
      </w:r>
      <w:r w:rsidR="007C5F85" w:rsidRPr="00015555">
        <w:rPr>
          <w:rFonts w:ascii="Trebuchet MS" w:hAnsi="Trebuchet MS" w:cs="Calibri"/>
          <w:color w:val="002060"/>
        </w:rPr>
        <w:t xml:space="preserve">de proiecte </w:t>
      </w:r>
      <w:r w:rsidR="00733B46" w:rsidRPr="00015555">
        <w:rPr>
          <w:rFonts w:ascii="Trebuchet MS" w:hAnsi="Trebuchet MS" w:cs="Calibri"/>
          <w:color w:val="002060"/>
        </w:rPr>
        <w:t xml:space="preserve">să organizeze </w:t>
      </w:r>
      <w:r w:rsidR="00164A3F" w:rsidRPr="00015555">
        <w:rPr>
          <w:rFonts w:ascii="Trebuchet MS" w:hAnsi="Trebuchet MS" w:cs="Calibri"/>
          <w:color w:val="002060"/>
        </w:rPr>
        <w:t xml:space="preserve">și </w:t>
      </w:r>
      <w:r w:rsidR="00733B46" w:rsidRPr="00015555">
        <w:rPr>
          <w:rFonts w:ascii="Trebuchet MS" w:hAnsi="Trebuchet MS" w:cs="Calibri"/>
          <w:color w:val="002060"/>
        </w:rPr>
        <w:t>să</w:t>
      </w:r>
      <w:r w:rsidR="00A56208">
        <w:rPr>
          <w:rFonts w:ascii="Trebuchet MS" w:hAnsi="Trebuchet MS" w:cs="Calibri"/>
          <w:color w:val="002060"/>
        </w:rPr>
        <w:t xml:space="preserve"> asigure funcționalitatea</w:t>
      </w:r>
      <w:r w:rsidR="00164A3F" w:rsidRPr="00015555">
        <w:rPr>
          <w:rFonts w:ascii="Trebuchet MS" w:hAnsi="Trebuchet MS" w:cs="Calibri"/>
          <w:color w:val="002060"/>
        </w:rPr>
        <w:t xml:space="preserve"> </w:t>
      </w:r>
      <w:r w:rsidR="00AC7C56" w:rsidRPr="007A39FE">
        <w:rPr>
          <w:rFonts w:ascii="Trebuchet MS" w:hAnsi="Trebuchet MS" w:cs="Calibri"/>
          <w:color w:val="002060"/>
        </w:rPr>
        <w:t>centre</w:t>
      </w:r>
      <w:r w:rsidR="00A56208" w:rsidRPr="007A39FE">
        <w:rPr>
          <w:rFonts w:ascii="Trebuchet MS" w:hAnsi="Trebuchet MS" w:cs="Calibri"/>
          <w:color w:val="002060"/>
        </w:rPr>
        <w:t>lor</w:t>
      </w:r>
      <w:r w:rsidR="00AC7C56" w:rsidRPr="007A39FE">
        <w:rPr>
          <w:rFonts w:ascii="Trebuchet MS" w:hAnsi="Trebuchet MS" w:cs="Calibri"/>
          <w:color w:val="002060"/>
        </w:rPr>
        <w:t xml:space="preserve"> </w:t>
      </w:r>
      <w:r w:rsidR="007C3013" w:rsidRPr="007A39FE">
        <w:rPr>
          <w:rFonts w:ascii="Trebuchet MS" w:hAnsi="Trebuchet MS" w:cs="Calibri"/>
          <w:color w:val="002060"/>
        </w:rPr>
        <w:t xml:space="preserve">de </w:t>
      </w:r>
      <w:r w:rsidR="00455371" w:rsidRPr="007A39FE">
        <w:rPr>
          <w:rFonts w:ascii="Trebuchet MS" w:hAnsi="Trebuchet MS" w:cs="Calibri"/>
          <w:color w:val="002060"/>
        </w:rPr>
        <w:t xml:space="preserve">prevenție în acest domeniu </w:t>
      </w:r>
      <w:r w:rsidRPr="007A39FE">
        <w:rPr>
          <w:rFonts w:ascii="Trebuchet MS" w:hAnsi="Trebuchet MS" w:cs="Calibri"/>
          <w:color w:val="002060"/>
        </w:rPr>
        <w:t>pentru</w:t>
      </w:r>
      <w:r w:rsidR="00733B46" w:rsidRPr="007A39FE">
        <w:rPr>
          <w:rFonts w:ascii="Trebuchet MS" w:hAnsi="Trebuchet MS" w:cs="Calibri"/>
          <w:color w:val="002060"/>
        </w:rPr>
        <w:t xml:space="preserve"> regiunile de dezvoltare eligibile</w:t>
      </w:r>
      <w:r w:rsidR="007C5F85" w:rsidRPr="00015555">
        <w:rPr>
          <w:rFonts w:ascii="Trebuchet MS" w:hAnsi="Trebuchet MS" w:cs="Calibri"/>
          <w:color w:val="002060"/>
        </w:rPr>
        <w:t>, respectiv:</w:t>
      </w:r>
      <w:r w:rsidR="007C3013" w:rsidRPr="00015555">
        <w:rPr>
          <w:rFonts w:ascii="Trebuchet MS" w:hAnsi="Trebuchet MS" w:cs="Calibri"/>
          <w:color w:val="002060"/>
        </w:rPr>
        <w:t xml:space="preserve"> </w:t>
      </w:r>
      <w:r w:rsidR="000C3419" w:rsidRPr="00A56208">
        <w:rPr>
          <w:rFonts w:ascii="Trebuchet MS" w:hAnsi="Trebuchet MS" w:cs="Calibri"/>
          <w:color w:val="002060"/>
        </w:rPr>
        <w:t>proiect 1</w:t>
      </w:r>
      <w:r w:rsidR="000C3419" w:rsidRPr="00015555">
        <w:rPr>
          <w:rFonts w:ascii="Trebuchet MS" w:hAnsi="Trebuchet MS" w:cs="Calibri"/>
          <w:b/>
          <w:color w:val="002060"/>
        </w:rPr>
        <w:t xml:space="preserve"> </w:t>
      </w:r>
      <w:r w:rsidR="000C3419" w:rsidRPr="00015555">
        <w:rPr>
          <w:rFonts w:ascii="Trebuchet MS" w:hAnsi="Trebuchet MS" w:cs="Calibri"/>
          <w:color w:val="002060"/>
        </w:rPr>
        <w:t>destinat regiunilor:</w:t>
      </w:r>
      <w:r w:rsidR="00AE42C9" w:rsidRPr="00015555">
        <w:rPr>
          <w:rFonts w:ascii="Trebuchet MS" w:hAnsi="Trebuchet MS" w:cs="Calibri"/>
          <w:color w:val="002060"/>
        </w:rPr>
        <w:t xml:space="preserve"> </w:t>
      </w:r>
      <w:r w:rsidR="007C3013" w:rsidRPr="00015555">
        <w:rPr>
          <w:rFonts w:ascii="Trebuchet MS" w:hAnsi="Trebuchet MS" w:cs="Calibri"/>
          <w:i/>
          <w:color w:val="002060"/>
        </w:rPr>
        <w:t xml:space="preserve">Sud-Vest Oltenia </w:t>
      </w:r>
      <w:r w:rsidR="00F41374" w:rsidRPr="00015555">
        <w:rPr>
          <w:rFonts w:ascii="Trebuchet MS" w:hAnsi="Trebuchet MS" w:cs="Calibri"/>
          <w:i/>
          <w:color w:val="002060"/>
        </w:rPr>
        <w:t xml:space="preserve">și </w:t>
      </w:r>
      <w:r w:rsidR="00AE42C9" w:rsidRPr="00015555">
        <w:rPr>
          <w:rFonts w:ascii="Trebuchet MS" w:hAnsi="Trebuchet MS" w:cs="Calibri"/>
          <w:i/>
          <w:color w:val="002060"/>
        </w:rPr>
        <w:t xml:space="preserve">Sud Muntenia; </w:t>
      </w:r>
      <w:r w:rsidR="00AE42C9" w:rsidRPr="00A56208">
        <w:rPr>
          <w:rFonts w:ascii="Trebuchet MS" w:hAnsi="Trebuchet MS" w:cs="Calibri"/>
          <w:color w:val="002060"/>
        </w:rPr>
        <w:t>proiect 2</w:t>
      </w:r>
      <w:r w:rsidR="000C3419" w:rsidRPr="00015555">
        <w:rPr>
          <w:rFonts w:ascii="Trebuchet MS" w:hAnsi="Trebuchet MS" w:cs="Calibri"/>
          <w:b/>
          <w:color w:val="002060"/>
        </w:rPr>
        <w:t xml:space="preserve"> </w:t>
      </w:r>
      <w:r w:rsidR="000C3419" w:rsidRPr="00015555">
        <w:rPr>
          <w:rFonts w:ascii="Trebuchet MS" w:hAnsi="Trebuchet MS" w:cs="Calibri"/>
          <w:color w:val="002060"/>
        </w:rPr>
        <w:t>destinat regiunilor</w:t>
      </w:r>
      <w:r w:rsidR="00AE42C9" w:rsidRPr="00015555">
        <w:rPr>
          <w:rFonts w:ascii="Trebuchet MS" w:hAnsi="Trebuchet MS" w:cs="Calibri"/>
          <w:i/>
          <w:color w:val="002060"/>
        </w:rPr>
        <w:t xml:space="preserve">: </w:t>
      </w:r>
      <w:r w:rsidR="007C3013" w:rsidRPr="00015555">
        <w:rPr>
          <w:rFonts w:ascii="Trebuchet MS" w:hAnsi="Trebuchet MS" w:cs="Calibri"/>
          <w:i/>
          <w:color w:val="002060"/>
        </w:rPr>
        <w:t xml:space="preserve">Sud-Est </w:t>
      </w:r>
      <w:r w:rsidR="00F41374" w:rsidRPr="00015555">
        <w:rPr>
          <w:rFonts w:ascii="Trebuchet MS" w:hAnsi="Trebuchet MS" w:cs="Calibri"/>
          <w:i/>
          <w:color w:val="002060"/>
        </w:rPr>
        <w:t xml:space="preserve">și </w:t>
      </w:r>
      <w:r w:rsidR="007C3013" w:rsidRPr="00015555">
        <w:rPr>
          <w:rFonts w:ascii="Trebuchet MS" w:hAnsi="Trebuchet MS" w:cs="Calibri"/>
          <w:i/>
          <w:color w:val="002060"/>
        </w:rPr>
        <w:t>Nord Est</w:t>
      </w:r>
      <w:r w:rsidR="007C3013" w:rsidRPr="00015555">
        <w:rPr>
          <w:rFonts w:ascii="Trebuchet MS" w:hAnsi="Trebuchet MS" w:cs="Calibri"/>
          <w:color w:val="002060"/>
        </w:rPr>
        <w:t>.</w:t>
      </w:r>
    </w:p>
    <w:p w14:paraId="71365E14" w14:textId="77777777" w:rsidR="007C3013" w:rsidRPr="007A39FE" w:rsidRDefault="00F017FA" w:rsidP="00C77392">
      <w:pPr>
        <w:pStyle w:val="Listparagraf"/>
        <w:numPr>
          <w:ilvl w:val="0"/>
          <w:numId w:val="12"/>
        </w:numPr>
        <w:spacing w:before="120" w:after="120" w:line="240" w:lineRule="auto"/>
        <w:contextualSpacing w:val="0"/>
        <w:jc w:val="both"/>
        <w:rPr>
          <w:rFonts w:ascii="Trebuchet MS" w:hAnsi="Trebuchet MS"/>
          <w:color w:val="002060"/>
        </w:rPr>
      </w:pPr>
      <w:r w:rsidRPr="00015555">
        <w:rPr>
          <w:rFonts w:ascii="Trebuchet MS" w:hAnsi="Trebuchet MS" w:cs="Calibri"/>
          <w:b/>
          <w:color w:val="C00000"/>
        </w:rPr>
        <w:t>Sub-activitatea 1.2</w:t>
      </w:r>
      <w:r w:rsidRPr="00015555">
        <w:rPr>
          <w:rFonts w:ascii="Trebuchet MS" w:hAnsi="Trebuchet MS" w:cs="Calibri"/>
          <w:b/>
          <w:color w:val="002060"/>
        </w:rPr>
        <w:t>.</w:t>
      </w:r>
      <w:r w:rsidR="007C5F85" w:rsidRPr="00015555">
        <w:rPr>
          <w:rFonts w:ascii="Trebuchet MS" w:hAnsi="Trebuchet MS" w:cs="Calibri"/>
          <w:color w:val="002060"/>
        </w:rPr>
        <w:t xml:space="preserve"> </w:t>
      </w:r>
      <w:r w:rsidR="000C3419" w:rsidRPr="00015555">
        <w:rPr>
          <w:rFonts w:ascii="Trebuchet MS" w:hAnsi="Trebuchet MS" w:cs="Calibri"/>
          <w:color w:val="002060"/>
        </w:rPr>
        <w:t xml:space="preserve">Măsuri </w:t>
      </w:r>
      <w:r w:rsidR="007E1B76" w:rsidRPr="00015555">
        <w:rPr>
          <w:rFonts w:ascii="Trebuchet MS" w:hAnsi="Trebuchet MS" w:cs="Calibri"/>
          <w:color w:val="002060"/>
        </w:rPr>
        <w:t>de asigurare a accesului</w:t>
      </w:r>
      <w:r w:rsidR="00B025D6" w:rsidRPr="00015555">
        <w:rPr>
          <w:rFonts w:ascii="Trebuchet MS" w:hAnsi="Trebuchet MS" w:cs="Calibri"/>
          <w:color w:val="002060"/>
        </w:rPr>
        <w:t xml:space="preserve"> grupului </w:t>
      </w:r>
      <w:r w:rsidR="000C3419" w:rsidRPr="00015555">
        <w:rPr>
          <w:rFonts w:ascii="Trebuchet MS" w:hAnsi="Trebuchet MS" w:cs="Calibri"/>
          <w:color w:val="002060"/>
        </w:rPr>
        <w:t>țintă</w:t>
      </w:r>
      <w:r w:rsidR="007E1B76" w:rsidRPr="00015555">
        <w:rPr>
          <w:rFonts w:ascii="Trebuchet MS" w:hAnsi="Trebuchet MS" w:cs="Calibri"/>
          <w:color w:val="002060"/>
        </w:rPr>
        <w:t xml:space="preserve"> la unitățile medicale publice unde pot beneficia de investigații pentru stabilirea diagnosticului </w:t>
      </w:r>
      <w:r w:rsidR="007E1B76" w:rsidRPr="007A39FE">
        <w:rPr>
          <w:rFonts w:ascii="Trebuchet MS" w:hAnsi="Trebuchet MS" w:cs="Calibri"/>
          <w:i/>
          <w:color w:val="002060"/>
        </w:rPr>
        <w:t xml:space="preserve">(ex. decontare costuri de transport, cazare pentru grupul țintă, etc.) </w:t>
      </w:r>
    </w:p>
    <w:p w14:paraId="233E77C6" w14:textId="2566199D" w:rsidR="007A39FE" w:rsidRPr="007A39FE" w:rsidRDefault="007A39FE" w:rsidP="007A39FE">
      <w:pPr>
        <w:spacing w:before="120" w:after="120" w:line="240" w:lineRule="auto"/>
        <w:jc w:val="both"/>
        <w:rPr>
          <w:rFonts w:ascii="Trebuchet MS" w:hAnsi="Trebuchet MS"/>
          <w:color w:val="002060"/>
        </w:rPr>
      </w:pPr>
      <w:r>
        <w:rPr>
          <w:rFonts w:ascii="Trebuchet MS" w:hAnsi="Trebuchet MS"/>
          <w:color w:val="002060"/>
        </w:rPr>
        <w:t xml:space="preserve">Aceste cheltuieli vor fi asigurate exclusiv persoanelor care la intrarea în intervenție fac parte din categoria persoane vulnerabile </w:t>
      </w:r>
      <w:r w:rsidRPr="00015555">
        <w:rPr>
          <w:rFonts w:ascii="Trebuchet MS" w:hAnsi="Trebuchet MS" w:cs="Calibri"/>
          <w:i/>
          <w:color w:val="002060"/>
        </w:rPr>
        <w:t>(eligibilitate cheltuieli)</w:t>
      </w:r>
      <w:r>
        <w:rPr>
          <w:rFonts w:ascii="Trebuchet MS" w:hAnsi="Trebuchet MS" w:cs="Calibri"/>
          <w:i/>
          <w:color w:val="002060"/>
        </w:rPr>
        <w:t>.</w:t>
      </w:r>
    </w:p>
    <w:p w14:paraId="4DC4100A" w14:textId="77777777" w:rsidR="001D6AE9" w:rsidRPr="00015555" w:rsidRDefault="00A042B5" w:rsidP="00C77392">
      <w:pPr>
        <w:numPr>
          <w:ilvl w:val="0"/>
          <w:numId w:val="12"/>
        </w:numPr>
        <w:spacing w:before="120" w:after="120" w:line="240" w:lineRule="auto"/>
        <w:jc w:val="both"/>
        <w:rPr>
          <w:rFonts w:ascii="Trebuchet MS" w:hAnsi="Trebuchet MS" w:cs="Calibri"/>
          <w:color w:val="002060"/>
        </w:rPr>
      </w:pPr>
      <w:r w:rsidRPr="00015555">
        <w:rPr>
          <w:rFonts w:ascii="Trebuchet MS" w:hAnsi="Trebuchet MS" w:cstheme="minorHAnsi"/>
          <w:b/>
          <w:color w:val="C00000"/>
        </w:rPr>
        <w:t xml:space="preserve">Sub-activitatea </w:t>
      </w:r>
      <w:r w:rsidR="00DD11C9" w:rsidRPr="00015555">
        <w:rPr>
          <w:rFonts w:ascii="Trebuchet MS" w:hAnsi="Trebuchet MS" w:cstheme="minorHAnsi"/>
          <w:b/>
          <w:color w:val="C00000"/>
        </w:rPr>
        <w:t>1.3.</w:t>
      </w:r>
      <w:r w:rsidRPr="00015555">
        <w:rPr>
          <w:rFonts w:ascii="Trebuchet MS" w:hAnsi="Trebuchet MS" w:cstheme="minorHAnsi"/>
          <w:b/>
          <w:color w:val="C00000"/>
        </w:rPr>
        <w:t xml:space="preserve"> </w:t>
      </w:r>
      <w:r w:rsidR="00361782" w:rsidRPr="00015555">
        <w:rPr>
          <w:rFonts w:ascii="Trebuchet MS" w:hAnsi="Trebuchet MS" w:cs="Calibri"/>
          <w:color w:val="002060"/>
        </w:rPr>
        <w:t>Activități identificare, mobilizare a persoanelor eligibile şi derularea screeningului la nivel regional în vederea depistării pacienților cu infecții cronice cu virusuri hepatitice B/D și C</w:t>
      </w:r>
    </w:p>
    <w:p w14:paraId="75A82353" w14:textId="77777777" w:rsidR="007E1B76" w:rsidRPr="00015555" w:rsidRDefault="001D6AE9" w:rsidP="007E1B76">
      <w:pPr>
        <w:spacing w:before="120" w:after="120" w:line="240" w:lineRule="auto"/>
        <w:jc w:val="both"/>
        <w:rPr>
          <w:rFonts w:ascii="Trebuchet MS" w:hAnsi="Trebuchet MS"/>
          <w:color w:val="002060"/>
          <w:spacing w:val="1"/>
        </w:rPr>
      </w:pPr>
      <w:r w:rsidRPr="00015555">
        <w:rPr>
          <w:rFonts w:ascii="Trebuchet MS" w:hAnsi="Trebuchet MS"/>
          <w:color w:val="002060"/>
          <w:spacing w:val="1"/>
        </w:rPr>
        <w:t xml:space="preserve">În contextul acestei </w:t>
      </w:r>
      <w:r w:rsidR="00AF2659" w:rsidRPr="00015555">
        <w:rPr>
          <w:rFonts w:ascii="Trebuchet MS" w:hAnsi="Trebuchet MS"/>
          <w:color w:val="002060"/>
          <w:spacing w:val="1"/>
        </w:rPr>
        <w:t>subactivități</w:t>
      </w:r>
      <w:r w:rsidR="007E1B76" w:rsidRPr="00015555">
        <w:rPr>
          <w:rFonts w:ascii="Trebuchet MS" w:hAnsi="Trebuchet MS"/>
          <w:color w:val="002060"/>
          <w:spacing w:val="1"/>
        </w:rPr>
        <w:t xml:space="preserve"> se vor finanța acțiunile de:</w:t>
      </w:r>
    </w:p>
    <w:p w14:paraId="4E60233C" w14:textId="40E813B2" w:rsidR="007E1B76" w:rsidRPr="00015555" w:rsidRDefault="007E1B76" w:rsidP="00C77392">
      <w:pPr>
        <w:pStyle w:val="Listparagraf"/>
        <w:numPr>
          <w:ilvl w:val="0"/>
          <w:numId w:val="23"/>
        </w:numPr>
        <w:spacing w:before="120" w:after="120" w:line="240" w:lineRule="auto"/>
        <w:jc w:val="both"/>
        <w:rPr>
          <w:rFonts w:ascii="Trebuchet MS" w:hAnsi="Trebuchet MS" w:cs="Calibri"/>
          <w:b/>
          <w:bCs/>
          <w:i/>
          <w:color w:val="002060"/>
        </w:rPr>
      </w:pPr>
      <w:r w:rsidRPr="00015555">
        <w:rPr>
          <w:rFonts w:ascii="Trebuchet MS" w:hAnsi="Trebuchet MS"/>
          <w:color w:val="002060"/>
          <w:spacing w:val="1"/>
        </w:rPr>
        <w:t xml:space="preserve">identificare, </w:t>
      </w:r>
      <w:r w:rsidR="00110D7A" w:rsidRPr="00015555">
        <w:rPr>
          <w:rFonts w:ascii="Trebuchet MS" w:hAnsi="Trebuchet MS"/>
          <w:color w:val="002060"/>
          <w:spacing w:val="1"/>
        </w:rPr>
        <w:t xml:space="preserve">mobilizare </w:t>
      </w:r>
      <w:r w:rsidR="007A39FE">
        <w:rPr>
          <w:rFonts w:ascii="Trebuchet MS" w:hAnsi="Trebuchet MS"/>
          <w:color w:val="002060"/>
          <w:spacing w:val="1"/>
        </w:rPr>
        <w:t>a persoanelor eligibile;</w:t>
      </w:r>
    </w:p>
    <w:p w14:paraId="593486D8" w14:textId="697059A8" w:rsidR="007E1B76" w:rsidRPr="00015555" w:rsidRDefault="007A39FE" w:rsidP="00C77392">
      <w:pPr>
        <w:pStyle w:val="Listparagraf"/>
        <w:numPr>
          <w:ilvl w:val="0"/>
          <w:numId w:val="23"/>
        </w:numPr>
        <w:spacing w:before="120" w:after="120" w:line="240" w:lineRule="auto"/>
        <w:jc w:val="both"/>
        <w:rPr>
          <w:rFonts w:ascii="Trebuchet MS" w:hAnsi="Trebuchet MS" w:cs="Calibri"/>
          <w:b/>
          <w:bCs/>
          <w:i/>
          <w:color w:val="002060"/>
        </w:rPr>
      </w:pPr>
      <w:r>
        <w:rPr>
          <w:rFonts w:ascii="Trebuchet MS" w:hAnsi="Trebuchet MS"/>
          <w:color w:val="002060"/>
          <w:spacing w:val="1"/>
        </w:rPr>
        <w:t>consultul medicului de familie</w:t>
      </w:r>
      <w:r w:rsidR="00441F90" w:rsidRPr="00441F90">
        <w:rPr>
          <w:rFonts w:ascii="Trebuchet MS" w:hAnsi="Trebuchet MS"/>
          <w:color w:val="002060"/>
          <w:spacing w:val="1"/>
        </w:rPr>
        <w:t xml:space="preserve"> </w:t>
      </w:r>
      <w:r w:rsidR="00441F90">
        <w:rPr>
          <w:rFonts w:ascii="Trebuchet MS" w:hAnsi="Trebuchet MS"/>
          <w:color w:val="002060"/>
          <w:spacing w:val="1"/>
        </w:rPr>
        <w:t>sau consultul inițial în caravană</w:t>
      </w:r>
      <w:r>
        <w:rPr>
          <w:rFonts w:ascii="Trebuchet MS" w:hAnsi="Trebuchet MS"/>
          <w:color w:val="002060"/>
          <w:spacing w:val="1"/>
        </w:rPr>
        <w:t>;</w:t>
      </w:r>
    </w:p>
    <w:p w14:paraId="4F25E256" w14:textId="77777777" w:rsidR="00A97355" w:rsidRPr="002467A5" w:rsidRDefault="001D6AE9" w:rsidP="00C77392">
      <w:pPr>
        <w:pStyle w:val="Listparagraf"/>
        <w:numPr>
          <w:ilvl w:val="0"/>
          <w:numId w:val="23"/>
        </w:numPr>
        <w:spacing w:before="120" w:after="120" w:line="240" w:lineRule="auto"/>
        <w:jc w:val="both"/>
        <w:rPr>
          <w:rFonts w:ascii="Trebuchet MS" w:hAnsi="Trebuchet MS" w:cs="Calibri"/>
          <w:bCs/>
          <w:i/>
          <w:color w:val="002060"/>
        </w:rPr>
      </w:pPr>
      <w:r w:rsidRPr="00015555">
        <w:rPr>
          <w:rFonts w:ascii="Trebuchet MS" w:hAnsi="Trebuchet MS"/>
          <w:color w:val="002060"/>
          <w:spacing w:val="1"/>
        </w:rPr>
        <w:t>t</w:t>
      </w:r>
      <w:r w:rsidRPr="00015555">
        <w:rPr>
          <w:rFonts w:ascii="Trebuchet MS" w:hAnsi="Trebuchet MS"/>
          <w:color w:val="002060"/>
        </w:rPr>
        <w:t>estarea pe</w:t>
      </w:r>
      <w:r w:rsidRPr="00015555">
        <w:rPr>
          <w:rFonts w:ascii="Trebuchet MS" w:hAnsi="Trebuchet MS"/>
          <w:color w:val="002060"/>
          <w:spacing w:val="-2"/>
        </w:rPr>
        <w:t>n</w:t>
      </w:r>
      <w:r w:rsidRPr="00015555">
        <w:rPr>
          <w:rFonts w:ascii="Trebuchet MS" w:hAnsi="Trebuchet MS"/>
          <w:color w:val="002060"/>
          <w:spacing w:val="1"/>
        </w:rPr>
        <w:t>t</w:t>
      </w:r>
      <w:r w:rsidRPr="00015555">
        <w:rPr>
          <w:rFonts w:ascii="Trebuchet MS" w:hAnsi="Trebuchet MS"/>
          <w:color w:val="002060"/>
        </w:rPr>
        <w:t>ru</w:t>
      </w:r>
      <w:r w:rsidRPr="00015555">
        <w:rPr>
          <w:rFonts w:ascii="Trebuchet MS" w:hAnsi="Trebuchet MS"/>
          <w:color w:val="002060"/>
          <w:spacing w:val="-2"/>
        </w:rPr>
        <w:t xml:space="preserve"> </w:t>
      </w:r>
      <w:r w:rsidRPr="00015555">
        <w:rPr>
          <w:rFonts w:ascii="Trebuchet MS" w:hAnsi="Trebuchet MS"/>
          <w:color w:val="002060"/>
          <w:spacing w:val="1"/>
        </w:rPr>
        <w:t>d</w:t>
      </w:r>
      <w:r w:rsidRPr="00015555">
        <w:rPr>
          <w:rFonts w:ascii="Trebuchet MS" w:hAnsi="Trebuchet MS"/>
          <w:color w:val="002060"/>
          <w:spacing w:val="-3"/>
        </w:rPr>
        <w:t>e</w:t>
      </w:r>
      <w:r w:rsidRPr="00015555">
        <w:rPr>
          <w:rFonts w:ascii="Trebuchet MS" w:hAnsi="Trebuchet MS"/>
          <w:color w:val="002060"/>
          <w:spacing w:val="1"/>
        </w:rPr>
        <w:t>p</w:t>
      </w:r>
      <w:r w:rsidRPr="00015555">
        <w:rPr>
          <w:rFonts w:ascii="Trebuchet MS" w:hAnsi="Trebuchet MS"/>
          <w:color w:val="002060"/>
          <w:spacing w:val="-2"/>
        </w:rPr>
        <w:t>is</w:t>
      </w:r>
      <w:r w:rsidRPr="00015555">
        <w:rPr>
          <w:rFonts w:ascii="Trebuchet MS" w:hAnsi="Trebuchet MS"/>
          <w:color w:val="002060"/>
          <w:spacing w:val="1"/>
        </w:rPr>
        <w:t>t</w:t>
      </w:r>
      <w:r w:rsidRPr="00015555">
        <w:rPr>
          <w:rFonts w:ascii="Trebuchet MS" w:hAnsi="Trebuchet MS"/>
          <w:color w:val="002060"/>
        </w:rPr>
        <w:t>area</w:t>
      </w:r>
      <w:r w:rsidRPr="00015555">
        <w:rPr>
          <w:rFonts w:ascii="Trebuchet MS" w:hAnsi="Trebuchet MS"/>
          <w:color w:val="002060"/>
          <w:spacing w:val="-1"/>
        </w:rPr>
        <w:t xml:space="preserve"> </w:t>
      </w:r>
      <w:r w:rsidRPr="00015555">
        <w:rPr>
          <w:rFonts w:ascii="Trebuchet MS" w:hAnsi="Trebuchet MS"/>
          <w:color w:val="002060"/>
          <w:spacing w:val="-3"/>
        </w:rPr>
        <w:t>c</w:t>
      </w:r>
      <w:r w:rsidRPr="00015555">
        <w:rPr>
          <w:rFonts w:ascii="Trebuchet MS" w:hAnsi="Trebuchet MS"/>
          <w:color w:val="002060"/>
        </w:rPr>
        <w:t>az</w:t>
      </w:r>
      <w:r w:rsidRPr="00015555">
        <w:rPr>
          <w:rFonts w:ascii="Trebuchet MS" w:hAnsi="Trebuchet MS"/>
          <w:color w:val="002060"/>
          <w:spacing w:val="-2"/>
        </w:rPr>
        <w:t>u</w:t>
      </w:r>
      <w:r w:rsidRPr="00015555">
        <w:rPr>
          <w:rFonts w:ascii="Trebuchet MS" w:hAnsi="Trebuchet MS"/>
          <w:color w:val="002060"/>
        </w:rPr>
        <w:t>r</w:t>
      </w:r>
      <w:r w:rsidRPr="00015555">
        <w:rPr>
          <w:rFonts w:ascii="Trebuchet MS" w:hAnsi="Trebuchet MS"/>
          <w:color w:val="002060"/>
          <w:spacing w:val="-2"/>
        </w:rPr>
        <w:t>il</w:t>
      </w:r>
      <w:r w:rsidRPr="00015555">
        <w:rPr>
          <w:rFonts w:ascii="Trebuchet MS" w:hAnsi="Trebuchet MS"/>
          <w:color w:val="002060"/>
          <w:spacing w:val="1"/>
        </w:rPr>
        <w:t>o</w:t>
      </w:r>
      <w:r w:rsidRPr="00015555">
        <w:rPr>
          <w:rFonts w:ascii="Trebuchet MS" w:hAnsi="Trebuchet MS"/>
          <w:color w:val="002060"/>
        </w:rPr>
        <w:t>r</w:t>
      </w:r>
      <w:r w:rsidRPr="00015555">
        <w:rPr>
          <w:rFonts w:ascii="Trebuchet MS" w:hAnsi="Trebuchet MS"/>
          <w:color w:val="002060"/>
          <w:spacing w:val="-1"/>
        </w:rPr>
        <w:t xml:space="preserve"> </w:t>
      </w:r>
      <w:r w:rsidRPr="00015555">
        <w:rPr>
          <w:rFonts w:ascii="Trebuchet MS" w:hAnsi="Trebuchet MS"/>
          <w:color w:val="002060"/>
          <w:spacing w:val="-2"/>
        </w:rPr>
        <w:t>d</w:t>
      </w:r>
      <w:r w:rsidRPr="00015555">
        <w:rPr>
          <w:rFonts w:ascii="Trebuchet MS" w:hAnsi="Trebuchet MS"/>
          <w:color w:val="002060"/>
        </w:rPr>
        <w:t xml:space="preserve">e </w:t>
      </w:r>
      <w:r w:rsidR="00302830" w:rsidRPr="00015555">
        <w:rPr>
          <w:rFonts w:ascii="Trebuchet MS" w:hAnsi="Trebuchet MS"/>
          <w:color w:val="002060"/>
          <w:spacing w:val="1"/>
        </w:rPr>
        <w:t>in</w:t>
      </w:r>
      <w:r w:rsidR="00302830" w:rsidRPr="00015555">
        <w:rPr>
          <w:rFonts w:ascii="Trebuchet MS" w:hAnsi="Trebuchet MS"/>
          <w:color w:val="002060"/>
          <w:spacing w:val="-3"/>
        </w:rPr>
        <w:t>f</w:t>
      </w:r>
      <w:r w:rsidR="00302830" w:rsidRPr="00015555">
        <w:rPr>
          <w:rFonts w:ascii="Trebuchet MS" w:hAnsi="Trebuchet MS"/>
          <w:color w:val="002060"/>
        </w:rPr>
        <w:t>ec</w:t>
      </w:r>
      <w:r w:rsidR="00302830" w:rsidRPr="00015555">
        <w:rPr>
          <w:rFonts w:ascii="Trebuchet MS" w:hAnsi="Trebuchet MS"/>
          <w:color w:val="002060"/>
          <w:spacing w:val="-2"/>
        </w:rPr>
        <w:t>ț</w:t>
      </w:r>
      <w:r w:rsidR="00302830" w:rsidRPr="00015555">
        <w:rPr>
          <w:rFonts w:ascii="Trebuchet MS" w:hAnsi="Trebuchet MS"/>
          <w:color w:val="002060"/>
          <w:spacing w:val="1"/>
        </w:rPr>
        <w:t>i</w:t>
      </w:r>
      <w:r w:rsidR="00302830" w:rsidRPr="00015555">
        <w:rPr>
          <w:rFonts w:ascii="Trebuchet MS" w:hAnsi="Trebuchet MS"/>
          <w:color w:val="002060"/>
          <w:spacing w:val="-3"/>
        </w:rPr>
        <w:t>e</w:t>
      </w:r>
      <w:r w:rsidRPr="00015555">
        <w:rPr>
          <w:rFonts w:ascii="Trebuchet MS" w:hAnsi="Trebuchet MS"/>
          <w:color w:val="002060"/>
          <w:spacing w:val="-3"/>
        </w:rPr>
        <w:t xml:space="preserve"> HVC </w:t>
      </w:r>
      <w:r w:rsidR="00302830" w:rsidRPr="00015555">
        <w:rPr>
          <w:rFonts w:ascii="Trebuchet MS" w:hAnsi="Trebuchet MS"/>
          <w:color w:val="002060"/>
          <w:spacing w:val="-3"/>
        </w:rPr>
        <w:t>și</w:t>
      </w:r>
      <w:r w:rsidR="007E1B76" w:rsidRPr="00015555">
        <w:rPr>
          <w:rFonts w:ascii="Trebuchet MS" w:hAnsi="Trebuchet MS"/>
          <w:color w:val="002060"/>
          <w:spacing w:val="-3"/>
        </w:rPr>
        <w:t xml:space="preserve"> HVB </w:t>
      </w:r>
      <w:r w:rsidR="007E1B76" w:rsidRPr="002467A5">
        <w:rPr>
          <w:rFonts w:ascii="Trebuchet MS" w:hAnsi="Trebuchet MS"/>
          <w:i/>
          <w:color w:val="002060"/>
          <w:spacing w:val="-3"/>
        </w:rPr>
        <w:t>(</w:t>
      </w:r>
      <w:r w:rsidRPr="002467A5">
        <w:rPr>
          <w:rFonts w:ascii="Trebuchet MS" w:hAnsi="Trebuchet MS"/>
          <w:i/>
          <w:color w:val="002060"/>
          <w:spacing w:val="-3"/>
        </w:rPr>
        <w:t xml:space="preserve">teste </w:t>
      </w:r>
      <w:r w:rsidR="00A97355" w:rsidRPr="002467A5">
        <w:rPr>
          <w:rFonts w:ascii="Trebuchet MS" w:hAnsi="Trebuchet MS"/>
          <w:i/>
          <w:color w:val="002060"/>
        </w:rPr>
        <w:t>Anticorpi Anti HCV</w:t>
      </w:r>
      <w:r w:rsidR="008A3EDD" w:rsidRPr="002467A5">
        <w:rPr>
          <w:rFonts w:ascii="Trebuchet MS" w:hAnsi="Trebuchet MS"/>
          <w:i/>
          <w:color w:val="002060"/>
        </w:rPr>
        <w:t xml:space="preserve"> și </w:t>
      </w:r>
      <w:r w:rsidRPr="002467A5">
        <w:rPr>
          <w:rFonts w:ascii="Trebuchet MS" w:hAnsi="Trebuchet MS"/>
          <w:i/>
          <w:color w:val="002060"/>
        </w:rPr>
        <w:t>Ag HBs</w:t>
      </w:r>
      <w:r w:rsidR="007E1B76" w:rsidRPr="002467A5">
        <w:rPr>
          <w:rFonts w:ascii="Trebuchet MS" w:hAnsi="Trebuchet MS"/>
          <w:i/>
          <w:color w:val="002060"/>
        </w:rPr>
        <w:t>).</w:t>
      </w:r>
    </w:p>
    <w:p w14:paraId="59391A95" w14:textId="77777777" w:rsidR="00DD45B9" w:rsidRPr="007A39FE" w:rsidRDefault="00DD45B9" w:rsidP="00DD45B9">
      <w:pPr>
        <w:pStyle w:val="Listparagraf"/>
        <w:spacing w:before="120" w:after="120" w:line="240" w:lineRule="auto"/>
        <w:ind w:left="1080"/>
        <w:jc w:val="both"/>
        <w:rPr>
          <w:rFonts w:ascii="Trebuchet MS" w:hAnsi="Trebuchet MS" w:cs="Calibri"/>
          <w:bCs/>
          <w:color w:val="002060"/>
        </w:rPr>
      </w:pPr>
    </w:p>
    <w:p w14:paraId="7B68DD39" w14:textId="4D60F5B3" w:rsidR="001D6AE9" w:rsidRPr="00015555" w:rsidRDefault="001D6AE9" w:rsidP="00C77392">
      <w:pPr>
        <w:pStyle w:val="Listparagraf"/>
        <w:numPr>
          <w:ilvl w:val="0"/>
          <w:numId w:val="12"/>
        </w:numPr>
        <w:spacing w:before="120" w:after="120" w:line="240" w:lineRule="auto"/>
        <w:contextualSpacing w:val="0"/>
        <w:jc w:val="both"/>
        <w:rPr>
          <w:rFonts w:ascii="Trebuchet MS" w:hAnsi="Trebuchet MS"/>
          <w:color w:val="002060"/>
          <w:spacing w:val="1"/>
        </w:rPr>
      </w:pPr>
      <w:r w:rsidRPr="00015555">
        <w:rPr>
          <w:rFonts w:ascii="Trebuchet MS" w:hAnsi="Trebuchet MS" w:cs="Calibri"/>
          <w:b/>
          <w:color w:val="C00000"/>
        </w:rPr>
        <w:t xml:space="preserve">Sub-activitatea 1.4: </w:t>
      </w:r>
      <w:r w:rsidRPr="00015555">
        <w:rPr>
          <w:rFonts w:ascii="Trebuchet MS" w:hAnsi="Trebuchet MS" w:cstheme="minorHAnsi"/>
          <w:color w:val="002060"/>
        </w:rPr>
        <w:t xml:space="preserve">Derularea screeningului la nivel </w:t>
      </w:r>
      <w:r w:rsidR="00A97355" w:rsidRPr="00015555">
        <w:rPr>
          <w:rFonts w:ascii="Trebuchet MS" w:hAnsi="Trebuchet MS" w:cstheme="minorHAnsi"/>
          <w:color w:val="002060"/>
        </w:rPr>
        <w:t>regional</w:t>
      </w:r>
      <w:r w:rsidRPr="00015555">
        <w:rPr>
          <w:rFonts w:ascii="Trebuchet MS" w:hAnsi="Trebuchet MS" w:cstheme="minorHAnsi"/>
          <w:color w:val="002060"/>
        </w:rPr>
        <w:t xml:space="preserve"> în vederea </w:t>
      </w:r>
      <w:r w:rsidR="00302830" w:rsidRPr="00015555">
        <w:rPr>
          <w:rFonts w:ascii="Trebuchet MS" w:hAnsi="Trebuchet MS" w:cstheme="minorHAnsi"/>
          <w:color w:val="002060"/>
        </w:rPr>
        <w:t>stadializării</w:t>
      </w:r>
      <w:r w:rsidRPr="00015555">
        <w:rPr>
          <w:rFonts w:ascii="Trebuchet MS" w:hAnsi="Trebuchet MS" w:cstheme="minorHAnsi"/>
          <w:color w:val="002060"/>
        </w:rPr>
        <w:t xml:space="preserve"> și </w:t>
      </w:r>
      <w:r w:rsidR="007A39FE">
        <w:rPr>
          <w:rFonts w:ascii="Trebuchet MS" w:hAnsi="Trebuchet MS" w:cstheme="minorHAnsi"/>
          <w:color w:val="002060"/>
        </w:rPr>
        <w:t>trimiterii</w:t>
      </w:r>
      <w:r w:rsidRPr="00015555">
        <w:rPr>
          <w:rFonts w:ascii="Trebuchet MS" w:hAnsi="Trebuchet MS" w:cstheme="minorHAnsi"/>
          <w:color w:val="002060"/>
        </w:rPr>
        <w:t xml:space="preserve"> </w:t>
      </w:r>
      <w:r w:rsidR="008A3EDD" w:rsidRPr="00015555">
        <w:rPr>
          <w:rFonts w:ascii="Trebuchet MS" w:hAnsi="Trebuchet MS" w:cstheme="minorHAnsi"/>
          <w:color w:val="002060"/>
        </w:rPr>
        <w:t xml:space="preserve">pacienților </w:t>
      </w:r>
      <w:r w:rsidRPr="00015555">
        <w:rPr>
          <w:rFonts w:ascii="Trebuchet MS" w:hAnsi="Trebuchet MS" w:cstheme="minorHAnsi"/>
          <w:color w:val="002060"/>
        </w:rPr>
        <w:t>depistați cu infecții cronice cu virusuri hepatitice B/D și C</w:t>
      </w:r>
      <w:r w:rsidRPr="00015555">
        <w:rPr>
          <w:rFonts w:ascii="Trebuchet MS" w:hAnsi="Trebuchet MS"/>
          <w:color w:val="002060"/>
          <w:spacing w:val="1"/>
        </w:rPr>
        <w:t xml:space="preserve"> </w:t>
      </w:r>
      <w:r w:rsidR="00A97355" w:rsidRPr="00015555">
        <w:rPr>
          <w:rFonts w:ascii="Trebuchet MS" w:hAnsi="Trebuchet MS"/>
          <w:color w:val="002060"/>
          <w:spacing w:val="1"/>
        </w:rPr>
        <w:t>către centrele ce asigură</w:t>
      </w:r>
      <w:r w:rsidR="008A3EDD" w:rsidRPr="00015555">
        <w:rPr>
          <w:rFonts w:ascii="Trebuchet MS" w:hAnsi="Trebuchet MS"/>
          <w:color w:val="002060"/>
          <w:spacing w:val="1"/>
        </w:rPr>
        <w:t xml:space="preserve"> tratament conform protocoalelor Casei Naționale de Asigurări de Sănătate cu respectarea procedurilor și legislației </w:t>
      </w:r>
      <w:r w:rsidR="00070B39" w:rsidRPr="00015555">
        <w:rPr>
          <w:rFonts w:ascii="Trebuchet MS" w:hAnsi="Trebuchet MS"/>
          <w:color w:val="002060"/>
          <w:spacing w:val="1"/>
        </w:rPr>
        <w:t>î</w:t>
      </w:r>
      <w:r w:rsidR="008A3EDD" w:rsidRPr="00015555">
        <w:rPr>
          <w:rFonts w:ascii="Trebuchet MS" w:hAnsi="Trebuchet MS"/>
          <w:color w:val="002060"/>
          <w:spacing w:val="1"/>
        </w:rPr>
        <w:t>n vigoare aplicabile.</w:t>
      </w:r>
    </w:p>
    <w:p w14:paraId="00FBC7B3" w14:textId="0F08E1DA" w:rsidR="001D6AE9" w:rsidRDefault="001D6AE9" w:rsidP="00B707E5">
      <w:pPr>
        <w:spacing w:before="120" w:after="120" w:line="240" w:lineRule="auto"/>
        <w:jc w:val="both"/>
        <w:rPr>
          <w:rFonts w:ascii="Trebuchet MS" w:hAnsi="Trebuchet MS"/>
          <w:color w:val="002060"/>
          <w:spacing w:val="1"/>
        </w:rPr>
      </w:pPr>
      <w:r w:rsidRPr="00015555">
        <w:rPr>
          <w:rFonts w:ascii="Trebuchet MS" w:hAnsi="Trebuchet MS"/>
          <w:color w:val="002060"/>
          <w:spacing w:val="1"/>
        </w:rPr>
        <w:t xml:space="preserve">În contextul acestei </w:t>
      </w:r>
      <w:r w:rsidR="00302830" w:rsidRPr="00015555">
        <w:rPr>
          <w:rFonts w:ascii="Trebuchet MS" w:hAnsi="Trebuchet MS"/>
          <w:color w:val="002060"/>
          <w:spacing w:val="1"/>
        </w:rPr>
        <w:t>subactivități</w:t>
      </w:r>
      <w:r w:rsidRPr="00015555">
        <w:rPr>
          <w:rFonts w:ascii="Trebuchet MS" w:hAnsi="Trebuchet MS"/>
          <w:color w:val="002060"/>
          <w:spacing w:val="1"/>
        </w:rPr>
        <w:t xml:space="preserve"> se vor </w:t>
      </w:r>
      <w:r w:rsidR="00302830" w:rsidRPr="00015555">
        <w:rPr>
          <w:rFonts w:ascii="Trebuchet MS" w:hAnsi="Trebuchet MS"/>
          <w:color w:val="002060"/>
          <w:spacing w:val="1"/>
        </w:rPr>
        <w:t>finanța</w:t>
      </w:r>
      <w:r w:rsidRPr="00015555">
        <w:rPr>
          <w:rFonts w:ascii="Trebuchet MS" w:hAnsi="Trebuchet MS"/>
          <w:color w:val="002060"/>
          <w:spacing w:val="1"/>
        </w:rPr>
        <w:t xml:space="preserve">: </w:t>
      </w:r>
      <w:r w:rsidR="00302830" w:rsidRPr="00015555">
        <w:rPr>
          <w:rFonts w:ascii="Trebuchet MS" w:hAnsi="Trebuchet MS"/>
          <w:color w:val="002060"/>
          <w:spacing w:val="1"/>
        </w:rPr>
        <w:t>investigațiile</w:t>
      </w:r>
      <w:r w:rsidR="00256819" w:rsidRPr="00015555" w:rsidDel="00256819">
        <w:rPr>
          <w:rFonts w:ascii="Trebuchet MS" w:hAnsi="Trebuchet MS"/>
          <w:color w:val="002060"/>
          <w:spacing w:val="1"/>
        </w:rPr>
        <w:t xml:space="preserve"> </w:t>
      </w:r>
      <w:r w:rsidR="00B11BB3" w:rsidRPr="00015555">
        <w:rPr>
          <w:rFonts w:ascii="Trebuchet MS" w:hAnsi="Trebuchet MS"/>
          <w:color w:val="002060"/>
          <w:spacing w:val="1"/>
        </w:rPr>
        <w:t>pacienților</w:t>
      </w:r>
      <w:r w:rsidRPr="00015555">
        <w:rPr>
          <w:rFonts w:ascii="Trebuchet MS" w:hAnsi="Trebuchet MS"/>
          <w:b/>
          <w:color w:val="002060"/>
          <w:spacing w:val="1"/>
        </w:rPr>
        <w:t xml:space="preserve"> </w:t>
      </w:r>
      <w:r w:rsidRPr="00015555">
        <w:rPr>
          <w:rFonts w:ascii="Trebuchet MS" w:hAnsi="Trebuchet MS" w:cstheme="minorHAnsi"/>
          <w:color w:val="002060"/>
        </w:rPr>
        <w:t>depistați cu infecții cronice cu virusuri hepatitice B/D și C</w:t>
      </w:r>
      <w:r w:rsidR="00070B39" w:rsidRPr="00015555">
        <w:rPr>
          <w:rFonts w:ascii="Trebuchet MS" w:hAnsi="Trebuchet MS" w:cstheme="minorHAnsi"/>
          <w:color w:val="002060"/>
        </w:rPr>
        <w:t xml:space="preserve"> </w:t>
      </w:r>
      <w:r w:rsidR="00455371" w:rsidRPr="00015555">
        <w:rPr>
          <w:rFonts w:ascii="Trebuchet MS" w:hAnsi="Trebuchet MS"/>
          <w:color w:val="002060"/>
          <w:spacing w:val="1"/>
        </w:rPr>
        <w:t xml:space="preserve">și trimiterea </w:t>
      </w:r>
      <w:r w:rsidR="00070B39" w:rsidRPr="00015555">
        <w:rPr>
          <w:rFonts w:ascii="Trebuchet MS" w:hAnsi="Trebuchet MS" w:cstheme="minorHAnsi"/>
          <w:color w:val="002060"/>
        </w:rPr>
        <w:t xml:space="preserve">către </w:t>
      </w:r>
      <w:r w:rsidR="00B11BB3" w:rsidRPr="00015555">
        <w:rPr>
          <w:rFonts w:ascii="Trebuchet MS" w:hAnsi="Trebuchet MS" w:cstheme="minorHAnsi"/>
          <w:color w:val="002060"/>
        </w:rPr>
        <w:t>unitățile</w:t>
      </w:r>
      <w:r w:rsidR="00070B39" w:rsidRPr="00015555">
        <w:rPr>
          <w:rFonts w:ascii="Trebuchet MS" w:hAnsi="Trebuchet MS" w:cstheme="minorHAnsi"/>
          <w:color w:val="002060"/>
        </w:rPr>
        <w:t xml:space="preserve"> medicale/</w:t>
      </w:r>
      <w:r w:rsidR="00B11BB3" w:rsidRPr="00015555">
        <w:rPr>
          <w:rFonts w:ascii="Trebuchet MS" w:hAnsi="Trebuchet MS" w:cstheme="minorHAnsi"/>
          <w:color w:val="002060"/>
        </w:rPr>
        <w:t xml:space="preserve"> </w:t>
      </w:r>
      <w:r w:rsidR="00070B39" w:rsidRPr="00015555">
        <w:rPr>
          <w:rFonts w:ascii="Trebuchet MS" w:hAnsi="Trebuchet MS" w:cstheme="minorHAnsi"/>
          <w:color w:val="002060"/>
        </w:rPr>
        <w:t>centrele ce asigură tratament</w:t>
      </w:r>
      <w:r w:rsidRPr="00015555">
        <w:rPr>
          <w:rFonts w:ascii="Trebuchet MS" w:hAnsi="Trebuchet MS"/>
          <w:color w:val="002060"/>
          <w:spacing w:val="1"/>
        </w:rPr>
        <w:t>, după cu</w:t>
      </w:r>
      <w:r w:rsidR="00A042B5" w:rsidRPr="00015555">
        <w:rPr>
          <w:rFonts w:ascii="Trebuchet MS" w:hAnsi="Trebuchet MS"/>
          <w:color w:val="002060"/>
          <w:spacing w:val="1"/>
        </w:rPr>
        <w:t>m se prez</w:t>
      </w:r>
      <w:r w:rsidRPr="00015555">
        <w:rPr>
          <w:rFonts w:ascii="Trebuchet MS" w:hAnsi="Trebuchet MS"/>
          <w:color w:val="002060"/>
          <w:spacing w:val="1"/>
        </w:rPr>
        <w:t>intă în continuare</w:t>
      </w:r>
      <w:r w:rsidR="00A042B5" w:rsidRPr="00015555">
        <w:rPr>
          <w:rFonts w:ascii="Trebuchet MS" w:hAnsi="Trebuchet MS"/>
          <w:color w:val="002060"/>
          <w:spacing w:val="1"/>
        </w:rPr>
        <w:t>:</w:t>
      </w:r>
    </w:p>
    <w:p w14:paraId="746B7374" w14:textId="77777777" w:rsidR="00DD45B9" w:rsidRPr="00015555" w:rsidRDefault="00DD45B9" w:rsidP="00B707E5">
      <w:pPr>
        <w:spacing w:before="120" w:after="120" w:line="240" w:lineRule="auto"/>
        <w:jc w:val="both"/>
        <w:rPr>
          <w:rFonts w:ascii="Trebuchet MS" w:hAnsi="Trebuchet MS"/>
          <w:color w:val="002060"/>
          <w:spacing w:val="1"/>
        </w:rPr>
      </w:pPr>
    </w:p>
    <w:p w14:paraId="5628D865" w14:textId="77777777" w:rsidR="001D6AE9" w:rsidRPr="00015555" w:rsidRDefault="00302830" w:rsidP="00C77392">
      <w:pPr>
        <w:pStyle w:val="Listparagraf"/>
        <w:numPr>
          <w:ilvl w:val="0"/>
          <w:numId w:val="18"/>
        </w:numPr>
        <w:spacing w:before="120" w:after="120" w:line="240" w:lineRule="auto"/>
        <w:jc w:val="both"/>
        <w:rPr>
          <w:rFonts w:ascii="Trebuchet MS" w:eastAsia="Times New Roman" w:hAnsi="Trebuchet MS"/>
          <w:b/>
          <w:color w:val="C00000"/>
          <w:spacing w:val="1"/>
        </w:rPr>
      </w:pPr>
      <w:r w:rsidRPr="00015555">
        <w:rPr>
          <w:rFonts w:ascii="Trebuchet MS" w:eastAsia="Times New Roman" w:hAnsi="Trebuchet MS"/>
          <w:b/>
          <w:color w:val="C00000"/>
          <w:spacing w:val="1"/>
        </w:rPr>
        <w:t>Investigație</w:t>
      </w:r>
      <w:r w:rsidR="00A32F2B" w:rsidRPr="00015555">
        <w:rPr>
          <w:rFonts w:ascii="Trebuchet MS" w:eastAsia="Times New Roman" w:hAnsi="Trebuchet MS"/>
          <w:b/>
          <w:color w:val="C00000"/>
          <w:spacing w:val="1"/>
        </w:rPr>
        <w:t xml:space="preserve"> </w:t>
      </w:r>
      <w:r w:rsidR="001D6AE9" w:rsidRPr="00015555">
        <w:rPr>
          <w:rFonts w:ascii="Trebuchet MS" w:eastAsia="Times New Roman" w:hAnsi="Trebuchet MS"/>
          <w:b/>
          <w:color w:val="C00000"/>
          <w:spacing w:val="1"/>
        </w:rPr>
        <w:t xml:space="preserve">- </w:t>
      </w:r>
      <w:r w:rsidRPr="00015555">
        <w:rPr>
          <w:rFonts w:ascii="Trebuchet MS" w:eastAsia="Times New Roman" w:hAnsi="Trebuchet MS"/>
          <w:b/>
          <w:color w:val="C00000"/>
          <w:spacing w:val="1"/>
        </w:rPr>
        <w:t>Infecția</w:t>
      </w:r>
      <w:r w:rsidR="001D6AE9" w:rsidRPr="00015555">
        <w:rPr>
          <w:rFonts w:ascii="Trebuchet MS" w:eastAsia="Times New Roman" w:hAnsi="Trebuchet MS"/>
          <w:b/>
          <w:color w:val="C00000"/>
          <w:spacing w:val="1"/>
        </w:rPr>
        <w:t xml:space="preserve"> cronică cu virusul hepatitei C </w:t>
      </w:r>
      <w:r w:rsidR="00E97ED9" w:rsidRPr="00015555">
        <w:rPr>
          <w:rFonts w:ascii="Trebuchet MS" w:eastAsia="Times New Roman" w:hAnsi="Trebuchet MS"/>
          <w:b/>
          <w:color w:val="C00000"/>
          <w:spacing w:val="1"/>
        </w:rPr>
        <w:t xml:space="preserve"> </w:t>
      </w:r>
    </w:p>
    <w:p w14:paraId="780287A3" w14:textId="77777777" w:rsidR="00FA0943" w:rsidRPr="00015555" w:rsidRDefault="002831F6" w:rsidP="00C77392">
      <w:pPr>
        <w:widowControl w:val="0"/>
        <w:numPr>
          <w:ilvl w:val="0"/>
          <w:numId w:val="16"/>
        </w:numPr>
        <w:spacing w:before="120" w:after="120" w:line="240" w:lineRule="auto"/>
        <w:jc w:val="both"/>
        <w:rPr>
          <w:rFonts w:ascii="Trebuchet MS" w:eastAsia="Times New Roman" w:hAnsi="Trebuchet MS"/>
          <w:color w:val="002060"/>
          <w:spacing w:val="-3"/>
        </w:rPr>
      </w:pPr>
      <w:r w:rsidRPr="00015555">
        <w:rPr>
          <w:rFonts w:ascii="Trebuchet MS" w:eastAsia="Times New Roman" w:hAnsi="Trebuchet MS"/>
          <w:color w:val="002060"/>
          <w:spacing w:val="-3"/>
        </w:rPr>
        <w:t xml:space="preserve">În vederea confirmării </w:t>
      </w:r>
      <w:r w:rsidR="00302830" w:rsidRPr="00015555">
        <w:rPr>
          <w:rFonts w:ascii="Trebuchet MS" w:eastAsia="Times New Roman" w:hAnsi="Trebuchet MS"/>
          <w:color w:val="002060"/>
          <w:spacing w:val="-3"/>
        </w:rPr>
        <w:t>infecției</w:t>
      </w:r>
      <w:r w:rsidRPr="00015555">
        <w:rPr>
          <w:rFonts w:ascii="Trebuchet MS" w:eastAsia="Times New Roman" w:hAnsi="Trebuchet MS"/>
          <w:color w:val="002060"/>
          <w:spacing w:val="-3"/>
        </w:rPr>
        <w:t xml:space="preserve"> cronice HVC, persoanele cu </w:t>
      </w:r>
      <w:r w:rsidR="007D37BE" w:rsidRPr="00015555">
        <w:rPr>
          <w:rFonts w:ascii="Trebuchet MS" w:hAnsi="Trebuchet MS"/>
          <w:b/>
          <w:i/>
          <w:color w:val="002060"/>
        </w:rPr>
        <w:t xml:space="preserve">Anticorpi Anti HCV </w:t>
      </w:r>
      <w:r w:rsidRPr="00015555">
        <w:rPr>
          <w:rFonts w:ascii="Trebuchet MS" w:eastAsia="Times New Roman" w:hAnsi="Trebuchet MS"/>
          <w:color w:val="002060"/>
          <w:spacing w:val="-3"/>
        </w:rPr>
        <w:t xml:space="preserve">pozitiv </w:t>
      </w:r>
      <w:r w:rsidR="00F83AAC" w:rsidRPr="00015555">
        <w:rPr>
          <w:rFonts w:ascii="Trebuchet MS" w:eastAsia="Times New Roman" w:hAnsi="Trebuchet MS"/>
          <w:color w:val="002060"/>
          <w:spacing w:val="-3"/>
        </w:rPr>
        <w:t xml:space="preserve">la testele </w:t>
      </w:r>
      <w:r w:rsidR="007D37BE" w:rsidRPr="00015555">
        <w:rPr>
          <w:rFonts w:ascii="Trebuchet MS" w:eastAsia="Times New Roman" w:hAnsi="Trebuchet MS"/>
          <w:color w:val="002060"/>
          <w:spacing w:val="-3"/>
        </w:rPr>
        <w:t>inițiale</w:t>
      </w:r>
      <w:r w:rsidR="00F83AAC" w:rsidRPr="00015555">
        <w:rPr>
          <w:rFonts w:ascii="Trebuchet MS" w:eastAsia="Times New Roman" w:hAnsi="Trebuchet MS"/>
          <w:color w:val="002060"/>
          <w:spacing w:val="-3"/>
        </w:rPr>
        <w:t xml:space="preserve"> </w:t>
      </w:r>
      <w:r w:rsidRPr="00015555">
        <w:rPr>
          <w:rFonts w:ascii="Trebuchet MS" w:eastAsia="Times New Roman" w:hAnsi="Trebuchet MS"/>
          <w:color w:val="002060"/>
          <w:spacing w:val="-3"/>
        </w:rPr>
        <w:t>vor</w:t>
      </w:r>
      <w:r w:rsidR="007D37BE" w:rsidRPr="00015555">
        <w:rPr>
          <w:rFonts w:ascii="Trebuchet MS" w:eastAsia="Times New Roman" w:hAnsi="Trebuchet MS"/>
          <w:color w:val="002060"/>
          <w:spacing w:val="-3"/>
        </w:rPr>
        <w:t xml:space="preserve"> beneficia de</w:t>
      </w:r>
      <w:r w:rsidR="00FA0943" w:rsidRPr="00015555">
        <w:rPr>
          <w:rFonts w:ascii="Trebuchet MS" w:eastAsia="Times New Roman" w:hAnsi="Trebuchet MS"/>
          <w:color w:val="002060"/>
          <w:spacing w:val="-3"/>
        </w:rPr>
        <w:t>:</w:t>
      </w:r>
    </w:p>
    <w:p w14:paraId="141A6191" w14:textId="4CD101A0" w:rsidR="00FA0943" w:rsidRPr="00015555" w:rsidRDefault="00DA7276" w:rsidP="00C77392">
      <w:pPr>
        <w:widowControl w:val="0"/>
        <w:numPr>
          <w:ilvl w:val="1"/>
          <w:numId w:val="16"/>
        </w:numPr>
        <w:spacing w:before="120" w:after="120" w:line="240" w:lineRule="auto"/>
        <w:jc w:val="both"/>
        <w:rPr>
          <w:rFonts w:ascii="Trebuchet MS" w:eastAsia="Times New Roman" w:hAnsi="Trebuchet MS"/>
          <w:i/>
          <w:color w:val="002060"/>
          <w:spacing w:val="-3"/>
        </w:rPr>
      </w:pPr>
      <w:r w:rsidRPr="00015555">
        <w:rPr>
          <w:rFonts w:ascii="Trebuchet MS" w:eastAsia="Times New Roman" w:hAnsi="Trebuchet MS"/>
          <w:i/>
          <w:color w:val="002060"/>
          <w:spacing w:val="-3"/>
        </w:rPr>
        <w:t>consultații de specialitate (gastroenterologie sau b</w:t>
      </w:r>
      <w:r w:rsidR="007D37BE" w:rsidRPr="00015555">
        <w:rPr>
          <w:rFonts w:ascii="Trebuchet MS" w:eastAsia="Times New Roman" w:hAnsi="Trebuchet MS"/>
          <w:i/>
          <w:color w:val="002060"/>
          <w:spacing w:val="-3"/>
        </w:rPr>
        <w:t xml:space="preserve">oli </w:t>
      </w:r>
      <w:r w:rsidR="0025526A" w:rsidRPr="00015555">
        <w:rPr>
          <w:rFonts w:ascii="Trebuchet MS" w:eastAsia="Times New Roman" w:hAnsi="Trebuchet MS"/>
          <w:i/>
          <w:color w:val="002060"/>
          <w:spacing w:val="-3"/>
        </w:rPr>
        <w:t>i</w:t>
      </w:r>
      <w:r w:rsidR="007D37BE" w:rsidRPr="00015555">
        <w:rPr>
          <w:rFonts w:ascii="Trebuchet MS" w:eastAsia="Times New Roman" w:hAnsi="Trebuchet MS"/>
          <w:i/>
          <w:color w:val="002060"/>
          <w:spacing w:val="-3"/>
        </w:rPr>
        <w:t>nfecțioase)</w:t>
      </w:r>
      <w:r w:rsidR="007A39FE">
        <w:rPr>
          <w:rFonts w:ascii="Trebuchet MS" w:eastAsia="Times New Roman" w:hAnsi="Trebuchet MS"/>
          <w:i/>
          <w:color w:val="002060"/>
          <w:spacing w:val="-3"/>
        </w:rPr>
        <w:t>;</w:t>
      </w:r>
    </w:p>
    <w:p w14:paraId="531DBA23" w14:textId="1E98B2A8" w:rsidR="00FA0943" w:rsidRPr="00015555" w:rsidRDefault="00C3075E" w:rsidP="00C77392">
      <w:pPr>
        <w:widowControl w:val="0"/>
        <w:numPr>
          <w:ilvl w:val="1"/>
          <w:numId w:val="16"/>
        </w:numPr>
        <w:spacing w:before="120" w:after="120" w:line="240" w:lineRule="auto"/>
        <w:jc w:val="both"/>
        <w:rPr>
          <w:rFonts w:ascii="Trebuchet MS" w:eastAsia="Times New Roman" w:hAnsi="Trebuchet MS"/>
          <w:i/>
          <w:color w:val="002060"/>
          <w:spacing w:val="-3"/>
        </w:rPr>
      </w:pPr>
      <w:r w:rsidRPr="00015555">
        <w:rPr>
          <w:rFonts w:ascii="Trebuchet MS" w:eastAsia="Times New Roman" w:hAnsi="Trebuchet MS"/>
          <w:i/>
          <w:color w:val="002060"/>
          <w:spacing w:val="-3"/>
        </w:rPr>
        <w:t>t</w:t>
      </w:r>
      <w:r w:rsidR="00FA0943" w:rsidRPr="00015555">
        <w:rPr>
          <w:rFonts w:ascii="Trebuchet MS" w:eastAsia="Times New Roman" w:hAnsi="Trebuchet MS"/>
          <w:i/>
          <w:color w:val="002060"/>
          <w:spacing w:val="-3"/>
        </w:rPr>
        <w:t xml:space="preserve">estare </w:t>
      </w:r>
      <w:r w:rsidR="002831F6" w:rsidRPr="00015555">
        <w:rPr>
          <w:rFonts w:ascii="Trebuchet MS" w:eastAsia="Times New Roman" w:hAnsi="Trebuchet MS"/>
          <w:i/>
          <w:color w:val="002060"/>
          <w:spacing w:val="-3"/>
        </w:rPr>
        <w:t xml:space="preserve">pentru </w:t>
      </w:r>
      <w:r w:rsidR="007D37BE" w:rsidRPr="00015555">
        <w:rPr>
          <w:rFonts w:ascii="Trebuchet MS" w:eastAsia="Times New Roman" w:hAnsi="Trebuchet MS"/>
          <w:i/>
          <w:color w:val="002060"/>
          <w:spacing w:val="-3"/>
        </w:rPr>
        <w:t>determinarea cantitativă ARN VHC</w:t>
      </w:r>
      <w:r w:rsidR="007A39FE">
        <w:rPr>
          <w:rFonts w:ascii="Trebuchet MS" w:eastAsia="Times New Roman" w:hAnsi="Trebuchet MS"/>
          <w:i/>
          <w:color w:val="002060"/>
          <w:spacing w:val="-3"/>
        </w:rPr>
        <w:t>;</w:t>
      </w:r>
    </w:p>
    <w:p w14:paraId="367AAEFA" w14:textId="630A8DCD" w:rsidR="002831F6" w:rsidRPr="00015555" w:rsidRDefault="002831F6" w:rsidP="00C77392">
      <w:pPr>
        <w:widowControl w:val="0"/>
        <w:numPr>
          <w:ilvl w:val="1"/>
          <w:numId w:val="16"/>
        </w:numPr>
        <w:spacing w:before="120" w:after="120" w:line="240" w:lineRule="auto"/>
        <w:jc w:val="both"/>
        <w:rPr>
          <w:rFonts w:ascii="Trebuchet MS" w:eastAsia="Times New Roman" w:hAnsi="Trebuchet MS"/>
          <w:i/>
          <w:color w:val="002060"/>
          <w:spacing w:val="-3"/>
        </w:rPr>
      </w:pPr>
      <w:r w:rsidRPr="00015555">
        <w:rPr>
          <w:rFonts w:ascii="Trebuchet MS" w:eastAsia="Times New Roman" w:hAnsi="Trebuchet MS"/>
          <w:i/>
          <w:color w:val="002060"/>
          <w:spacing w:val="-3"/>
        </w:rPr>
        <w:lastRenderedPageBreak/>
        <w:t>investigare</w:t>
      </w:r>
      <w:r w:rsidR="00D4386D" w:rsidRPr="00015555">
        <w:rPr>
          <w:rFonts w:ascii="Trebuchet MS" w:eastAsia="Times New Roman" w:hAnsi="Trebuchet MS"/>
          <w:i/>
          <w:color w:val="002060"/>
          <w:spacing w:val="-3"/>
        </w:rPr>
        <w:t xml:space="preserve"> </w:t>
      </w:r>
      <w:r w:rsidR="007432E3" w:rsidRPr="00015555">
        <w:rPr>
          <w:rFonts w:ascii="Trebuchet MS" w:eastAsia="Times New Roman" w:hAnsi="Trebuchet MS"/>
          <w:i/>
          <w:color w:val="002060"/>
          <w:spacing w:val="-3"/>
        </w:rPr>
        <w:t xml:space="preserve">pentru stadializare </w:t>
      </w:r>
      <w:r w:rsidR="00D4386D" w:rsidRPr="00015555">
        <w:rPr>
          <w:rFonts w:ascii="Trebuchet MS" w:eastAsia="Times New Roman" w:hAnsi="Trebuchet MS"/>
          <w:i/>
          <w:color w:val="002060"/>
          <w:spacing w:val="-3"/>
        </w:rPr>
        <w:t>cu</w:t>
      </w:r>
      <w:r w:rsidR="00B11BB3" w:rsidRPr="00015555">
        <w:rPr>
          <w:rFonts w:ascii="Trebuchet MS" w:eastAsia="Times New Roman" w:hAnsi="Trebuchet MS"/>
          <w:i/>
          <w:color w:val="002060"/>
          <w:spacing w:val="-3"/>
        </w:rPr>
        <w:t xml:space="preserve"> </w:t>
      </w:r>
      <w:r w:rsidR="00147923" w:rsidRPr="00015555">
        <w:rPr>
          <w:rFonts w:ascii="Trebuchet MS" w:eastAsia="Times New Roman" w:hAnsi="Trebuchet MS"/>
          <w:b/>
          <w:i/>
          <w:color w:val="002060"/>
          <w:spacing w:val="-3"/>
        </w:rPr>
        <w:t>Fibroscan</w:t>
      </w:r>
      <w:r w:rsidR="007A39FE">
        <w:rPr>
          <w:rFonts w:ascii="Trebuchet MS" w:eastAsia="Times New Roman" w:hAnsi="Trebuchet MS"/>
          <w:b/>
          <w:i/>
          <w:color w:val="002060"/>
          <w:spacing w:val="-3"/>
        </w:rPr>
        <w:t>.</w:t>
      </w:r>
    </w:p>
    <w:p w14:paraId="1B9773A1" w14:textId="0335585E" w:rsidR="002831F6" w:rsidRPr="00015555" w:rsidRDefault="00302830" w:rsidP="00C77392">
      <w:pPr>
        <w:widowControl w:val="0"/>
        <w:numPr>
          <w:ilvl w:val="0"/>
          <w:numId w:val="16"/>
        </w:numPr>
        <w:spacing w:before="120" w:after="120" w:line="240" w:lineRule="auto"/>
        <w:jc w:val="both"/>
        <w:rPr>
          <w:rFonts w:ascii="Trebuchet MS" w:eastAsia="Times New Roman" w:hAnsi="Trebuchet MS"/>
          <w:i/>
          <w:strike/>
          <w:color w:val="002060"/>
          <w:spacing w:val="-3"/>
        </w:rPr>
      </w:pPr>
      <w:r w:rsidRPr="00015555">
        <w:rPr>
          <w:rFonts w:ascii="Trebuchet MS" w:eastAsia="Times New Roman" w:hAnsi="Trebuchet MS"/>
          <w:color w:val="002060"/>
          <w:spacing w:val="-3"/>
        </w:rPr>
        <w:t>Pacienții</w:t>
      </w:r>
      <w:r w:rsidR="002831F6" w:rsidRPr="00015555">
        <w:rPr>
          <w:rFonts w:ascii="Trebuchet MS" w:eastAsia="Times New Roman" w:hAnsi="Trebuchet MS"/>
          <w:color w:val="002060"/>
          <w:spacing w:val="-3"/>
        </w:rPr>
        <w:t xml:space="preserve"> cu hepatită cronică C şi cu ciroză hepatică C vor beneficia de </w:t>
      </w:r>
      <w:r w:rsidR="007D37BE" w:rsidRPr="00015555">
        <w:rPr>
          <w:rFonts w:ascii="Trebuchet MS" w:eastAsia="Times New Roman" w:hAnsi="Trebuchet MS"/>
          <w:color w:val="002060"/>
          <w:spacing w:val="-3"/>
        </w:rPr>
        <w:t>tratament</w:t>
      </w:r>
      <w:r w:rsidR="002831F6" w:rsidRPr="00015555">
        <w:rPr>
          <w:rFonts w:ascii="Trebuchet MS" w:eastAsia="Times New Roman" w:hAnsi="Trebuchet MS"/>
          <w:color w:val="002060"/>
          <w:spacing w:val="-3"/>
        </w:rPr>
        <w:t xml:space="preserve"> antiviral</w:t>
      </w:r>
      <w:r w:rsidR="00D4386D" w:rsidRPr="00015555">
        <w:rPr>
          <w:rFonts w:ascii="Trebuchet MS" w:eastAsia="Times New Roman" w:hAnsi="Trebuchet MS"/>
          <w:color w:val="002060"/>
          <w:spacing w:val="-3"/>
        </w:rPr>
        <w:t xml:space="preserve"> </w:t>
      </w:r>
      <w:r w:rsidR="00D4386D" w:rsidRPr="00015555">
        <w:rPr>
          <w:rFonts w:ascii="Trebuchet MS" w:eastAsia="Times New Roman" w:hAnsi="Trebuchet MS"/>
          <w:color w:val="002060"/>
          <w:spacing w:val="-3"/>
          <w:kern w:val="1"/>
        </w:rPr>
        <w:t>conform protoco</w:t>
      </w:r>
      <w:r w:rsidR="000054F8" w:rsidRPr="00015555">
        <w:rPr>
          <w:rFonts w:ascii="Trebuchet MS" w:eastAsia="Times New Roman" w:hAnsi="Trebuchet MS"/>
          <w:color w:val="002060"/>
          <w:spacing w:val="-3"/>
          <w:kern w:val="1"/>
        </w:rPr>
        <w:t>alelor</w:t>
      </w:r>
      <w:r w:rsidR="00D4386D" w:rsidRPr="00015555">
        <w:rPr>
          <w:rFonts w:ascii="Trebuchet MS" w:eastAsia="Times New Roman" w:hAnsi="Trebuchet MS"/>
          <w:color w:val="002060"/>
          <w:spacing w:val="-3"/>
          <w:kern w:val="1"/>
        </w:rPr>
        <w:t xml:space="preserve"> </w:t>
      </w:r>
      <w:r w:rsidR="00703123" w:rsidRPr="00015555">
        <w:rPr>
          <w:rFonts w:ascii="Trebuchet MS" w:eastAsia="Times New Roman" w:hAnsi="Trebuchet MS"/>
          <w:color w:val="002060"/>
          <w:spacing w:val="-3"/>
          <w:kern w:val="1"/>
        </w:rPr>
        <w:t>C</w:t>
      </w:r>
      <w:r w:rsidR="009941D9" w:rsidRPr="00015555">
        <w:rPr>
          <w:rFonts w:ascii="Trebuchet MS" w:eastAsia="Times New Roman" w:hAnsi="Trebuchet MS"/>
          <w:color w:val="002060"/>
          <w:spacing w:val="-3"/>
          <w:kern w:val="1"/>
        </w:rPr>
        <w:t xml:space="preserve">asei </w:t>
      </w:r>
      <w:r w:rsidR="00703123" w:rsidRPr="00015555">
        <w:rPr>
          <w:rFonts w:ascii="Trebuchet MS" w:eastAsia="Times New Roman" w:hAnsi="Trebuchet MS"/>
          <w:color w:val="002060"/>
          <w:spacing w:val="-3"/>
          <w:kern w:val="1"/>
        </w:rPr>
        <w:t>N</w:t>
      </w:r>
      <w:r w:rsidR="009941D9" w:rsidRPr="00015555">
        <w:rPr>
          <w:rFonts w:ascii="Trebuchet MS" w:eastAsia="Times New Roman" w:hAnsi="Trebuchet MS"/>
          <w:color w:val="002060"/>
          <w:spacing w:val="-3"/>
          <w:kern w:val="1"/>
        </w:rPr>
        <w:t xml:space="preserve">aționale de </w:t>
      </w:r>
      <w:r w:rsidR="00703123" w:rsidRPr="00015555">
        <w:rPr>
          <w:rFonts w:ascii="Trebuchet MS" w:eastAsia="Times New Roman" w:hAnsi="Trebuchet MS"/>
          <w:color w:val="002060"/>
          <w:spacing w:val="-3"/>
          <w:kern w:val="1"/>
        </w:rPr>
        <w:t>A</w:t>
      </w:r>
      <w:r w:rsidR="009941D9" w:rsidRPr="00015555">
        <w:rPr>
          <w:rFonts w:ascii="Trebuchet MS" w:eastAsia="Times New Roman" w:hAnsi="Trebuchet MS"/>
          <w:color w:val="002060"/>
          <w:spacing w:val="-3"/>
          <w:kern w:val="1"/>
        </w:rPr>
        <w:t xml:space="preserve">sigurări de </w:t>
      </w:r>
      <w:r w:rsidR="00703123" w:rsidRPr="00015555">
        <w:rPr>
          <w:rFonts w:ascii="Trebuchet MS" w:eastAsia="Times New Roman" w:hAnsi="Trebuchet MS"/>
          <w:color w:val="002060"/>
          <w:spacing w:val="-3"/>
          <w:kern w:val="1"/>
        </w:rPr>
        <w:t>S</w:t>
      </w:r>
      <w:r w:rsidR="009941D9" w:rsidRPr="00015555">
        <w:rPr>
          <w:rFonts w:ascii="Trebuchet MS" w:eastAsia="Times New Roman" w:hAnsi="Trebuchet MS"/>
          <w:color w:val="002060"/>
          <w:spacing w:val="-3"/>
          <w:kern w:val="1"/>
        </w:rPr>
        <w:t>ănătate</w:t>
      </w:r>
      <w:r w:rsidR="00703123" w:rsidRPr="00015555">
        <w:rPr>
          <w:rFonts w:ascii="Trebuchet MS" w:eastAsia="Times New Roman" w:hAnsi="Trebuchet MS"/>
          <w:color w:val="002060"/>
          <w:spacing w:val="-3"/>
          <w:kern w:val="1"/>
        </w:rPr>
        <w:t xml:space="preserve"> </w:t>
      </w:r>
      <w:r w:rsidR="00837B00" w:rsidRPr="00015555">
        <w:rPr>
          <w:rFonts w:ascii="Trebuchet MS" w:eastAsia="Times New Roman" w:hAnsi="Trebuchet MS"/>
          <w:color w:val="002060"/>
          <w:spacing w:val="-3"/>
          <w:kern w:val="1"/>
        </w:rPr>
        <w:t xml:space="preserve">și legislației </w:t>
      </w:r>
      <w:r w:rsidR="00D4386D" w:rsidRPr="00015555">
        <w:rPr>
          <w:rFonts w:ascii="Trebuchet MS" w:eastAsia="Times New Roman" w:hAnsi="Trebuchet MS"/>
          <w:color w:val="002060"/>
          <w:spacing w:val="-3"/>
          <w:kern w:val="1"/>
        </w:rPr>
        <w:t>în vigoare</w:t>
      </w:r>
      <w:r w:rsidR="00B22CA6" w:rsidRPr="00015555">
        <w:rPr>
          <w:rFonts w:ascii="Trebuchet MS" w:eastAsia="Times New Roman" w:hAnsi="Trebuchet MS"/>
          <w:color w:val="002060"/>
          <w:spacing w:val="-3"/>
          <w:kern w:val="1"/>
        </w:rPr>
        <w:t xml:space="preserve"> (</w:t>
      </w:r>
      <w:r w:rsidR="00B22CA6" w:rsidRPr="00015555">
        <w:rPr>
          <w:rFonts w:ascii="Trebuchet MS" w:eastAsia="Times New Roman" w:hAnsi="Trebuchet MS"/>
          <w:i/>
          <w:color w:val="002060"/>
          <w:spacing w:val="-3"/>
          <w:kern w:val="1"/>
        </w:rPr>
        <w:t>NB servicii</w:t>
      </w:r>
      <w:r w:rsidR="00DD45B9">
        <w:rPr>
          <w:rFonts w:ascii="Trebuchet MS" w:eastAsia="Times New Roman" w:hAnsi="Trebuchet MS"/>
          <w:i/>
          <w:color w:val="002060"/>
          <w:spacing w:val="-3"/>
          <w:kern w:val="1"/>
        </w:rPr>
        <w:t>le</w:t>
      </w:r>
      <w:r w:rsidR="00B22CA6" w:rsidRPr="00015555">
        <w:rPr>
          <w:rFonts w:ascii="Trebuchet MS" w:eastAsia="Times New Roman" w:hAnsi="Trebuchet MS"/>
          <w:i/>
          <w:color w:val="002060"/>
          <w:spacing w:val="-3"/>
          <w:kern w:val="1"/>
        </w:rPr>
        <w:t xml:space="preserve"> medicale</w:t>
      </w:r>
      <w:r w:rsidR="00DD45B9">
        <w:rPr>
          <w:rFonts w:ascii="Trebuchet MS" w:eastAsia="Times New Roman" w:hAnsi="Trebuchet MS"/>
          <w:i/>
          <w:color w:val="002060"/>
          <w:spacing w:val="-3"/>
          <w:kern w:val="1"/>
        </w:rPr>
        <w:t xml:space="preserve"> care implică tratament</w:t>
      </w:r>
      <w:r w:rsidR="00B22CA6" w:rsidRPr="00015555">
        <w:rPr>
          <w:rFonts w:ascii="Trebuchet MS" w:eastAsia="Times New Roman" w:hAnsi="Trebuchet MS"/>
          <w:i/>
          <w:color w:val="002060"/>
          <w:spacing w:val="-3"/>
          <w:kern w:val="1"/>
        </w:rPr>
        <w:t xml:space="preserve"> </w:t>
      </w:r>
      <w:r w:rsidR="00DD45B9">
        <w:rPr>
          <w:rFonts w:ascii="Trebuchet MS" w:eastAsia="Times New Roman" w:hAnsi="Trebuchet MS"/>
          <w:i/>
          <w:color w:val="002060"/>
          <w:spacing w:val="-3"/>
          <w:kern w:val="1"/>
        </w:rPr>
        <w:t xml:space="preserve">antiviral </w:t>
      </w:r>
      <w:r w:rsidR="00B22CA6" w:rsidRPr="00015555">
        <w:rPr>
          <w:rFonts w:ascii="Trebuchet MS" w:eastAsia="Times New Roman" w:hAnsi="Trebuchet MS"/>
          <w:i/>
          <w:color w:val="002060"/>
          <w:spacing w:val="-3"/>
          <w:kern w:val="1"/>
        </w:rPr>
        <w:t>nu vor fi decontate prin proiect)</w:t>
      </w:r>
      <w:r w:rsidR="00DD45B9">
        <w:rPr>
          <w:rFonts w:ascii="Trebuchet MS" w:eastAsia="Times New Roman" w:hAnsi="Trebuchet MS"/>
          <w:i/>
          <w:color w:val="002060"/>
          <w:spacing w:val="-3"/>
          <w:kern w:val="1"/>
        </w:rPr>
        <w:t>.</w:t>
      </w:r>
    </w:p>
    <w:p w14:paraId="1C3BB3EB" w14:textId="77777777" w:rsidR="00FA0943" w:rsidRPr="00015555" w:rsidRDefault="00FA0943" w:rsidP="00FA0943">
      <w:pPr>
        <w:widowControl w:val="0"/>
        <w:spacing w:before="120" w:after="120" w:line="240" w:lineRule="auto"/>
        <w:ind w:left="720"/>
        <w:jc w:val="both"/>
        <w:rPr>
          <w:rFonts w:ascii="Trebuchet MS" w:eastAsia="Times New Roman" w:hAnsi="Trebuchet MS"/>
          <w:strike/>
          <w:color w:val="002060"/>
          <w:spacing w:val="-3"/>
        </w:rPr>
      </w:pPr>
    </w:p>
    <w:p w14:paraId="3971FC56" w14:textId="77777777" w:rsidR="008D3DBD" w:rsidRPr="00015555" w:rsidRDefault="001D6AE9" w:rsidP="00C77392">
      <w:pPr>
        <w:pStyle w:val="Listparagraf"/>
        <w:numPr>
          <w:ilvl w:val="0"/>
          <w:numId w:val="18"/>
        </w:numPr>
        <w:spacing w:before="120" w:after="120" w:line="240" w:lineRule="auto"/>
        <w:jc w:val="both"/>
        <w:rPr>
          <w:rFonts w:ascii="Trebuchet MS" w:eastAsia="Times New Roman" w:hAnsi="Trebuchet MS"/>
          <w:b/>
          <w:color w:val="C00000"/>
          <w:spacing w:val="1"/>
        </w:rPr>
      </w:pPr>
      <w:r w:rsidRPr="00015555">
        <w:rPr>
          <w:rFonts w:ascii="Trebuchet MS" w:eastAsia="Times New Roman" w:hAnsi="Trebuchet MS"/>
          <w:b/>
          <w:color w:val="C00000"/>
          <w:spacing w:val="1"/>
        </w:rPr>
        <w:t xml:space="preserve"> </w:t>
      </w:r>
      <w:r w:rsidR="00136ABF" w:rsidRPr="00015555">
        <w:rPr>
          <w:rFonts w:ascii="Trebuchet MS" w:eastAsia="Times New Roman" w:hAnsi="Trebuchet MS"/>
          <w:b/>
          <w:color w:val="C00000"/>
          <w:spacing w:val="1"/>
        </w:rPr>
        <w:t>Investigație</w:t>
      </w:r>
      <w:r w:rsidRPr="00015555">
        <w:rPr>
          <w:rFonts w:ascii="Trebuchet MS" w:eastAsia="Times New Roman" w:hAnsi="Trebuchet MS"/>
          <w:b/>
          <w:color w:val="C00000"/>
          <w:spacing w:val="1"/>
        </w:rPr>
        <w:t xml:space="preserve"> - </w:t>
      </w:r>
      <w:r w:rsidR="00136ABF" w:rsidRPr="00015555">
        <w:rPr>
          <w:rFonts w:ascii="Trebuchet MS" w:eastAsia="Times New Roman" w:hAnsi="Trebuchet MS"/>
          <w:b/>
          <w:color w:val="C00000"/>
          <w:spacing w:val="1"/>
        </w:rPr>
        <w:t>Infecția</w:t>
      </w:r>
      <w:r w:rsidRPr="00015555">
        <w:rPr>
          <w:rFonts w:ascii="Trebuchet MS" w:eastAsia="Times New Roman" w:hAnsi="Trebuchet MS"/>
          <w:b/>
          <w:color w:val="C00000"/>
          <w:spacing w:val="1"/>
        </w:rPr>
        <w:t xml:space="preserve"> cronică cu virusul hepatitei B</w:t>
      </w:r>
      <w:r w:rsidR="00E97ED9" w:rsidRPr="00015555">
        <w:rPr>
          <w:rFonts w:ascii="Trebuchet MS" w:eastAsia="Times New Roman" w:hAnsi="Trebuchet MS"/>
          <w:b/>
          <w:color w:val="C00000"/>
          <w:spacing w:val="1"/>
        </w:rPr>
        <w:t xml:space="preserve"> </w:t>
      </w:r>
    </w:p>
    <w:p w14:paraId="64EA5165" w14:textId="77777777" w:rsidR="00C3075E" w:rsidRPr="00015555" w:rsidRDefault="002831F6" w:rsidP="00C77392">
      <w:pPr>
        <w:widowControl w:val="0"/>
        <w:numPr>
          <w:ilvl w:val="0"/>
          <w:numId w:val="16"/>
        </w:numPr>
        <w:spacing w:before="120" w:after="120" w:line="240" w:lineRule="auto"/>
        <w:jc w:val="both"/>
        <w:rPr>
          <w:rFonts w:ascii="Trebuchet MS" w:eastAsia="Times New Roman" w:hAnsi="Trebuchet MS"/>
          <w:color w:val="002060"/>
          <w:spacing w:val="1"/>
        </w:rPr>
      </w:pPr>
      <w:r w:rsidRPr="00015555">
        <w:rPr>
          <w:rFonts w:ascii="Trebuchet MS" w:eastAsia="Times New Roman" w:hAnsi="Trebuchet MS"/>
          <w:color w:val="002060"/>
        </w:rPr>
        <w:t xml:space="preserve">În vederea confirmării </w:t>
      </w:r>
      <w:r w:rsidR="00136ABF" w:rsidRPr="00015555">
        <w:rPr>
          <w:rFonts w:ascii="Trebuchet MS" w:eastAsia="Times New Roman" w:hAnsi="Trebuchet MS"/>
          <w:color w:val="002060"/>
        </w:rPr>
        <w:t>infecției</w:t>
      </w:r>
      <w:r w:rsidRPr="00015555">
        <w:rPr>
          <w:rFonts w:ascii="Trebuchet MS" w:eastAsia="Times New Roman" w:hAnsi="Trebuchet MS"/>
          <w:color w:val="002060"/>
        </w:rPr>
        <w:t xml:space="preserve"> cronice HVB, persoanele cu </w:t>
      </w:r>
      <w:r w:rsidRPr="00DD45B9">
        <w:rPr>
          <w:rFonts w:ascii="Trebuchet MS" w:eastAsia="Times New Roman" w:hAnsi="Trebuchet MS"/>
          <w:b/>
          <w:i/>
          <w:color w:val="002060"/>
        </w:rPr>
        <w:t>Ag HBs pozitiv</w:t>
      </w:r>
      <w:r w:rsidRPr="00015555">
        <w:rPr>
          <w:rFonts w:ascii="Trebuchet MS" w:eastAsia="Times New Roman" w:hAnsi="Trebuchet MS"/>
          <w:color w:val="002060"/>
        </w:rPr>
        <w:t xml:space="preserve"> </w:t>
      </w:r>
      <w:r w:rsidR="00F83AAC" w:rsidRPr="00015555">
        <w:rPr>
          <w:rFonts w:ascii="Trebuchet MS" w:eastAsia="Times New Roman" w:hAnsi="Trebuchet MS"/>
          <w:color w:val="002060"/>
        </w:rPr>
        <w:t xml:space="preserve">la testele </w:t>
      </w:r>
      <w:r w:rsidR="0019386D" w:rsidRPr="00015555">
        <w:rPr>
          <w:rFonts w:ascii="Trebuchet MS" w:eastAsia="Times New Roman" w:hAnsi="Trebuchet MS"/>
          <w:color w:val="002060"/>
          <w:spacing w:val="-3"/>
        </w:rPr>
        <w:t>inițiale</w:t>
      </w:r>
      <w:r w:rsidR="00C06A68" w:rsidRPr="00015555">
        <w:rPr>
          <w:rFonts w:ascii="Trebuchet MS" w:eastAsia="Times New Roman" w:hAnsi="Trebuchet MS"/>
          <w:color w:val="002060"/>
          <w:spacing w:val="-3"/>
        </w:rPr>
        <w:t xml:space="preserve"> </w:t>
      </w:r>
      <w:r w:rsidR="00F83AAC" w:rsidRPr="00015555">
        <w:rPr>
          <w:rFonts w:ascii="Trebuchet MS" w:eastAsia="Times New Roman" w:hAnsi="Trebuchet MS"/>
          <w:color w:val="002060"/>
        </w:rPr>
        <w:t xml:space="preserve">de screening </w:t>
      </w:r>
      <w:r w:rsidRPr="00015555">
        <w:rPr>
          <w:rFonts w:ascii="Trebuchet MS" w:eastAsia="Times New Roman" w:hAnsi="Trebuchet MS"/>
          <w:color w:val="002060"/>
        </w:rPr>
        <w:t xml:space="preserve">vor </w:t>
      </w:r>
      <w:r w:rsidR="0019386D" w:rsidRPr="00015555">
        <w:rPr>
          <w:rFonts w:ascii="Trebuchet MS" w:eastAsia="Times New Roman" w:hAnsi="Trebuchet MS"/>
          <w:color w:val="002060"/>
        </w:rPr>
        <w:t>beneficia de</w:t>
      </w:r>
      <w:r w:rsidR="00C3075E" w:rsidRPr="00015555">
        <w:rPr>
          <w:rFonts w:ascii="Trebuchet MS" w:eastAsia="Times New Roman" w:hAnsi="Trebuchet MS"/>
          <w:color w:val="002060"/>
        </w:rPr>
        <w:t>:</w:t>
      </w:r>
    </w:p>
    <w:p w14:paraId="0C418DF3" w14:textId="79B8C083" w:rsidR="00C3075E" w:rsidRPr="00015555" w:rsidRDefault="0019386D" w:rsidP="00C77392">
      <w:pPr>
        <w:widowControl w:val="0"/>
        <w:numPr>
          <w:ilvl w:val="1"/>
          <w:numId w:val="16"/>
        </w:numPr>
        <w:spacing w:before="120" w:after="120" w:line="240" w:lineRule="auto"/>
        <w:jc w:val="both"/>
        <w:rPr>
          <w:rFonts w:ascii="Trebuchet MS" w:eastAsia="Times New Roman" w:hAnsi="Trebuchet MS"/>
          <w:i/>
          <w:color w:val="002060"/>
          <w:spacing w:val="1"/>
        </w:rPr>
      </w:pPr>
      <w:r w:rsidRPr="00015555">
        <w:rPr>
          <w:rFonts w:ascii="Trebuchet MS" w:eastAsia="Times New Roman" w:hAnsi="Trebuchet MS"/>
          <w:i/>
          <w:color w:val="002060"/>
        </w:rPr>
        <w:t>c</w:t>
      </w:r>
      <w:r w:rsidR="00563974" w:rsidRPr="00015555">
        <w:rPr>
          <w:rFonts w:ascii="Trebuchet MS" w:eastAsia="Times New Roman" w:hAnsi="Trebuchet MS"/>
          <w:i/>
          <w:color w:val="002060"/>
          <w:spacing w:val="1"/>
        </w:rPr>
        <w:t>onsultație</w:t>
      </w:r>
      <w:r w:rsidR="00DA7276" w:rsidRPr="00015555">
        <w:rPr>
          <w:rFonts w:ascii="Trebuchet MS" w:eastAsia="Times New Roman" w:hAnsi="Trebuchet MS"/>
          <w:i/>
          <w:color w:val="002060"/>
          <w:spacing w:val="1"/>
        </w:rPr>
        <w:t xml:space="preserve"> de specialitate (g</w:t>
      </w:r>
      <w:r w:rsidRPr="00015555">
        <w:rPr>
          <w:rFonts w:ascii="Trebuchet MS" w:eastAsia="Times New Roman" w:hAnsi="Trebuchet MS"/>
          <w:i/>
          <w:color w:val="002060"/>
          <w:spacing w:val="1"/>
        </w:rPr>
        <w:t xml:space="preserve">astroenterologie sau </w:t>
      </w:r>
      <w:r w:rsidR="00DA7276" w:rsidRPr="00015555">
        <w:rPr>
          <w:rFonts w:ascii="Trebuchet MS" w:eastAsia="Times New Roman" w:hAnsi="Trebuchet MS"/>
          <w:i/>
          <w:color w:val="002060"/>
          <w:spacing w:val="1"/>
        </w:rPr>
        <w:t>b</w:t>
      </w:r>
      <w:r w:rsidRPr="00015555">
        <w:rPr>
          <w:rFonts w:ascii="Trebuchet MS" w:eastAsia="Times New Roman" w:hAnsi="Trebuchet MS"/>
          <w:i/>
          <w:color w:val="002060"/>
          <w:spacing w:val="1"/>
        </w:rPr>
        <w:t xml:space="preserve">oli </w:t>
      </w:r>
      <w:r w:rsidR="00922999" w:rsidRPr="00015555">
        <w:rPr>
          <w:rFonts w:ascii="Trebuchet MS" w:eastAsia="Times New Roman" w:hAnsi="Trebuchet MS"/>
          <w:i/>
          <w:color w:val="002060"/>
          <w:spacing w:val="1"/>
        </w:rPr>
        <w:t>i</w:t>
      </w:r>
      <w:r w:rsidR="00DD45B9">
        <w:rPr>
          <w:rFonts w:ascii="Trebuchet MS" w:eastAsia="Times New Roman" w:hAnsi="Trebuchet MS"/>
          <w:i/>
          <w:color w:val="002060"/>
          <w:spacing w:val="1"/>
        </w:rPr>
        <w:t>nfecțioase);</w:t>
      </w:r>
    </w:p>
    <w:p w14:paraId="49EF593A" w14:textId="5B9309C9" w:rsidR="00C3075E" w:rsidRPr="00015555" w:rsidRDefault="00C3075E" w:rsidP="00C77392">
      <w:pPr>
        <w:widowControl w:val="0"/>
        <w:numPr>
          <w:ilvl w:val="1"/>
          <w:numId w:val="16"/>
        </w:numPr>
        <w:spacing w:before="120" w:after="120" w:line="240" w:lineRule="auto"/>
        <w:jc w:val="both"/>
        <w:rPr>
          <w:rFonts w:ascii="Trebuchet MS" w:eastAsia="Times New Roman" w:hAnsi="Trebuchet MS"/>
          <w:i/>
          <w:color w:val="002060"/>
          <w:spacing w:val="1"/>
        </w:rPr>
      </w:pPr>
      <w:r w:rsidRPr="00015555">
        <w:rPr>
          <w:rFonts w:ascii="Trebuchet MS" w:eastAsia="Times New Roman" w:hAnsi="Trebuchet MS"/>
          <w:i/>
          <w:color w:val="002060"/>
        </w:rPr>
        <w:t>testare</w:t>
      </w:r>
      <w:r w:rsidR="00DD45B9">
        <w:rPr>
          <w:rFonts w:ascii="Trebuchet MS" w:eastAsia="Times New Roman" w:hAnsi="Trebuchet MS"/>
          <w:i/>
          <w:color w:val="002060"/>
        </w:rPr>
        <w:t xml:space="preserve"> pentru: </w:t>
      </w:r>
      <w:r w:rsidR="0019386D" w:rsidRPr="00015555">
        <w:rPr>
          <w:rFonts w:ascii="Trebuchet MS" w:eastAsia="Times New Roman" w:hAnsi="Trebuchet MS"/>
          <w:i/>
          <w:color w:val="002060"/>
          <w:spacing w:val="1"/>
        </w:rPr>
        <w:t>Ac Anti HBs, AgHBe, Ac anti-HBe, Ac anti-VHD</w:t>
      </w:r>
      <w:r w:rsidR="00265C4B" w:rsidRPr="00015555">
        <w:rPr>
          <w:rFonts w:ascii="Trebuchet MS" w:eastAsia="Times New Roman" w:hAnsi="Trebuchet MS"/>
          <w:i/>
          <w:color w:val="002060"/>
          <w:spacing w:val="1"/>
        </w:rPr>
        <w:t xml:space="preserve"> şi pentru d</w:t>
      </w:r>
      <w:r w:rsidR="0019386D" w:rsidRPr="00015555">
        <w:rPr>
          <w:rFonts w:ascii="Trebuchet MS" w:eastAsia="Times New Roman" w:hAnsi="Trebuchet MS"/>
          <w:i/>
          <w:color w:val="002060"/>
          <w:spacing w:val="1"/>
        </w:rPr>
        <w:t>eterminare cantitativă ADN VHB</w:t>
      </w:r>
      <w:r w:rsidR="00DD45B9">
        <w:rPr>
          <w:rFonts w:ascii="Trebuchet MS" w:eastAsia="Times New Roman" w:hAnsi="Trebuchet MS"/>
          <w:i/>
          <w:color w:val="002060"/>
          <w:spacing w:val="1"/>
        </w:rPr>
        <w:t>;</w:t>
      </w:r>
    </w:p>
    <w:p w14:paraId="7E3ED784" w14:textId="32EB3817" w:rsidR="002831F6" w:rsidRPr="00015555" w:rsidRDefault="0033567A" w:rsidP="00C77392">
      <w:pPr>
        <w:widowControl w:val="0"/>
        <w:numPr>
          <w:ilvl w:val="1"/>
          <w:numId w:val="16"/>
        </w:numPr>
        <w:spacing w:before="120" w:after="120" w:line="240" w:lineRule="auto"/>
        <w:jc w:val="both"/>
        <w:rPr>
          <w:rFonts w:ascii="Trebuchet MS" w:eastAsia="Times New Roman" w:hAnsi="Trebuchet MS"/>
          <w:i/>
          <w:color w:val="002060"/>
          <w:spacing w:val="1"/>
        </w:rPr>
      </w:pPr>
      <w:r w:rsidRPr="00015555">
        <w:rPr>
          <w:rFonts w:ascii="Trebuchet MS" w:eastAsia="Times New Roman" w:hAnsi="Trebuchet MS"/>
          <w:i/>
          <w:color w:val="002060"/>
          <w:spacing w:val="-3"/>
        </w:rPr>
        <w:t xml:space="preserve">investigare pentru stadializare cu </w:t>
      </w:r>
      <w:r w:rsidR="00E97ED9" w:rsidRPr="00015555">
        <w:rPr>
          <w:rFonts w:ascii="Trebuchet MS" w:eastAsia="Times New Roman" w:hAnsi="Trebuchet MS"/>
          <w:b/>
          <w:i/>
          <w:color w:val="002060"/>
          <w:spacing w:val="-3"/>
        </w:rPr>
        <w:t>Fibroscan</w:t>
      </w:r>
      <w:r w:rsidR="00DD45B9">
        <w:rPr>
          <w:rFonts w:ascii="Trebuchet MS" w:eastAsia="Times New Roman" w:hAnsi="Trebuchet MS"/>
          <w:b/>
          <w:i/>
          <w:color w:val="002060"/>
          <w:spacing w:val="-3"/>
        </w:rPr>
        <w:t>.</w:t>
      </w:r>
    </w:p>
    <w:p w14:paraId="4BDECDCD" w14:textId="77777777" w:rsidR="00B22CA6" w:rsidRPr="00015555" w:rsidRDefault="00136ABF" w:rsidP="00C77392">
      <w:pPr>
        <w:widowControl w:val="0"/>
        <w:numPr>
          <w:ilvl w:val="0"/>
          <w:numId w:val="16"/>
        </w:numPr>
        <w:spacing w:before="120" w:after="120" w:line="240" w:lineRule="auto"/>
        <w:jc w:val="both"/>
        <w:rPr>
          <w:rFonts w:ascii="Trebuchet MS" w:eastAsia="Times New Roman" w:hAnsi="Trebuchet MS"/>
          <w:i/>
          <w:strike/>
          <w:color w:val="002060"/>
          <w:spacing w:val="-3"/>
        </w:rPr>
      </w:pPr>
      <w:r w:rsidRPr="00015555">
        <w:rPr>
          <w:rFonts w:ascii="Trebuchet MS" w:eastAsia="Times New Roman" w:hAnsi="Trebuchet MS"/>
          <w:color w:val="002060"/>
        </w:rPr>
        <w:t>Pacienții</w:t>
      </w:r>
      <w:r w:rsidR="002831F6" w:rsidRPr="00015555">
        <w:rPr>
          <w:rFonts w:ascii="Trebuchet MS" w:eastAsia="Times New Roman" w:hAnsi="Trebuchet MS"/>
          <w:color w:val="002060"/>
        </w:rPr>
        <w:t xml:space="preserve"> cu hepatită cronică B şi cu ciroză hepatică B vor beneficia de tratament antiviral</w:t>
      </w:r>
      <w:r w:rsidR="0064209E" w:rsidRPr="00015555">
        <w:rPr>
          <w:rFonts w:ascii="Trebuchet MS" w:eastAsia="Times New Roman" w:hAnsi="Trebuchet MS"/>
          <w:color w:val="002060"/>
        </w:rPr>
        <w:t xml:space="preserve"> </w:t>
      </w:r>
      <w:r w:rsidR="00020F93" w:rsidRPr="00015555">
        <w:rPr>
          <w:rFonts w:ascii="Trebuchet MS" w:eastAsia="Times New Roman" w:hAnsi="Trebuchet MS"/>
          <w:color w:val="002060"/>
        </w:rPr>
        <w:t xml:space="preserve">conform </w:t>
      </w:r>
      <w:r w:rsidR="00020F93" w:rsidRPr="00015555">
        <w:rPr>
          <w:rFonts w:ascii="Trebuchet MS" w:eastAsia="Times New Roman" w:hAnsi="Trebuchet MS"/>
          <w:color w:val="002060"/>
          <w:spacing w:val="-3"/>
          <w:kern w:val="1"/>
        </w:rPr>
        <w:t>protocoalelor Casei Naționale de Asigurări de Sănătate și legislației în vigoare</w:t>
      </w:r>
      <w:r w:rsidR="00B22CA6" w:rsidRPr="00015555">
        <w:rPr>
          <w:rFonts w:ascii="Trebuchet MS" w:eastAsia="Times New Roman" w:hAnsi="Trebuchet MS"/>
          <w:color w:val="002060"/>
          <w:spacing w:val="-3"/>
        </w:rPr>
        <w:t xml:space="preserve"> </w:t>
      </w:r>
      <w:r w:rsidR="00B22CA6" w:rsidRPr="00015555">
        <w:rPr>
          <w:rFonts w:ascii="Trebuchet MS" w:eastAsia="Times New Roman" w:hAnsi="Trebuchet MS"/>
          <w:i/>
          <w:color w:val="002060"/>
          <w:spacing w:val="-3"/>
          <w:kern w:val="1"/>
        </w:rPr>
        <w:t>(NB aceste servicii medicale nu vor fi decontate prin proiect)</w:t>
      </w:r>
    </w:p>
    <w:p w14:paraId="3D8A0C36" w14:textId="77777777" w:rsidR="00C3075E" w:rsidRPr="00015555" w:rsidRDefault="00C3075E" w:rsidP="00C3075E">
      <w:pPr>
        <w:widowControl w:val="0"/>
        <w:spacing w:before="120" w:after="120" w:line="240" w:lineRule="auto"/>
        <w:ind w:left="720"/>
        <w:jc w:val="both"/>
        <w:rPr>
          <w:rFonts w:ascii="Trebuchet MS" w:eastAsia="Times New Roman" w:hAnsi="Trebuchet MS"/>
          <w:strike/>
          <w:color w:val="002060"/>
          <w:spacing w:val="-3"/>
        </w:rPr>
      </w:pPr>
    </w:p>
    <w:p w14:paraId="74034C2E" w14:textId="77777777" w:rsidR="001D6AE9" w:rsidRPr="00015555" w:rsidRDefault="004018E9" w:rsidP="00C77392">
      <w:pPr>
        <w:pStyle w:val="Listparagraf"/>
        <w:numPr>
          <w:ilvl w:val="0"/>
          <w:numId w:val="18"/>
        </w:numPr>
        <w:spacing w:before="120" w:after="120" w:line="240" w:lineRule="auto"/>
        <w:jc w:val="both"/>
        <w:rPr>
          <w:rFonts w:ascii="Trebuchet MS" w:eastAsia="Times New Roman" w:hAnsi="Trebuchet MS"/>
          <w:b/>
          <w:color w:val="C00000"/>
          <w:spacing w:val="1"/>
        </w:rPr>
      </w:pPr>
      <w:r w:rsidRPr="00015555">
        <w:rPr>
          <w:rFonts w:ascii="Trebuchet MS" w:eastAsia="Times New Roman" w:hAnsi="Trebuchet MS"/>
          <w:b/>
          <w:color w:val="C00000"/>
          <w:spacing w:val="1"/>
        </w:rPr>
        <w:t>Investigație</w:t>
      </w:r>
      <w:r w:rsidR="00A32F2B" w:rsidRPr="00015555">
        <w:rPr>
          <w:rFonts w:ascii="Trebuchet MS" w:eastAsia="Times New Roman" w:hAnsi="Trebuchet MS"/>
          <w:b/>
          <w:color w:val="C00000"/>
          <w:spacing w:val="1"/>
        </w:rPr>
        <w:t>–</w:t>
      </w:r>
      <w:r w:rsidR="001D6AE9" w:rsidRPr="00015555">
        <w:rPr>
          <w:rFonts w:ascii="Trebuchet MS" w:eastAsia="Times New Roman" w:hAnsi="Trebuchet MS"/>
          <w:b/>
          <w:color w:val="C00000"/>
          <w:spacing w:val="1"/>
        </w:rPr>
        <w:t xml:space="preserve"> </w:t>
      </w:r>
      <w:r w:rsidR="00A32F2B" w:rsidRPr="00015555">
        <w:rPr>
          <w:rFonts w:ascii="Trebuchet MS" w:eastAsia="Times New Roman" w:hAnsi="Trebuchet MS"/>
          <w:b/>
          <w:color w:val="C00000"/>
          <w:spacing w:val="1"/>
        </w:rPr>
        <w:t>Coi</w:t>
      </w:r>
      <w:r w:rsidRPr="00015555">
        <w:rPr>
          <w:rFonts w:ascii="Trebuchet MS" w:eastAsia="Times New Roman" w:hAnsi="Trebuchet MS"/>
          <w:b/>
          <w:color w:val="C00000"/>
          <w:spacing w:val="1"/>
        </w:rPr>
        <w:t>nfecția</w:t>
      </w:r>
      <w:r w:rsidR="001D6AE9" w:rsidRPr="00015555">
        <w:rPr>
          <w:rFonts w:ascii="Trebuchet MS" w:eastAsia="Times New Roman" w:hAnsi="Trebuchet MS"/>
          <w:b/>
          <w:color w:val="C00000"/>
          <w:spacing w:val="1"/>
        </w:rPr>
        <w:t xml:space="preserve"> cronică cu virusurile hepatitei B </w:t>
      </w:r>
      <w:r w:rsidRPr="00015555">
        <w:rPr>
          <w:rFonts w:ascii="Trebuchet MS" w:eastAsia="Times New Roman" w:hAnsi="Trebuchet MS"/>
          <w:b/>
          <w:color w:val="C00000"/>
          <w:spacing w:val="1"/>
        </w:rPr>
        <w:t>și</w:t>
      </w:r>
      <w:r w:rsidR="001D6AE9" w:rsidRPr="00015555">
        <w:rPr>
          <w:rFonts w:ascii="Trebuchet MS" w:eastAsia="Times New Roman" w:hAnsi="Trebuchet MS"/>
          <w:b/>
          <w:color w:val="C00000"/>
          <w:spacing w:val="1"/>
        </w:rPr>
        <w:t xml:space="preserve"> C </w:t>
      </w:r>
    </w:p>
    <w:p w14:paraId="3D8E7560" w14:textId="77777777" w:rsidR="00DA7276" w:rsidRPr="00015555" w:rsidRDefault="00CB30EC" w:rsidP="00C77392">
      <w:pPr>
        <w:widowControl w:val="0"/>
        <w:numPr>
          <w:ilvl w:val="0"/>
          <w:numId w:val="16"/>
        </w:numPr>
        <w:spacing w:before="120" w:after="120" w:line="240" w:lineRule="auto"/>
        <w:jc w:val="both"/>
        <w:rPr>
          <w:rFonts w:ascii="Trebuchet MS" w:eastAsia="Times New Roman" w:hAnsi="Trebuchet MS"/>
          <w:color w:val="002060"/>
          <w:spacing w:val="-3"/>
        </w:rPr>
      </w:pPr>
      <w:r w:rsidRPr="00015555">
        <w:rPr>
          <w:rFonts w:ascii="Trebuchet MS" w:eastAsia="Times New Roman" w:hAnsi="Trebuchet MS"/>
          <w:color w:val="002060"/>
          <w:spacing w:val="-3"/>
        </w:rPr>
        <w:t xml:space="preserve">În vederea confirmării infecției cronice HVC, persoanele cu </w:t>
      </w:r>
      <w:r w:rsidRPr="0020085B">
        <w:rPr>
          <w:rFonts w:ascii="Trebuchet MS" w:eastAsia="Times New Roman" w:hAnsi="Trebuchet MS"/>
          <w:b/>
          <w:i/>
          <w:color w:val="002060"/>
          <w:spacing w:val="-3"/>
        </w:rPr>
        <w:t>Ac anti VHC pozitiv</w:t>
      </w:r>
      <w:r w:rsidRPr="00015555">
        <w:rPr>
          <w:rFonts w:ascii="Trebuchet MS" w:eastAsia="Times New Roman" w:hAnsi="Trebuchet MS"/>
          <w:color w:val="002060"/>
          <w:spacing w:val="-3"/>
        </w:rPr>
        <w:t xml:space="preserve"> la testele </w:t>
      </w:r>
      <w:r w:rsidR="008C29FC" w:rsidRPr="00015555">
        <w:rPr>
          <w:rFonts w:ascii="Trebuchet MS" w:eastAsia="Times New Roman" w:hAnsi="Trebuchet MS"/>
          <w:color w:val="002060"/>
          <w:spacing w:val="-3"/>
        </w:rPr>
        <w:t>inițiale</w:t>
      </w:r>
      <w:r w:rsidR="00CF4A65" w:rsidRPr="00015555">
        <w:rPr>
          <w:rFonts w:ascii="Trebuchet MS" w:eastAsia="Times New Roman" w:hAnsi="Trebuchet MS"/>
          <w:color w:val="002060"/>
          <w:spacing w:val="-3"/>
        </w:rPr>
        <w:t xml:space="preserve"> </w:t>
      </w:r>
      <w:r w:rsidRPr="00015555">
        <w:rPr>
          <w:rFonts w:ascii="Trebuchet MS" w:eastAsia="Times New Roman" w:hAnsi="Trebuchet MS"/>
          <w:color w:val="002060"/>
          <w:spacing w:val="-3"/>
        </w:rPr>
        <w:t xml:space="preserve">vor </w:t>
      </w:r>
      <w:r w:rsidR="00B440FD" w:rsidRPr="00015555">
        <w:rPr>
          <w:rFonts w:ascii="Trebuchet MS" w:eastAsia="Times New Roman" w:hAnsi="Trebuchet MS"/>
          <w:color w:val="002060"/>
        </w:rPr>
        <w:t>beneficia de</w:t>
      </w:r>
      <w:r w:rsidR="00DA7276" w:rsidRPr="00015555">
        <w:rPr>
          <w:rFonts w:ascii="Trebuchet MS" w:eastAsia="Times New Roman" w:hAnsi="Trebuchet MS"/>
          <w:color w:val="002060"/>
        </w:rPr>
        <w:t>:</w:t>
      </w:r>
    </w:p>
    <w:p w14:paraId="1D39B6AC" w14:textId="2E9399B3" w:rsidR="00DA7276" w:rsidRPr="00015555" w:rsidRDefault="00B440FD" w:rsidP="00C77392">
      <w:pPr>
        <w:widowControl w:val="0"/>
        <w:numPr>
          <w:ilvl w:val="1"/>
          <w:numId w:val="16"/>
        </w:numPr>
        <w:spacing w:before="120" w:after="120" w:line="240" w:lineRule="auto"/>
        <w:jc w:val="both"/>
        <w:rPr>
          <w:rFonts w:ascii="Trebuchet MS" w:eastAsia="Times New Roman" w:hAnsi="Trebuchet MS"/>
          <w:i/>
          <w:color w:val="002060"/>
          <w:spacing w:val="-3"/>
        </w:rPr>
      </w:pPr>
      <w:r w:rsidRPr="00015555">
        <w:rPr>
          <w:rFonts w:ascii="Trebuchet MS" w:eastAsia="Times New Roman" w:hAnsi="Trebuchet MS"/>
          <w:i/>
          <w:color w:val="002060"/>
        </w:rPr>
        <w:t>c</w:t>
      </w:r>
      <w:r w:rsidR="00DA7276" w:rsidRPr="00015555">
        <w:rPr>
          <w:rFonts w:ascii="Trebuchet MS" w:eastAsia="Times New Roman" w:hAnsi="Trebuchet MS"/>
          <w:i/>
          <w:color w:val="002060"/>
          <w:spacing w:val="1"/>
        </w:rPr>
        <w:t>onsultație de specialitate (gastroenterologie sau boli i</w:t>
      </w:r>
      <w:r w:rsidRPr="00015555">
        <w:rPr>
          <w:rFonts w:ascii="Trebuchet MS" w:eastAsia="Times New Roman" w:hAnsi="Trebuchet MS"/>
          <w:i/>
          <w:color w:val="002060"/>
          <w:spacing w:val="1"/>
        </w:rPr>
        <w:t xml:space="preserve">nfecțioase) </w:t>
      </w:r>
    </w:p>
    <w:p w14:paraId="4A21B34F" w14:textId="2F187312" w:rsidR="00CB30EC" w:rsidRPr="00015555" w:rsidRDefault="00DA7276" w:rsidP="00C77392">
      <w:pPr>
        <w:widowControl w:val="0"/>
        <w:numPr>
          <w:ilvl w:val="1"/>
          <w:numId w:val="16"/>
        </w:numPr>
        <w:spacing w:before="120" w:after="120" w:line="240" w:lineRule="auto"/>
        <w:jc w:val="both"/>
        <w:rPr>
          <w:rFonts w:ascii="Trebuchet MS" w:eastAsia="Times New Roman" w:hAnsi="Trebuchet MS"/>
          <w:i/>
          <w:color w:val="002060"/>
          <w:spacing w:val="-3"/>
        </w:rPr>
      </w:pPr>
      <w:r w:rsidRPr="00015555">
        <w:rPr>
          <w:rFonts w:ascii="Trebuchet MS" w:eastAsia="Times New Roman" w:hAnsi="Trebuchet MS"/>
          <w:i/>
          <w:color w:val="002060"/>
        </w:rPr>
        <w:t>testare</w:t>
      </w:r>
      <w:r w:rsidR="00B440FD" w:rsidRPr="00015555">
        <w:rPr>
          <w:rFonts w:ascii="Trebuchet MS" w:eastAsia="Times New Roman" w:hAnsi="Trebuchet MS"/>
          <w:i/>
          <w:color w:val="002060"/>
        </w:rPr>
        <w:t xml:space="preserve"> pentru</w:t>
      </w:r>
      <w:r w:rsidR="004769E8" w:rsidRPr="00015555">
        <w:rPr>
          <w:rFonts w:ascii="Trebuchet MS" w:eastAsia="Times New Roman" w:hAnsi="Trebuchet MS"/>
          <w:i/>
          <w:color w:val="002060"/>
        </w:rPr>
        <w:t xml:space="preserve"> determinarea </w:t>
      </w:r>
      <w:r w:rsidR="00110D7A" w:rsidRPr="00015555">
        <w:rPr>
          <w:rFonts w:ascii="Trebuchet MS" w:eastAsia="Times New Roman" w:hAnsi="Trebuchet MS"/>
          <w:i/>
          <w:color w:val="002060"/>
        </w:rPr>
        <w:t>cantitativ</w:t>
      </w:r>
      <w:r w:rsidR="00847360" w:rsidRPr="00015555">
        <w:rPr>
          <w:rFonts w:ascii="Trebuchet MS" w:eastAsia="Times New Roman" w:hAnsi="Trebuchet MS"/>
          <w:i/>
          <w:color w:val="002060"/>
        </w:rPr>
        <w:t>ă</w:t>
      </w:r>
      <w:r w:rsidR="00110D7A" w:rsidRPr="00015555">
        <w:rPr>
          <w:rFonts w:ascii="Trebuchet MS" w:eastAsia="Times New Roman" w:hAnsi="Trebuchet MS"/>
          <w:i/>
          <w:color w:val="002060"/>
          <w:spacing w:val="-3"/>
        </w:rPr>
        <w:t xml:space="preserve"> </w:t>
      </w:r>
      <w:r w:rsidR="00CB30EC" w:rsidRPr="00015555">
        <w:rPr>
          <w:rFonts w:ascii="Trebuchet MS" w:eastAsia="Times New Roman" w:hAnsi="Trebuchet MS"/>
          <w:i/>
          <w:color w:val="002060"/>
          <w:spacing w:val="-3"/>
        </w:rPr>
        <w:t>ARN-VHC</w:t>
      </w:r>
    </w:p>
    <w:p w14:paraId="09E8BAD7" w14:textId="77777777" w:rsidR="00F927B1" w:rsidRPr="00015555" w:rsidRDefault="00CB30EC" w:rsidP="00C77392">
      <w:pPr>
        <w:widowControl w:val="0"/>
        <w:numPr>
          <w:ilvl w:val="0"/>
          <w:numId w:val="16"/>
        </w:numPr>
        <w:spacing w:before="120" w:after="120" w:line="240" w:lineRule="auto"/>
        <w:jc w:val="both"/>
        <w:rPr>
          <w:rFonts w:ascii="Trebuchet MS" w:eastAsia="Times New Roman" w:hAnsi="Trebuchet MS"/>
          <w:color w:val="002060"/>
        </w:rPr>
      </w:pPr>
      <w:r w:rsidRPr="00015555">
        <w:rPr>
          <w:rFonts w:ascii="Trebuchet MS" w:eastAsia="Times New Roman" w:hAnsi="Trebuchet MS"/>
          <w:color w:val="002060"/>
        </w:rPr>
        <w:t xml:space="preserve">În vederea confirmării infecției cronice HVB, persoanele cu Ag HBs pozitiv la testele </w:t>
      </w:r>
      <w:r w:rsidR="007D2B0E" w:rsidRPr="00015555">
        <w:rPr>
          <w:rFonts w:ascii="Trebuchet MS" w:eastAsia="Times New Roman" w:hAnsi="Trebuchet MS"/>
          <w:color w:val="002060"/>
          <w:spacing w:val="-3"/>
        </w:rPr>
        <w:t>inițiale</w:t>
      </w:r>
      <w:r w:rsidR="00CF4A65" w:rsidRPr="00015555">
        <w:rPr>
          <w:rFonts w:ascii="Trebuchet MS" w:eastAsia="Times New Roman" w:hAnsi="Trebuchet MS"/>
          <w:color w:val="002060"/>
          <w:spacing w:val="-3"/>
        </w:rPr>
        <w:t xml:space="preserve"> </w:t>
      </w:r>
      <w:r w:rsidRPr="00015555">
        <w:rPr>
          <w:rFonts w:ascii="Trebuchet MS" w:eastAsia="Times New Roman" w:hAnsi="Trebuchet MS"/>
          <w:color w:val="002060"/>
        </w:rPr>
        <w:t>de screening vor</w:t>
      </w:r>
      <w:r w:rsidR="00F927B1" w:rsidRPr="00015555">
        <w:rPr>
          <w:rFonts w:ascii="Trebuchet MS" w:eastAsia="Times New Roman" w:hAnsi="Trebuchet MS"/>
          <w:color w:val="002060"/>
        </w:rPr>
        <w:t xml:space="preserve"> beneficia de:</w:t>
      </w:r>
    </w:p>
    <w:p w14:paraId="4054751D" w14:textId="3913DA22" w:rsidR="007D2B0E" w:rsidRPr="00015555" w:rsidRDefault="00F927B1" w:rsidP="00C77392">
      <w:pPr>
        <w:widowControl w:val="0"/>
        <w:numPr>
          <w:ilvl w:val="1"/>
          <w:numId w:val="16"/>
        </w:numPr>
        <w:spacing w:before="120" w:after="120" w:line="240" w:lineRule="auto"/>
        <w:jc w:val="both"/>
        <w:rPr>
          <w:rFonts w:ascii="Trebuchet MS" w:eastAsia="Times New Roman" w:hAnsi="Trebuchet MS"/>
          <w:i/>
          <w:color w:val="002060"/>
        </w:rPr>
      </w:pPr>
      <w:r w:rsidRPr="00015555">
        <w:rPr>
          <w:rFonts w:ascii="Trebuchet MS" w:eastAsia="Times New Roman" w:hAnsi="Trebuchet MS"/>
          <w:i/>
          <w:color w:val="002060"/>
        </w:rPr>
        <w:t>testar</w:t>
      </w:r>
      <w:r w:rsidR="00CB30EC" w:rsidRPr="00015555">
        <w:rPr>
          <w:rFonts w:ascii="Trebuchet MS" w:eastAsia="Times New Roman" w:hAnsi="Trebuchet MS"/>
          <w:i/>
          <w:color w:val="002060"/>
        </w:rPr>
        <w:t xml:space="preserve">e pentru: </w:t>
      </w:r>
      <w:r w:rsidR="004D55C6" w:rsidRPr="00015555">
        <w:rPr>
          <w:rFonts w:ascii="Trebuchet MS" w:eastAsia="Times New Roman" w:hAnsi="Trebuchet MS"/>
          <w:i/>
          <w:color w:val="002060"/>
        </w:rPr>
        <w:t xml:space="preserve"> </w:t>
      </w:r>
      <w:r w:rsidR="00CB30EC" w:rsidRPr="00015555">
        <w:rPr>
          <w:rFonts w:ascii="Trebuchet MS" w:eastAsia="Times New Roman" w:hAnsi="Trebuchet MS"/>
          <w:i/>
          <w:color w:val="002060"/>
        </w:rPr>
        <w:t xml:space="preserve">Ac anti HBs, </w:t>
      </w:r>
      <w:r w:rsidR="007D2B0E" w:rsidRPr="00015555">
        <w:rPr>
          <w:rFonts w:ascii="Trebuchet MS" w:eastAsia="Times New Roman" w:hAnsi="Trebuchet MS"/>
          <w:i/>
          <w:color w:val="002060"/>
        </w:rPr>
        <w:t xml:space="preserve">Ag HBe, </w:t>
      </w:r>
      <w:r w:rsidR="00CB30EC" w:rsidRPr="00015555">
        <w:rPr>
          <w:rFonts w:ascii="Trebuchet MS" w:eastAsia="Times New Roman" w:hAnsi="Trebuchet MS"/>
          <w:i/>
          <w:color w:val="002060"/>
        </w:rPr>
        <w:t xml:space="preserve">Ac anti HBe, Ac anti VHD, </w:t>
      </w:r>
      <w:r w:rsidR="007D2B0E" w:rsidRPr="00015555">
        <w:rPr>
          <w:rFonts w:ascii="Trebuchet MS" w:eastAsia="Times New Roman" w:hAnsi="Trebuchet MS"/>
          <w:i/>
          <w:color w:val="002060"/>
        </w:rPr>
        <w:t xml:space="preserve">precum şi pentru determinarea </w:t>
      </w:r>
      <w:r w:rsidR="00110D7A" w:rsidRPr="00015555">
        <w:rPr>
          <w:rFonts w:ascii="Trebuchet MS" w:eastAsia="Times New Roman" w:hAnsi="Trebuchet MS"/>
          <w:i/>
          <w:color w:val="002060"/>
        </w:rPr>
        <w:t>cantitativ</w:t>
      </w:r>
      <w:r w:rsidR="00847360" w:rsidRPr="00015555">
        <w:rPr>
          <w:rFonts w:ascii="Trebuchet MS" w:eastAsia="Times New Roman" w:hAnsi="Trebuchet MS"/>
          <w:i/>
          <w:color w:val="002060"/>
        </w:rPr>
        <w:t>ă</w:t>
      </w:r>
      <w:r w:rsidR="007D2B0E" w:rsidRPr="00015555">
        <w:rPr>
          <w:rFonts w:ascii="Trebuchet MS" w:eastAsia="Times New Roman" w:hAnsi="Trebuchet MS"/>
          <w:i/>
          <w:color w:val="002060"/>
        </w:rPr>
        <w:t xml:space="preserve"> </w:t>
      </w:r>
      <w:r w:rsidR="00CB30EC" w:rsidRPr="00015555">
        <w:rPr>
          <w:rFonts w:ascii="Trebuchet MS" w:eastAsia="Times New Roman" w:hAnsi="Trebuchet MS"/>
          <w:i/>
          <w:color w:val="002060"/>
        </w:rPr>
        <w:t>ADN-VHB</w:t>
      </w:r>
    </w:p>
    <w:p w14:paraId="031DBD6B" w14:textId="77777777" w:rsidR="00CB30EC" w:rsidRPr="00015555" w:rsidRDefault="00CB30EC" w:rsidP="00C77392">
      <w:pPr>
        <w:widowControl w:val="0"/>
        <w:numPr>
          <w:ilvl w:val="0"/>
          <w:numId w:val="16"/>
        </w:numPr>
        <w:spacing w:before="120" w:after="120" w:line="240" w:lineRule="auto"/>
        <w:jc w:val="both"/>
        <w:rPr>
          <w:rFonts w:ascii="Trebuchet MS" w:eastAsia="Times New Roman" w:hAnsi="Trebuchet MS"/>
          <w:color w:val="002060"/>
        </w:rPr>
      </w:pPr>
      <w:r w:rsidRPr="00015555">
        <w:rPr>
          <w:rFonts w:ascii="Trebuchet MS" w:eastAsia="Times New Roman" w:hAnsi="Trebuchet MS"/>
          <w:color w:val="002060"/>
          <w:spacing w:val="-3"/>
        </w:rPr>
        <w:t xml:space="preserve">Persoane confirmate </w:t>
      </w:r>
      <w:r w:rsidR="00A32F2B" w:rsidRPr="00015555">
        <w:rPr>
          <w:rFonts w:ascii="Trebuchet MS" w:eastAsia="Times New Roman" w:hAnsi="Trebuchet MS"/>
          <w:color w:val="002060"/>
          <w:spacing w:val="-3"/>
        </w:rPr>
        <w:t>având</w:t>
      </w:r>
      <w:r w:rsidRPr="00015555">
        <w:rPr>
          <w:rFonts w:ascii="Trebuchet MS" w:eastAsia="Times New Roman" w:hAnsi="Trebuchet MS"/>
          <w:color w:val="002060"/>
          <w:spacing w:val="-3"/>
        </w:rPr>
        <w:t xml:space="preserve"> </w:t>
      </w:r>
      <w:r w:rsidR="00A32F2B" w:rsidRPr="00015555">
        <w:rPr>
          <w:rFonts w:ascii="Trebuchet MS" w:eastAsia="Times New Roman" w:hAnsi="Trebuchet MS"/>
          <w:color w:val="002060"/>
          <w:spacing w:val="-3"/>
        </w:rPr>
        <w:t>co</w:t>
      </w:r>
      <w:r w:rsidR="00F927B1" w:rsidRPr="00015555">
        <w:rPr>
          <w:rFonts w:ascii="Trebuchet MS" w:eastAsia="Times New Roman" w:hAnsi="Trebuchet MS"/>
          <w:color w:val="002060"/>
          <w:spacing w:val="-3"/>
        </w:rPr>
        <w:t>infecţ</w:t>
      </w:r>
      <w:r w:rsidRPr="00015555">
        <w:rPr>
          <w:rFonts w:ascii="Trebuchet MS" w:eastAsia="Times New Roman" w:hAnsi="Trebuchet MS"/>
          <w:color w:val="002060"/>
          <w:spacing w:val="-3"/>
        </w:rPr>
        <w:t xml:space="preserve">ie cronică HVB și HVC, vor beneficia de investigare pentru stadializare cu </w:t>
      </w:r>
      <w:r w:rsidR="00B440FD" w:rsidRPr="00015555">
        <w:rPr>
          <w:rFonts w:ascii="Trebuchet MS" w:eastAsia="Times New Roman" w:hAnsi="Trebuchet MS"/>
          <w:color w:val="002060"/>
          <w:spacing w:val="-3"/>
        </w:rPr>
        <w:t>Fibr</w:t>
      </w:r>
      <w:r w:rsidR="0067636F" w:rsidRPr="00015555">
        <w:rPr>
          <w:rFonts w:ascii="Trebuchet MS" w:eastAsia="Times New Roman" w:hAnsi="Trebuchet MS"/>
          <w:color w:val="002060"/>
          <w:spacing w:val="-3"/>
        </w:rPr>
        <w:t>o</w:t>
      </w:r>
      <w:r w:rsidR="00B440FD" w:rsidRPr="00015555">
        <w:rPr>
          <w:rFonts w:ascii="Trebuchet MS" w:eastAsia="Times New Roman" w:hAnsi="Trebuchet MS"/>
          <w:color w:val="002060"/>
          <w:spacing w:val="-3"/>
        </w:rPr>
        <w:t>scan</w:t>
      </w:r>
    </w:p>
    <w:p w14:paraId="26F86A38" w14:textId="6357AA07" w:rsidR="00B22CA6" w:rsidRPr="00DD45B9" w:rsidRDefault="00CB30EC" w:rsidP="00C77392">
      <w:pPr>
        <w:widowControl w:val="0"/>
        <w:numPr>
          <w:ilvl w:val="0"/>
          <w:numId w:val="16"/>
        </w:numPr>
        <w:spacing w:before="120" w:after="120" w:line="240" w:lineRule="auto"/>
        <w:jc w:val="both"/>
        <w:rPr>
          <w:rFonts w:ascii="Trebuchet MS" w:eastAsia="Times New Roman" w:hAnsi="Trebuchet MS"/>
          <w:i/>
          <w:strike/>
          <w:color w:val="002060"/>
          <w:spacing w:val="-3"/>
        </w:rPr>
      </w:pPr>
      <w:r w:rsidRPr="00015555">
        <w:rPr>
          <w:rFonts w:ascii="Trebuchet MS" w:eastAsia="Times New Roman" w:hAnsi="Trebuchet MS"/>
          <w:color w:val="002060"/>
          <w:spacing w:val="-3"/>
        </w:rPr>
        <w:t>Pacienții cu hepatită cronică B și C ş</w:t>
      </w:r>
      <w:r w:rsidR="00A32F2B" w:rsidRPr="00015555">
        <w:rPr>
          <w:rFonts w:ascii="Trebuchet MS" w:eastAsia="Times New Roman" w:hAnsi="Trebuchet MS"/>
          <w:color w:val="002060"/>
          <w:spacing w:val="-3"/>
        </w:rPr>
        <w:t>i/sau</w:t>
      </w:r>
      <w:r w:rsidRPr="00015555">
        <w:rPr>
          <w:rFonts w:ascii="Trebuchet MS" w:eastAsia="Times New Roman" w:hAnsi="Trebuchet MS"/>
          <w:color w:val="002060"/>
          <w:spacing w:val="-3"/>
        </w:rPr>
        <w:t xml:space="preserve"> cu ciroză hepatică </w:t>
      </w:r>
      <w:r w:rsidR="00A32F2B" w:rsidRPr="00015555">
        <w:rPr>
          <w:rFonts w:ascii="Trebuchet MS" w:eastAsia="Times New Roman" w:hAnsi="Trebuchet MS"/>
          <w:color w:val="002060"/>
          <w:spacing w:val="-3"/>
        </w:rPr>
        <w:t xml:space="preserve">B și </w:t>
      </w:r>
      <w:r w:rsidRPr="00015555">
        <w:rPr>
          <w:rFonts w:ascii="Trebuchet MS" w:eastAsia="Times New Roman" w:hAnsi="Trebuchet MS"/>
          <w:color w:val="002060"/>
          <w:spacing w:val="-3"/>
        </w:rPr>
        <w:t xml:space="preserve">C vor beneficia de </w:t>
      </w:r>
      <w:r w:rsidR="008214FF" w:rsidRPr="00015555">
        <w:rPr>
          <w:rFonts w:ascii="Trebuchet MS" w:eastAsia="Times New Roman" w:hAnsi="Trebuchet MS"/>
          <w:color w:val="002060"/>
          <w:spacing w:val="-3"/>
        </w:rPr>
        <w:t>tratament</w:t>
      </w:r>
      <w:r w:rsidRPr="00015555">
        <w:rPr>
          <w:rFonts w:ascii="Trebuchet MS" w:eastAsia="Times New Roman" w:hAnsi="Trebuchet MS"/>
          <w:color w:val="002060"/>
          <w:spacing w:val="-3"/>
        </w:rPr>
        <w:t xml:space="preserve"> antiviral </w:t>
      </w:r>
      <w:r w:rsidRPr="00015555">
        <w:rPr>
          <w:rFonts w:ascii="Trebuchet MS" w:eastAsia="Times New Roman" w:hAnsi="Trebuchet MS"/>
          <w:color w:val="002060"/>
          <w:spacing w:val="-3"/>
          <w:kern w:val="1"/>
        </w:rPr>
        <w:t>conform protocoalelor Casei Naționale de Asigurări de Sănătate și legislației în vigoare</w:t>
      </w:r>
      <w:r w:rsidR="00B22CA6" w:rsidRPr="00015555">
        <w:rPr>
          <w:rFonts w:ascii="Trebuchet MS" w:eastAsia="Times New Roman" w:hAnsi="Trebuchet MS"/>
          <w:color w:val="002060"/>
          <w:spacing w:val="-3"/>
        </w:rPr>
        <w:t xml:space="preserve"> </w:t>
      </w:r>
      <w:r w:rsidR="00B22CA6" w:rsidRPr="00015555">
        <w:rPr>
          <w:rFonts w:ascii="Trebuchet MS" w:eastAsia="Times New Roman" w:hAnsi="Trebuchet MS"/>
          <w:i/>
          <w:color w:val="002060"/>
          <w:spacing w:val="-3"/>
          <w:kern w:val="1"/>
        </w:rPr>
        <w:t xml:space="preserve">(NB </w:t>
      </w:r>
      <w:r w:rsidR="00DD45B9" w:rsidRPr="00015555">
        <w:rPr>
          <w:rFonts w:ascii="Trebuchet MS" w:eastAsia="Times New Roman" w:hAnsi="Trebuchet MS"/>
          <w:i/>
          <w:color w:val="002060"/>
          <w:spacing w:val="-3"/>
          <w:kern w:val="1"/>
        </w:rPr>
        <w:t>servicii</w:t>
      </w:r>
      <w:r w:rsidR="00DD45B9">
        <w:rPr>
          <w:rFonts w:ascii="Trebuchet MS" w:eastAsia="Times New Roman" w:hAnsi="Trebuchet MS"/>
          <w:i/>
          <w:color w:val="002060"/>
          <w:spacing w:val="-3"/>
          <w:kern w:val="1"/>
        </w:rPr>
        <w:t>le</w:t>
      </w:r>
      <w:r w:rsidR="00DD45B9" w:rsidRPr="00015555">
        <w:rPr>
          <w:rFonts w:ascii="Trebuchet MS" w:eastAsia="Times New Roman" w:hAnsi="Trebuchet MS"/>
          <w:i/>
          <w:color w:val="002060"/>
          <w:spacing w:val="-3"/>
          <w:kern w:val="1"/>
        </w:rPr>
        <w:t xml:space="preserve"> medicale</w:t>
      </w:r>
      <w:r w:rsidR="00DD45B9">
        <w:rPr>
          <w:rFonts w:ascii="Trebuchet MS" w:eastAsia="Times New Roman" w:hAnsi="Trebuchet MS"/>
          <w:i/>
          <w:color w:val="002060"/>
          <w:spacing w:val="-3"/>
          <w:kern w:val="1"/>
        </w:rPr>
        <w:t xml:space="preserve"> care implică tratament</w:t>
      </w:r>
      <w:r w:rsidR="00DD45B9" w:rsidRPr="00015555">
        <w:rPr>
          <w:rFonts w:ascii="Trebuchet MS" w:eastAsia="Times New Roman" w:hAnsi="Trebuchet MS"/>
          <w:i/>
          <w:color w:val="002060"/>
          <w:spacing w:val="-3"/>
          <w:kern w:val="1"/>
        </w:rPr>
        <w:t xml:space="preserve"> </w:t>
      </w:r>
      <w:r w:rsidR="00DD45B9">
        <w:rPr>
          <w:rFonts w:ascii="Trebuchet MS" w:eastAsia="Times New Roman" w:hAnsi="Trebuchet MS"/>
          <w:i/>
          <w:color w:val="002060"/>
          <w:spacing w:val="-3"/>
          <w:kern w:val="1"/>
        </w:rPr>
        <w:t xml:space="preserve">antiviral </w:t>
      </w:r>
      <w:r w:rsidR="00DD45B9" w:rsidRPr="00015555">
        <w:rPr>
          <w:rFonts w:ascii="Trebuchet MS" w:eastAsia="Times New Roman" w:hAnsi="Trebuchet MS"/>
          <w:i/>
          <w:color w:val="002060"/>
          <w:spacing w:val="-3"/>
          <w:kern w:val="1"/>
        </w:rPr>
        <w:t>nu vor fi decontate prin proiect</w:t>
      </w:r>
      <w:r w:rsidR="00B22CA6" w:rsidRPr="00015555">
        <w:rPr>
          <w:rFonts w:ascii="Trebuchet MS" w:eastAsia="Times New Roman" w:hAnsi="Trebuchet MS"/>
          <w:i/>
          <w:color w:val="002060"/>
          <w:spacing w:val="-3"/>
          <w:kern w:val="1"/>
        </w:rPr>
        <w:t>)</w:t>
      </w:r>
      <w:r w:rsidR="00DD45B9">
        <w:rPr>
          <w:rFonts w:ascii="Trebuchet MS" w:eastAsia="Times New Roman" w:hAnsi="Trebuchet MS"/>
          <w:i/>
          <w:color w:val="002060"/>
          <w:spacing w:val="-3"/>
          <w:kern w:val="1"/>
        </w:rPr>
        <w:t>.</w:t>
      </w:r>
    </w:p>
    <w:p w14:paraId="59999810" w14:textId="77777777" w:rsidR="00DD45B9" w:rsidRPr="00015555" w:rsidRDefault="00DD45B9" w:rsidP="00DD45B9">
      <w:pPr>
        <w:widowControl w:val="0"/>
        <w:spacing w:before="120" w:after="120" w:line="240" w:lineRule="auto"/>
        <w:ind w:left="720"/>
        <w:jc w:val="both"/>
        <w:rPr>
          <w:rFonts w:ascii="Trebuchet MS" w:eastAsia="Times New Roman" w:hAnsi="Trebuchet MS"/>
          <w:i/>
          <w:strike/>
          <w:color w:val="002060"/>
          <w:spacing w:val="-3"/>
        </w:rPr>
      </w:pPr>
    </w:p>
    <w:p w14:paraId="230FB09A" w14:textId="77777777" w:rsidR="001D6AE9" w:rsidRPr="00015555" w:rsidRDefault="004018E9" w:rsidP="00C77392">
      <w:pPr>
        <w:pStyle w:val="Listparagraf"/>
        <w:numPr>
          <w:ilvl w:val="0"/>
          <w:numId w:val="18"/>
        </w:numPr>
        <w:spacing w:before="120" w:after="120" w:line="240" w:lineRule="auto"/>
        <w:jc w:val="both"/>
        <w:rPr>
          <w:rFonts w:ascii="Trebuchet MS" w:eastAsia="Times New Roman" w:hAnsi="Trebuchet MS"/>
          <w:b/>
          <w:color w:val="C00000"/>
          <w:spacing w:val="1"/>
        </w:rPr>
      </w:pPr>
      <w:r w:rsidRPr="00015555">
        <w:rPr>
          <w:rFonts w:ascii="Trebuchet MS" w:eastAsia="Times New Roman" w:hAnsi="Trebuchet MS"/>
          <w:b/>
          <w:color w:val="C00000"/>
          <w:spacing w:val="1"/>
        </w:rPr>
        <w:t>Investigație</w:t>
      </w:r>
      <w:r w:rsidR="001D6AE9" w:rsidRPr="00015555">
        <w:rPr>
          <w:rFonts w:ascii="Trebuchet MS" w:eastAsia="Times New Roman" w:hAnsi="Trebuchet MS"/>
          <w:b/>
          <w:color w:val="C00000"/>
          <w:spacing w:val="1"/>
        </w:rPr>
        <w:t xml:space="preserve"> - </w:t>
      </w:r>
      <w:r w:rsidR="006160C1" w:rsidRPr="00015555">
        <w:rPr>
          <w:rFonts w:ascii="Trebuchet MS" w:eastAsia="Times New Roman" w:hAnsi="Trebuchet MS"/>
          <w:b/>
          <w:color w:val="C00000"/>
          <w:spacing w:val="1"/>
        </w:rPr>
        <w:t>Coi</w:t>
      </w:r>
      <w:r w:rsidRPr="00015555">
        <w:rPr>
          <w:rFonts w:ascii="Trebuchet MS" w:eastAsia="Times New Roman" w:hAnsi="Trebuchet MS"/>
          <w:b/>
          <w:color w:val="C00000"/>
          <w:spacing w:val="1"/>
        </w:rPr>
        <w:t>nfecția</w:t>
      </w:r>
      <w:r w:rsidR="001D6AE9" w:rsidRPr="00015555">
        <w:rPr>
          <w:rFonts w:ascii="Trebuchet MS" w:eastAsia="Times New Roman" w:hAnsi="Trebuchet MS"/>
          <w:b/>
          <w:color w:val="C00000"/>
          <w:spacing w:val="1"/>
        </w:rPr>
        <w:t xml:space="preserve"> cronică cu virusurile hepatitei B </w:t>
      </w:r>
      <w:r w:rsidRPr="00015555">
        <w:rPr>
          <w:rFonts w:ascii="Trebuchet MS" w:eastAsia="Times New Roman" w:hAnsi="Trebuchet MS"/>
          <w:b/>
          <w:color w:val="C00000"/>
          <w:spacing w:val="1"/>
        </w:rPr>
        <w:t>și</w:t>
      </w:r>
      <w:r w:rsidR="001D6AE9" w:rsidRPr="00015555">
        <w:rPr>
          <w:rFonts w:ascii="Trebuchet MS" w:eastAsia="Times New Roman" w:hAnsi="Trebuchet MS"/>
          <w:b/>
          <w:color w:val="C00000"/>
          <w:spacing w:val="1"/>
        </w:rPr>
        <w:t xml:space="preserve"> D</w:t>
      </w:r>
      <w:r w:rsidR="00627EC1" w:rsidRPr="00015555">
        <w:rPr>
          <w:rFonts w:ascii="Trebuchet MS" w:eastAsia="Times New Roman" w:hAnsi="Trebuchet MS"/>
          <w:b/>
          <w:color w:val="C00000"/>
          <w:spacing w:val="1"/>
        </w:rPr>
        <w:t xml:space="preserve"> </w:t>
      </w:r>
    </w:p>
    <w:p w14:paraId="2BF6CEA6" w14:textId="77777777" w:rsidR="00157C29" w:rsidRPr="00015555" w:rsidRDefault="006160C1" w:rsidP="00C77392">
      <w:pPr>
        <w:widowControl w:val="0"/>
        <w:numPr>
          <w:ilvl w:val="0"/>
          <w:numId w:val="16"/>
        </w:numPr>
        <w:spacing w:before="120" w:after="120" w:line="240" w:lineRule="auto"/>
        <w:jc w:val="both"/>
        <w:rPr>
          <w:rFonts w:ascii="Trebuchet MS" w:eastAsia="Times New Roman" w:hAnsi="Trebuchet MS"/>
          <w:color w:val="002060"/>
        </w:rPr>
      </w:pPr>
      <w:r w:rsidRPr="00015555">
        <w:rPr>
          <w:rFonts w:ascii="Trebuchet MS" w:eastAsia="Times New Roman" w:hAnsi="Trebuchet MS"/>
          <w:color w:val="002060"/>
        </w:rPr>
        <w:t xml:space="preserve">În vederea confirmării coinfecției cronice HVB si HVD, persoanele cu </w:t>
      </w:r>
      <w:r w:rsidRPr="00DD45B9">
        <w:rPr>
          <w:rFonts w:ascii="Trebuchet MS" w:eastAsia="Times New Roman" w:hAnsi="Trebuchet MS"/>
          <w:b/>
          <w:i/>
          <w:color w:val="002060"/>
        </w:rPr>
        <w:t xml:space="preserve">Ag HBs </w:t>
      </w:r>
      <w:r w:rsidR="008B4C40" w:rsidRPr="00015555">
        <w:rPr>
          <w:rFonts w:ascii="Trebuchet MS" w:eastAsia="Times New Roman" w:hAnsi="Trebuchet MS"/>
          <w:color w:val="002060"/>
        </w:rPr>
        <w:t>ş</w:t>
      </w:r>
      <w:r w:rsidRPr="00015555">
        <w:rPr>
          <w:rFonts w:ascii="Trebuchet MS" w:eastAsia="Times New Roman" w:hAnsi="Trebuchet MS"/>
          <w:color w:val="002060"/>
        </w:rPr>
        <w:t xml:space="preserve">i </w:t>
      </w:r>
      <w:r w:rsidRPr="00DD45B9">
        <w:rPr>
          <w:rFonts w:ascii="Trebuchet MS" w:eastAsia="Times New Roman" w:hAnsi="Trebuchet MS"/>
          <w:b/>
          <w:i/>
          <w:color w:val="002060"/>
        </w:rPr>
        <w:t xml:space="preserve">Ac anti VHD pozitivi </w:t>
      </w:r>
      <w:r w:rsidR="008B4C40" w:rsidRPr="00015555">
        <w:rPr>
          <w:rFonts w:ascii="Trebuchet MS" w:eastAsia="Times New Roman" w:hAnsi="Trebuchet MS"/>
          <w:color w:val="002060"/>
        </w:rPr>
        <w:t>ce au parcurs deja etapa B</w:t>
      </w:r>
      <w:r w:rsidRPr="00015555">
        <w:rPr>
          <w:rFonts w:ascii="Trebuchet MS" w:eastAsia="Times New Roman" w:hAnsi="Trebuchet MS"/>
          <w:color w:val="002060"/>
        </w:rPr>
        <w:t xml:space="preserve"> vor </w:t>
      </w:r>
      <w:r w:rsidR="00563974" w:rsidRPr="00015555">
        <w:rPr>
          <w:rFonts w:ascii="Trebuchet MS" w:eastAsia="Times New Roman" w:hAnsi="Trebuchet MS"/>
          <w:color w:val="002060"/>
        </w:rPr>
        <w:t>beneficia de</w:t>
      </w:r>
      <w:r w:rsidR="00157C29" w:rsidRPr="00015555">
        <w:rPr>
          <w:rFonts w:ascii="Trebuchet MS" w:eastAsia="Times New Roman" w:hAnsi="Trebuchet MS"/>
          <w:color w:val="002060"/>
        </w:rPr>
        <w:t>:</w:t>
      </w:r>
    </w:p>
    <w:p w14:paraId="366293D1" w14:textId="1228F528" w:rsidR="00157C29" w:rsidRPr="00015555" w:rsidRDefault="00563974" w:rsidP="00C77392">
      <w:pPr>
        <w:widowControl w:val="0"/>
        <w:numPr>
          <w:ilvl w:val="1"/>
          <w:numId w:val="16"/>
        </w:numPr>
        <w:spacing w:before="120" w:after="120" w:line="240" w:lineRule="auto"/>
        <w:jc w:val="both"/>
        <w:rPr>
          <w:rFonts w:ascii="Trebuchet MS" w:eastAsia="Times New Roman" w:hAnsi="Trebuchet MS"/>
          <w:i/>
          <w:color w:val="002060"/>
        </w:rPr>
      </w:pPr>
      <w:r w:rsidRPr="00015555">
        <w:rPr>
          <w:rFonts w:ascii="Trebuchet MS" w:eastAsia="Times New Roman" w:hAnsi="Trebuchet MS"/>
          <w:i/>
          <w:color w:val="002060"/>
        </w:rPr>
        <w:t>c</w:t>
      </w:r>
      <w:r w:rsidRPr="00015555">
        <w:rPr>
          <w:rFonts w:ascii="Trebuchet MS" w:eastAsia="Times New Roman" w:hAnsi="Trebuchet MS"/>
          <w:i/>
          <w:color w:val="002060"/>
          <w:spacing w:val="1"/>
        </w:rPr>
        <w:t>onsultație</w:t>
      </w:r>
      <w:r w:rsidR="00157C29" w:rsidRPr="00015555">
        <w:rPr>
          <w:rFonts w:ascii="Trebuchet MS" w:eastAsia="Times New Roman" w:hAnsi="Trebuchet MS"/>
          <w:i/>
          <w:color w:val="002060"/>
          <w:spacing w:val="1"/>
        </w:rPr>
        <w:t xml:space="preserve"> de specialitate (gastroenterologie sau b</w:t>
      </w:r>
      <w:r w:rsidR="00922999" w:rsidRPr="00015555">
        <w:rPr>
          <w:rFonts w:ascii="Trebuchet MS" w:eastAsia="Times New Roman" w:hAnsi="Trebuchet MS"/>
          <w:i/>
          <w:color w:val="002060"/>
          <w:spacing w:val="1"/>
        </w:rPr>
        <w:t>oli i</w:t>
      </w:r>
      <w:r w:rsidR="00DD45B9">
        <w:rPr>
          <w:rFonts w:ascii="Trebuchet MS" w:eastAsia="Times New Roman" w:hAnsi="Trebuchet MS"/>
          <w:i/>
          <w:color w:val="002060"/>
          <w:spacing w:val="1"/>
        </w:rPr>
        <w:t>nfecțioase);</w:t>
      </w:r>
    </w:p>
    <w:p w14:paraId="7ECD86C6" w14:textId="4851CDC2" w:rsidR="006160C1" w:rsidRPr="00015555" w:rsidRDefault="00157C29" w:rsidP="00C77392">
      <w:pPr>
        <w:widowControl w:val="0"/>
        <w:numPr>
          <w:ilvl w:val="1"/>
          <w:numId w:val="16"/>
        </w:numPr>
        <w:spacing w:before="120" w:after="120" w:line="240" w:lineRule="auto"/>
        <w:jc w:val="both"/>
        <w:rPr>
          <w:rFonts w:ascii="Trebuchet MS" w:eastAsia="Times New Roman" w:hAnsi="Trebuchet MS"/>
          <w:i/>
          <w:color w:val="002060"/>
        </w:rPr>
      </w:pPr>
      <w:r w:rsidRPr="00015555">
        <w:rPr>
          <w:rFonts w:ascii="Trebuchet MS" w:eastAsia="Times New Roman" w:hAnsi="Trebuchet MS"/>
          <w:i/>
          <w:color w:val="002060"/>
        </w:rPr>
        <w:t>testar</w:t>
      </w:r>
      <w:r w:rsidR="00563974" w:rsidRPr="00015555">
        <w:rPr>
          <w:rFonts w:ascii="Trebuchet MS" w:eastAsia="Times New Roman" w:hAnsi="Trebuchet MS"/>
          <w:i/>
          <w:color w:val="002060"/>
        </w:rPr>
        <w:t>e pentru determinarea</w:t>
      </w:r>
      <w:r w:rsidR="0090791A" w:rsidRPr="00015555">
        <w:rPr>
          <w:rFonts w:ascii="Trebuchet MS" w:eastAsia="Times New Roman" w:hAnsi="Trebuchet MS"/>
          <w:i/>
          <w:color w:val="002060"/>
        </w:rPr>
        <w:t xml:space="preserve"> </w:t>
      </w:r>
      <w:r w:rsidR="00563974" w:rsidRPr="00015555">
        <w:rPr>
          <w:rFonts w:ascii="Trebuchet MS" w:eastAsia="Times New Roman" w:hAnsi="Trebuchet MS"/>
          <w:i/>
          <w:color w:val="002060"/>
        </w:rPr>
        <w:t xml:space="preserve">cantitativă </w:t>
      </w:r>
      <w:r w:rsidR="006160C1" w:rsidRPr="00015555">
        <w:rPr>
          <w:rFonts w:ascii="Trebuchet MS" w:eastAsia="Times New Roman" w:hAnsi="Trebuchet MS"/>
          <w:i/>
          <w:color w:val="002060"/>
        </w:rPr>
        <w:t>ARN VHD</w:t>
      </w:r>
      <w:r w:rsidR="00DD45B9">
        <w:rPr>
          <w:rFonts w:ascii="Trebuchet MS" w:eastAsia="Times New Roman" w:hAnsi="Trebuchet MS"/>
          <w:i/>
          <w:color w:val="002060"/>
        </w:rPr>
        <w:t>;</w:t>
      </w:r>
    </w:p>
    <w:p w14:paraId="2DB84F92" w14:textId="4FB12307" w:rsidR="00B22CA6" w:rsidRPr="00DD45B9" w:rsidRDefault="006160C1" w:rsidP="00C77392">
      <w:pPr>
        <w:widowControl w:val="0"/>
        <w:numPr>
          <w:ilvl w:val="0"/>
          <w:numId w:val="16"/>
        </w:numPr>
        <w:spacing w:before="120" w:after="120" w:line="240" w:lineRule="auto"/>
        <w:jc w:val="both"/>
        <w:rPr>
          <w:rFonts w:ascii="Trebuchet MS" w:eastAsia="Times New Roman" w:hAnsi="Trebuchet MS"/>
          <w:strike/>
          <w:color w:val="002060"/>
          <w:spacing w:val="-3"/>
        </w:rPr>
      </w:pPr>
      <w:r w:rsidRPr="00015555">
        <w:rPr>
          <w:rFonts w:ascii="Trebuchet MS" w:eastAsia="Times New Roman" w:hAnsi="Trebuchet MS"/>
          <w:color w:val="002060"/>
        </w:rPr>
        <w:t xml:space="preserve">Pacienții cu hepatită cronică B </w:t>
      </w:r>
      <w:r w:rsidR="0060523C" w:rsidRPr="00015555">
        <w:rPr>
          <w:rFonts w:ascii="Trebuchet MS" w:eastAsia="Times New Roman" w:hAnsi="Trebuchet MS"/>
          <w:color w:val="002060"/>
        </w:rPr>
        <w:t>ș</w:t>
      </w:r>
      <w:r w:rsidRPr="00015555">
        <w:rPr>
          <w:rFonts w:ascii="Trebuchet MS" w:eastAsia="Times New Roman" w:hAnsi="Trebuchet MS"/>
          <w:color w:val="002060"/>
        </w:rPr>
        <w:t xml:space="preserve">i D şi/sau cu ciroză hepatică B și D vor beneficia de tratament antiviral conform </w:t>
      </w:r>
      <w:r w:rsidRPr="00015555">
        <w:rPr>
          <w:rFonts w:ascii="Trebuchet MS" w:eastAsia="Times New Roman" w:hAnsi="Trebuchet MS"/>
          <w:color w:val="002060"/>
          <w:spacing w:val="-3"/>
          <w:kern w:val="1"/>
        </w:rPr>
        <w:t>protocoalelor Casei Naționale de Asigurări de Sănătate și legislației în vigoare</w:t>
      </w:r>
      <w:r w:rsidR="00B22CA6" w:rsidRPr="00015555">
        <w:rPr>
          <w:rFonts w:ascii="Trebuchet MS" w:eastAsia="Times New Roman" w:hAnsi="Trebuchet MS"/>
          <w:color w:val="002060"/>
          <w:spacing w:val="-3"/>
        </w:rPr>
        <w:t xml:space="preserve"> </w:t>
      </w:r>
      <w:r w:rsidR="00B22CA6" w:rsidRPr="00015555">
        <w:rPr>
          <w:rFonts w:ascii="Trebuchet MS" w:eastAsia="Times New Roman" w:hAnsi="Trebuchet MS"/>
          <w:i/>
          <w:color w:val="002060"/>
          <w:spacing w:val="-3"/>
          <w:kern w:val="1"/>
        </w:rPr>
        <w:t xml:space="preserve">(NB </w:t>
      </w:r>
      <w:r w:rsidR="00DD45B9" w:rsidRPr="00015555">
        <w:rPr>
          <w:rFonts w:ascii="Trebuchet MS" w:eastAsia="Times New Roman" w:hAnsi="Trebuchet MS"/>
          <w:i/>
          <w:color w:val="002060"/>
          <w:spacing w:val="-3"/>
          <w:kern w:val="1"/>
        </w:rPr>
        <w:t>servicii</w:t>
      </w:r>
      <w:r w:rsidR="00DD45B9">
        <w:rPr>
          <w:rFonts w:ascii="Trebuchet MS" w:eastAsia="Times New Roman" w:hAnsi="Trebuchet MS"/>
          <w:i/>
          <w:color w:val="002060"/>
          <w:spacing w:val="-3"/>
          <w:kern w:val="1"/>
        </w:rPr>
        <w:t>le</w:t>
      </w:r>
      <w:r w:rsidR="00DD45B9" w:rsidRPr="00015555">
        <w:rPr>
          <w:rFonts w:ascii="Trebuchet MS" w:eastAsia="Times New Roman" w:hAnsi="Trebuchet MS"/>
          <w:i/>
          <w:color w:val="002060"/>
          <w:spacing w:val="-3"/>
          <w:kern w:val="1"/>
        </w:rPr>
        <w:t xml:space="preserve"> medicale</w:t>
      </w:r>
      <w:r w:rsidR="00DD45B9">
        <w:rPr>
          <w:rFonts w:ascii="Trebuchet MS" w:eastAsia="Times New Roman" w:hAnsi="Trebuchet MS"/>
          <w:i/>
          <w:color w:val="002060"/>
          <w:spacing w:val="-3"/>
          <w:kern w:val="1"/>
        </w:rPr>
        <w:t xml:space="preserve"> care implică tratament</w:t>
      </w:r>
      <w:r w:rsidR="00DD45B9" w:rsidRPr="00015555">
        <w:rPr>
          <w:rFonts w:ascii="Trebuchet MS" w:eastAsia="Times New Roman" w:hAnsi="Trebuchet MS"/>
          <w:i/>
          <w:color w:val="002060"/>
          <w:spacing w:val="-3"/>
          <w:kern w:val="1"/>
        </w:rPr>
        <w:t xml:space="preserve"> </w:t>
      </w:r>
      <w:r w:rsidR="00DD45B9">
        <w:rPr>
          <w:rFonts w:ascii="Trebuchet MS" w:eastAsia="Times New Roman" w:hAnsi="Trebuchet MS"/>
          <w:i/>
          <w:color w:val="002060"/>
          <w:spacing w:val="-3"/>
          <w:kern w:val="1"/>
        </w:rPr>
        <w:t xml:space="preserve">antiviral </w:t>
      </w:r>
      <w:r w:rsidR="00DD45B9" w:rsidRPr="00015555">
        <w:rPr>
          <w:rFonts w:ascii="Trebuchet MS" w:eastAsia="Times New Roman" w:hAnsi="Trebuchet MS"/>
          <w:i/>
          <w:color w:val="002060"/>
          <w:spacing w:val="-3"/>
          <w:kern w:val="1"/>
        </w:rPr>
        <w:t xml:space="preserve">nu vor fi </w:t>
      </w:r>
      <w:r w:rsidR="00DD45B9" w:rsidRPr="00015555">
        <w:rPr>
          <w:rFonts w:ascii="Trebuchet MS" w:eastAsia="Times New Roman" w:hAnsi="Trebuchet MS"/>
          <w:i/>
          <w:color w:val="002060"/>
          <w:spacing w:val="-3"/>
          <w:kern w:val="1"/>
        </w:rPr>
        <w:lastRenderedPageBreak/>
        <w:t>decontate prin proiect</w:t>
      </w:r>
      <w:r w:rsidR="00B22CA6" w:rsidRPr="00015555">
        <w:rPr>
          <w:rFonts w:ascii="Trebuchet MS" w:eastAsia="Times New Roman" w:hAnsi="Trebuchet MS"/>
          <w:i/>
          <w:color w:val="002060"/>
          <w:spacing w:val="-3"/>
          <w:kern w:val="1"/>
        </w:rPr>
        <w:t>)</w:t>
      </w:r>
      <w:r w:rsidR="00DD45B9">
        <w:rPr>
          <w:rFonts w:ascii="Trebuchet MS" w:eastAsia="Times New Roman" w:hAnsi="Trebuchet MS"/>
          <w:i/>
          <w:color w:val="002060"/>
          <w:spacing w:val="-3"/>
          <w:kern w:val="1"/>
        </w:rPr>
        <w:t>.</w:t>
      </w:r>
    </w:p>
    <w:p w14:paraId="7EBDA044" w14:textId="77777777" w:rsidR="00DD45B9" w:rsidRPr="00015555" w:rsidRDefault="00DD45B9" w:rsidP="00CB1A7B">
      <w:pPr>
        <w:widowControl w:val="0"/>
        <w:spacing w:before="120" w:after="120" w:line="240" w:lineRule="auto"/>
        <w:ind w:left="360"/>
        <w:jc w:val="both"/>
        <w:rPr>
          <w:rFonts w:ascii="Trebuchet MS" w:eastAsia="Times New Roman" w:hAnsi="Trebuchet MS"/>
          <w:strike/>
          <w:color w:val="002060"/>
          <w:spacing w:val="-3"/>
        </w:rPr>
      </w:pPr>
    </w:p>
    <w:p w14:paraId="12D14E69" w14:textId="45B8E753" w:rsidR="00334689" w:rsidRPr="00015555" w:rsidRDefault="00334689" w:rsidP="00C77392">
      <w:pPr>
        <w:pStyle w:val="Listparagraf"/>
        <w:numPr>
          <w:ilvl w:val="0"/>
          <w:numId w:val="12"/>
        </w:numPr>
        <w:spacing w:before="120" w:after="120" w:line="240" w:lineRule="auto"/>
        <w:contextualSpacing w:val="0"/>
        <w:jc w:val="both"/>
        <w:rPr>
          <w:rFonts w:ascii="Trebuchet MS" w:hAnsi="Trebuchet MS" w:cs="Calibri"/>
          <w:i/>
          <w:color w:val="C00000"/>
        </w:rPr>
      </w:pPr>
      <w:r w:rsidRPr="00015555">
        <w:rPr>
          <w:rFonts w:ascii="Trebuchet MS" w:hAnsi="Trebuchet MS" w:cs="Calibri"/>
          <w:b/>
          <w:color w:val="C00000"/>
        </w:rPr>
        <w:t>Sub-a</w:t>
      </w:r>
      <w:r w:rsidR="00942B86" w:rsidRPr="00015555">
        <w:rPr>
          <w:rFonts w:ascii="Trebuchet MS" w:hAnsi="Trebuchet MS" w:cs="Calibri"/>
          <w:b/>
          <w:color w:val="C00000"/>
        </w:rPr>
        <w:t>ctivitatea 1.5</w:t>
      </w:r>
      <w:r w:rsidRPr="00015555">
        <w:rPr>
          <w:rFonts w:ascii="Trebuchet MS" w:hAnsi="Trebuchet MS" w:cs="Calibri"/>
          <w:color w:val="C00000"/>
        </w:rPr>
        <w:t xml:space="preserve">. </w:t>
      </w:r>
      <w:r w:rsidRPr="00C969FD">
        <w:rPr>
          <w:rFonts w:ascii="Trebuchet MS" w:hAnsi="Trebuchet MS" w:cs="Calibri"/>
          <w:color w:val="002060"/>
        </w:rPr>
        <w:t>Sprijin pentru înființarea şi funcționarea centrelor de prevenție</w:t>
      </w:r>
      <w:r w:rsidRPr="00C969FD">
        <w:rPr>
          <w:rFonts w:ascii="Trebuchet MS" w:hAnsi="Trebuchet MS"/>
          <w:color w:val="002060"/>
        </w:rPr>
        <w:t xml:space="preserve"> </w:t>
      </w:r>
      <w:r w:rsidRPr="00015555">
        <w:rPr>
          <w:rFonts w:ascii="Trebuchet MS" w:hAnsi="Trebuchet MS"/>
          <w:color w:val="002060"/>
        </w:rPr>
        <w:t>(</w:t>
      </w:r>
      <w:r w:rsidRPr="00015555">
        <w:rPr>
          <w:rFonts w:ascii="Trebuchet MS" w:hAnsi="Trebuchet MS"/>
          <w:i/>
          <w:color w:val="002060"/>
        </w:rPr>
        <w:t>ex. cheltuieli cu personal, cheltuieli de administrație, cheltuieli de tip FEDR, etc.).</w:t>
      </w:r>
    </w:p>
    <w:p w14:paraId="02B9D8BB" w14:textId="25744E91" w:rsidR="00334689" w:rsidRDefault="00334689" w:rsidP="00334689">
      <w:pPr>
        <w:spacing w:before="120" w:after="120" w:line="240" w:lineRule="auto"/>
        <w:jc w:val="both"/>
        <w:rPr>
          <w:rFonts w:ascii="Trebuchet MS" w:hAnsi="Trebuchet MS" w:cs="Calibri"/>
          <w:i/>
          <w:color w:val="002060"/>
        </w:rPr>
      </w:pPr>
      <w:r w:rsidRPr="00015555">
        <w:rPr>
          <w:rFonts w:ascii="Trebuchet MS" w:hAnsi="Trebuchet MS" w:cs="Calibri"/>
          <w:b/>
          <w:i/>
          <w:color w:val="002060"/>
        </w:rPr>
        <w:t>NB.</w:t>
      </w:r>
      <w:r w:rsidRPr="00015555">
        <w:rPr>
          <w:rFonts w:ascii="Trebuchet MS" w:hAnsi="Trebuchet MS" w:cs="Calibri"/>
          <w:i/>
          <w:color w:val="002060"/>
        </w:rPr>
        <w:t xml:space="preserve"> </w:t>
      </w:r>
      <w:r w:rsidRPr="00015555">
        <w:rPr>
          <w:rFonts w:ascii="Trebuchet MS" w:hAnsi="Trebuchet MS" w:cs="Calibri"/>
          <w:color w:val="002060"/>
        </w:rPr>
        <w:t>La nivelul fiecăruia din cele două proiecte aprobate, p</w:t>
      </w:r>
      <w:r w:rsidRPr="00015555">
        <w:rPr>
          <w:rFonts w:ascii="Trebuchet MS" w:hAnsi="Trebuchet MS"/>
          <w:color w:val="002060"/>
        </w:rPr>
        <w:t xml:space="preserve">ână la finalizarea implementării acestora, este obligatorie asigurarea funcționalității a </w:t>
      </w:r>
      <w:r w:rsidRPr="00527EC5">
        <w:rPr>
          <w:rFonts w:ascii="Trebuchet MS" w:hAnsi="Trebuchet MS"/>
          <w:color w:val="002060"/>
        </w:rPr>
        <w:t xml:space="preserve">minim </w:t>
      </w:r>
      <w:r w:rsidR="00CD239C" w:rsidRPr="00527EC5">
        <w:rPr>
          <w:rFonts w:ascii="Trebuchet MS" w:hAnsi="Trebuchet MS"/>
          <w:color w:val="002060"/>
        </w:rPr>
        <w:t xml:space="preserve">un </w:t>
      </w:r>
      <w:r w:rsidRPr="00527EC5">
        <w:rPr>
          <w:rFonts w:ascii="Trebuchet MS" w:hAnsi="Trebuchet MS"/>
          <w:i/>
          <w:color w:val="002060"/>
        </w:rPr>
        <w:t>centr</w:t>
      </w:r>
      <w:r w:rsidR="00CD239C" w:rsidRPr="00527EC5">
        <w:rPr>
          <w:rFonts w:ascii="Trebuchet MS" w:hAnsi="Trebuchet MS"/>
          <w:i/>
          <w:color w:val="002060"/>
        </w:rPr>
        <w:t>u</w:t>
      </w:r>
      <w:r w:rsidRPr="00527EC5">
        <w:rPr>
          <w:rFonts w:ascii="Trebuchet MS" w:hAnsi="Trebuchet MS"/>
          <w:i/>
          <w:color w:val="002060"/>
        </w:rPr>
        <w:t xml:space="preserve"> de prevenție</w:t>
      </w:r>
      <w:r w:rsidR="00CD239C" w:rsidRPr="00527EC5">
        <w:rPr>
          <w:rStyle w:val="Referinnotdesubsol"/>
          <w:rFonts w:ascii="Trebuchet MS" w:hAnsi="Trebuchet MS"/>
          <w:i/>
          <w:noProof w:val="0"/>
          <w:color w:val="002060"/>
          <w:lang w:val="ro-RO"/>
        </w:rPr>
        <w:footnoteReference w:id="3"/>
      </w:r>
      <w:r w:rsidRPr="00527EC5">
        <w:rPr>
          <w:rFonts w:ascii="Trebuchet MS" w:hAnsi="Trebuchet MS"/>
          <w:i/>
          <w:color w:val="002060"/>
        </w:rPr>
        <w:t>, depistare</w:t>
      </w:r>
      <w:r w:rsidRPr="00DD45B9">
        <w:rPr>
          <w:rFonts w:ascii="Trebuchet MS" w:hAnsi="Trebuchet MS"/>
          <w:i/>
          <w:color w:val="002060"/>
        </w:rPr>
        <w:t xml:space="preserve">  precoce (screening), diagnostic și direcționare către tratament al pacienților cu boli hepatice cronice secundare infecțiilor virale cu virusuri hepatitice B/ D și C</w:t>
      </w:r>
      <w:r w:rsidRPr="00015555">
        <w:rPr>
          <w:rFonts w:ascii="Trebuchet MS" w:hAnsi="Trebuchet MS" w:cs="Calibri"/>
          <w:b/>
          <w:color w:val="C00000"/>
        </w:rPr>
        <w:t xml:space="preserve"> </w:t>
      </w:r>
      <w:r w:rsidR="00527EC5" w:rsidRPr="00527EC5">
        <w:rPr>
          <w:rFonts w:ascii="Trebuchet MS" w:hAnsi="Trebuchet MS" w:cs="Calibri"/>
          <w:i/>
          <w:color w:val="002060"/>
        </w:rPr>
        <w:t>(eligibilitate proiect).</w:t>
      </w:r>
    </w:p>
    <w:p w14:paraId="3E3BF627" w14:textId="77777777" w:rsidR="00527EC5" w:rsidRPr="00015555" w:rsidRDefault="00527EC5" w:rsidP="00334689">
      <w:pPr>
        <w:spacing w:before="120" w:after="120" w:line="240" w:lineRule="auto"/>
        <w:jc w:val="both"/>
        <w:rPr>
          <w:rFonts w:ascii="Trebuchet MS" w:hAnsi="Trebuchet MS" w:cs="Calibri"/>
          <w:b/>
          <w:color w:val="C00000"/>
        </w:rPr>
      </w:pPr>
    </w:p>
    <w:p w14:paraId="2EBC3575" w14:textId="035B3B01" w:rsidR="00325AEC" w:rsidRPr="00015555" w:rsidRDefault="00FB138B" w:rsidP="00C77392">
      <w:pPr>
        <w:pStyle w:val="Listparagraf"/>
        <w:numPr>
          <w:ilvl w:val="0"/>
          <w:numId w:val="12"/>
        </w:numPr>
        <w:spacing w:before="120" w:after="120" w:line="240" w:lineRule="auto"/>
        <w:contextualSpacing w:val="0"/>
        <w:jc w:val="both"/>
        <w:rPr>
          <w:rFonts w:ascii="Trebuchet MS" w:hAnsi="Trebuchet MS" w:cs="Calibri"/>
          <w:i/>
          <w:color w:val="002060"/>
        </w:rPr>
      </w:pPr>
      <w:r w:rsidRPr="00015555">
        <w:rPr>
          <w:rFonts w:ascii="Trebuchet MS" w:hAnsi="Trebuchet MS" w:cs="Calibri"/>
          <w:b/>
          <w:color w:val="C00000"/>
        </w:rPr>
        <w:t>Sub-a</w:t>
      </w:r>
      <w:r w:rsidR="00942B86" w:rsidRPr="00015555">
        <w:rPr>
          <w:rFonts w:ascii="Trebuchet MS" w:hAnsi="Trebuchet MS" w:cs="Calibri"/>
          <w:b/>
          <w:color w:val="C00000"/>
        </w:rPr>
        <w:t>ctivitatea 1.6</w:t>
      </w:r>
      <w:r w:rsidR="001D6AE9" w:rsidRPr="00015555">
        <w:rPr>
          <w:rFonts w:ascii="Trebuchet MS" w:hAnsi="Trebuchet MS" w:cs="Calibri"/>
          <w:color w:val="C00000"/>
        </w:rPr>
        <w:t xml:space="preserve">. </w:t>
      </w:r>
      <w:r w:rsidR="001D6AE9" w:rsidRPr="00C969FD">
        <w:rPr>
          <w:rFonts w:ascii="Trebuchet MS" w:hAnsi="Trebuchet MS" w:cs="Calibri"/>
          <w:color w:val="002060"/>
        </w:rPr>
        <w:t xml:space="preserve">Activități suport </w:t>
      </w:r>
      <w:r w:rsidR="00B22CA6" w:rsidRPr="00C969FD">
        <w:rPr>
          <w:rFonts w:ascii="Trebuchet MS" w:hAnsi="Trebuchet MS" w:cs="Calibri"/>
          <w:color w:val="002060"/>
        </w:rPr>
        <w:t xml:space="preserve">pentru </w:t>
      </w:r>
      <w:r w:rsidR="001D6AE9" w:rsidRPr="00C969FD">
        <w:rPr>
          <w:rFonts w:ascii="Trebuchet MS" w:hAnsi="Trebuchet MS" w:cs="Calibri"/>
          <w:color w:val="002060"/>
        </w:rPr>
        <w:t xml:space="preserve">derularea screeningului (ex. asigurare costuri cu deplasarea în comunități pentru personalul implicat în derularea screeningului </w:t>
      </w:r>
      <w:r w:rsidR="00C969FD">
        <w:rPr>
          <w:rFonts w:ascii="Trebuchet MS" w:hAnsi="Trebuchet MS" w:cs="Calibri"/>
          <w:i/>
          <w:color w:val="002060"/>
        </w:rPr>
        <w:t>-</w:t>
      </w:r>
      <w:r w:rsidR="001D6AE9" w:rsidRPr="00015555">
        <w:rPr>
          <w:rFonts w:ascii="Trebuchet MS" w:hAnsi="Trebuchet MS" w:cs="Calibri"/>
          <w:i/>
          <w:color w:val="002060"/>
        </w:rPr>
        <w:t xml:space="preserve"> transport, cazare, masă, diurnă etc.</w:t>
      </w:r>
      <w:r w:rsidR="00C969FD">
        <w:rPr>
          <w:rFonts w:ascii="Trebuchet MS" w:hAnsi="Trebuchet MS" w:cs="Calibri"/>
          <w:i/>
          <w:color w:val="002060"/>
        </w:rPr>
        <w:t xml:space="preserve"> - </w:t>
      </w:r>
      <w:r w:rsidR="00717D41" w:rsidRPr="00015555">
        <w:rPr>
          <w:rFonts w:ascii="Trebuchet MS" w:hAnsi="Trebuchet MS" w:cs="Calibri"/>
          <w:i/>
          <w:color w:val="002060"/>
        </w:rPr>
        <w:t xml:space="preserve">şi </w:t>
      </w:r>
      <w:r w:rsidR="001D6AE9" w:rsidRPr="00015555">
        <w:rPr>
          <w:rFonts w:ascii="Trebuchet MS" w:hAnsi="Trebuchet MS" w:cs="Calibri"/>
          <w:i/>
          <w:color w:val="002060"/>
        </w:rPr>
        <w:t xml:space="preserve">alte tipuri de cheltuieli </w:t>
      </w:r>
      <w:r w:rsidR="00717D41" w:rsidRPr="00015555">
        <w:rPr>
          <w:rFonts w:ascii="Trebuchet MS" w:hAnsi="Trebuchet MS" w:cs="Calibri"/>
          <w:i/>
          <w:color w:val="002060"/>
        </w:rPr>
        <w:t xml:space="preserve">necesare </w:t>
      </w:r>
      <w:r w:rsidR="001D6AE9" w:rsidRPr="00015555">
        <w:rPr>
          <w:rFonts w:ascii="Trebuchet MS" w:hAnsi="Trebuchet MS" w:cs="Calibri"/>
          <w:i/>
          <w:color w:val="002060"/>
        </w:rPr>
        <w:t>etc.)</w:t>
      </w:r>
    </w:p>
    <w:p w14:paraId="055B93D7" w14:textId="77777777" w:rsidR="00EF01B2" w:rsidRPr="00015555" w:rsidRDefault="00EF01B2" w:rsidP="00B707E5">
      <w:pPr>
        <w:spacing w:before="120" w:after="120" w:line="240" w:lineRule="auto"/>
        <w:jc w:val="both"/>
        <w:rPr>
          <w:rFonts w:ascii="Trebuchet MS" w:hAnsi="Trebuchet MS" w:cs="Calibri"/>
          <w:color w:val="002060"/>
        </w:rPr>
      </w:pPr>
    </w:p>
    <w:p w14:paraId="25434A6A" w14:textId="45F55DEB" w:rsidR="00DC2212" w:rsidRPr="009976B9" w:rsidRDefault="00DC2212" w:rsidP="00B707E5">
      <w:pPr>
        <w:spacing w:before="120" w:after="120" w:line="240" w:lineRule="auto"/>
        <w:jc w:val="both"/>
        <w:rPr>
          <w:rFonts w:ascii="Trebuchet MS" w:hAnsi="Trebuchet MS" w:cs="Calibri"/>
          <w:b/>
          <w:bCs/>
          <w:i/>
          <w:color w:val="002060"/>
        </w:rPr>
      </w:pPr>
      <w:r w:rsidRPr="009976B9">
        <w:rPr>
          <w:rFonts w:ascii="Trebuchet MS" w:hAnsi="Trebuchet MS" w:cs="Calibri"/>
          <w:color w:val="002060"/>
        </w:rPr>
        <w:t>Metodologia derulării programe</w:t>
      </w:r>
      <w:r w:rsidR="00C969FD" w:rsidRPr="009976B9">
        <w:rPr>
          <w:rFonts w:ascii="Trebuchet MS" w:hAnsi="Trebuchet MS" w:cs="Calibri"/>
          <w:color w:val="002060"/>
        </w:rPr>
        <w:t>lor</w:t>
      </w:r>
      <w:r w:rsidRPr="009976B9">
        <w:rPr>
          <w:rFonts w:ascii="Trebuchet MS" w:hAnsi="Trebuchet MS" w:cs="Calibri"/>
          <w:color w:val="002060"/>
        </w:rPr>
        <w:t xml:space="preserve"> regionale de screening va fi dezvoltată în contextul apelului de proiecte </w:t>
      </w:r>
      <w:r w:rsidRPr="009976B9">
        <w:rPr>
          <w:rFonts w:ascii="Trebuchet MS" w:hAnsi="Trebuchet MS" w:cs="Calibri"/>
          <w:bCs/>
          <w:i/>
          <w:color w:val="002060"/>
        </w:rPr>
        <w:t>”Sprijin pentru derularea programelor de depistare (screening), stadializare și acces la tratament al pacienților cu boli hepatice cronice secundare infecțiilor virale cu virusuri hepatitice B/D și C- etapa I”.</w:t>
      </w:r>
    </w:p>
    <w:p w14:paraId="218A9DE6" w14:textId="7120D137" w:rsidR="00DC2212" w:rsidRPr="00015555" w:rsidRDefault="00F0165D" w:rsidP="00B707E5">
      <w:pPr>
        <w:spacing w:before="120" w:after="120" w:line="240" w:lineRule="auto"/>
        <w:jc w:val="both"/>
        <w:rPr>
          <w:rFonts w:ascii="Trebuchet MS" w:hAnsi="Trebuchet MS"/>
          <w:color w:val="C00000"/>
        </w:rPr>
      </w:pPr>
      <w:r w:rsidRPr="009976B9">
        <w:rPr>
          <w:rFonts w:ascii="Trebuchet MS" w:hAnsi="Trebuchet MS"/>
          <w:i/>
          <w:color w:val="002060"/>
        </w:rPr>
        <w:t>NB</w:t>
      </w:r>
      <w:r w:rsidR="00DC2212" w:rsidRPr="009976B9">
        <w:rPr>
          <w:rFonts w:ascii="Trebuchet MS" w:hAnsi="Trebuchet MS"/>
          <w:i/>
          <w:color w:val="002060"/>
        </w:rPr>
        <w:t xml:space="preserve">. </w:t>
      </w:r>
      <w:r w:rsidR="00DC2212" w:rsidRPr="009976B9">
        <w:rPr>
          <w:rFonts w:ascii="Trebuchet MS" w:hAnsi="Trebuchet MS"/>
          <w:color w:val="002060"/>
        </w:rPr>
        <w:t>Propunerile de proiecte vor descrie în mod clar modalitatea prin care se va asigura accesul grupului țintă la serviciile furnizate prin proiect</w:t>
      </w:r>
      <w:r w:rsidR="00C969FD" w:rsidRPr="009976B9">
        <w:rPr>
          <w:rFonts w:ascii="Trebuchet MS" w:hAnsi="Trebuchet MS"/>
          <w:color w:val="002060"/>
        </w:rPr>
        <w:t>e</w:t>
      </w:r>
      <w:r w:rsidR="00DC2212" w:rsidRPr="009976B9">
        <w:rPr>
          <w:rFonts w:ascii="Trebuchet MS" w:hAnsi="Trebuchet MS"/>
          <w:color w:val="002060"/>
        </w:rPr>
        <w:t xml:space="preserve">, în special pentru acele persoane aparținând grupurilor vulnerabile – definite conform </w:t>
      </w:r>
      <w:r w:rsidR="00DC2212" w:rsidRPr="00015555">
        <w:rPr>
          <w:rFonts w:ascii="Trebuchet MS" w:hAnsi="Trebuchet MS"/>
          <w:color w:val="C00000"/>
        </w:rPr>
        <w:t>Anexei 1</w:t>
      </w:r>
      <w:r w:rsidR="00717D41" w:rsidRPr="00015555">
        <w:rPr>
          <w:rFonts w:ascii="Trebuchet MS" w:hAnsi="Trebuchet MS"/>
          <w:color w:val="C00000"/>
        </w:rPr>
        <w:t>: Definițiile indicatorilor specifici de rezultat și realizare.</w:t>
      </w:r>
    </w:p>
    <w:p w14:paraId="5DD84EC7" w14:textId="15021C8C" w:rsidR="002E2BC4" w:rsidRPr="00015555" w:rsidRDefault="002E2BC4" w:rsidP="00B707E5">
      <w:pPr>
        <w:spacing w:before="120" w:after="120" w:line="240" w:lineRule="auto"/>
        <w:jc w:val="both"/>
        <w:rPr>
          <w:rFonts w:ascii="Trebuchet MS" w:hAnsi="Trebuchet MS" w:cs="Calibri"/>
          <w:bCs/>
          <w:color w:val="002060"/>
        </w:rPr>
      </w:pPr>
      <w:r w:rsidRPr="00015555">
        <w:rPr>
          <w:rFonts w:ascii="Trebuchet MS" w:hAnsi="Trebuchet MS" w:cstheme="minorHAnsi"/>
          <w:b/>
          <w:i/>
          <w:color w:val="002060"/>
        </w:rPr>
        <w:t>NB.</w:t>
      </w:r>
      <w:r w:rsidRPr="00015555">
        <w:rPr>
          <w:rFonts w:ascii="Trebuchet MS" w:hAnsi="Trebuchet MS" w:cstheme="minorHAnsi"/>
          <w:i/>
          <w:color w:val="002060"/>
        </w:rPr>
        <w:t xml:space="preserve"> </w:t>
      </w:r>
      <w:r w:rsidR="00BE66BF" w:rsidRPr="00015555">
        <w:rPr>
          <w:rFonts w:ascii="Trebuchet MS" w:hAnsi="Trebuchet MS" w:cs="Calibri"/>
          <w:bCs/>
          <w:color w:val="002060"/>
        </w:rPr>
        <w:t>Fiecare propunere de proiect va asigura o acoperire</w:t>
      </w:r>
      <w:r w:rsidR="009961C0" w:rsidRPr="00015555">
        <w:rPr>
          <w:rStyle w:val="Referinnotdesubsol"/>
          <w:rFonts w:ascii="Trebuchet MS" w:hAnsi="Trebuchet MS"/>
          <w:bCs/>
          <w:noProof w:val="0"/>
          <w:color w:val="002060"/>
          <w:sz w:val="22"/>
          <w:szCs w:val="22"/>
          <w:lang w:val="ro-RO"/>
        </w:rPr>
        <w:footnoteReference w:id="4"/>
      </w:r>
      <w:r w:rsidR="00BE66BF" w:rsidRPr="00015555">
        <w:rPr>
          <w:rFonts w:ascii="Trebuchet MS" w:hAnsi="Trebuchet MS" w:cs="Calibri"/>
          <w:bCs/>
          <w:color w:val="002060"/>
        </w:rPr>
        <w:t xml:space="preserve"> a furnizării de </w:t>
      </w:r>
      <w:r w:rsidR="00BE66BF" w:rsidRPr="00015555">
        <w:rPr>
          <w:rFonts w:ascii="Trebuchet MS" w:hAnsi="Trebuchet MS" w:cs="Calibri"/>
          <w:bCs/>
          <w:i/>
          <w:color w:val="002060"/>
        </w:rPr>
        <w:t xml:space="preserve">servicii de </w:t>
      </w:r>
      <w:r w:rsidR="00FB138B" w:rsidRPr="00015555">
        <w:rPr>
          <w:rFonts w:ascii="Trebuchet MS" w:hAnsi="Trebuchet MS" w:cs="Calibri"/>
          <w:bCs/>
          <w:i/>
          <w:color w:val="002060"/>
        </w:rPr>
        <w:t>prevenire, depistare  precoce (screening), diagnostic și direcționare către tratament al pacienților cu boli hepatice cronice secundare infecțiilor virale cu virusuri hepatitice B/ D și C</w:t>
      </w:r>
      <w:r w:rsidR="00BE66BF" w:rsidRPr="00015555">
        <w:rPr>
          <w:rFonts w:ascii="Trebuchet MS" w:hAnsi="Trebuchet MS" w:cs="Calibri"/>
          <w:bCs/>
          <w:color w:val="002060"/>
        </w:rPr>
        <w:t xml:space="preserve"> pentru grupul </w:t>
      </w:r>
      <w:r w:rsidR="0040260D" w:rsidRPr="00015555">
        <w:rPr>
          <w:rFonts w:ascii="Trebuchet MS" w:hAnsi="Trebuchet MS" w:cs="Calibri"/>
          <w:bCs/>
          <w:color w:val="002060"/>
        </w:rPr>
        <w:t>țintă</w:t>
      </w:r>
      <w:r w:rsidR="00BE66BF" w:rsidRPr="00015555">
        <w:rPr>
          <w:rFonts w:ascii="Trebuchet MS" w:hAnsi="Trebuchet MS" w:cs="Calibri"/>
          <w:bCs/>
          <w:color w:val="002060"/>
        </w:rPr>
        <w:t xml:space="preserve"> din </w:t>
      </w:r>
      <w:r w:rsidR="00717D41" w:rsidRPr="00015555">
        <w:rPr>
          <w:rFonts w:ascii="Trebuchet MS" w:hAnsi="Trebuchet MS" w:cs="Calibri"/>
          <w:bCs/>
          <w:color w:val="002060"/>
        </w:rPr>
        <w:t xml:space="preserve">ambele </w:t>
      </w:r>
      <w:r w:rsidR="00BE66BF" w:rsidRPr="00015555">
        <w:rPr>
          <w:rFonts w:ascii="Trebuchet MS" w:hAnsi="Trebuchet MS" w:cs="Calibri"/>
          <w:bCs/>
          <w:color w:val="002060"/>
        </w:rPr>
        <w:t>regiuni de dezvoltare</w:t>
      </w:r>
      <w:r w:rsidR="009961C0" w:rsidRPr="00015555">
        <w:rPr>
          <w:rFonts w:ascii="Trebuchet MS" w:hAnsi="Trebuchet MS" w:cs="Calibri"/>
          <w:bCs/>
          <w:color w:val="002060"/>
        </w:rPr>
        <w:t xml:space="preserve"> vizate prin proiectul pentru care aplică</w:t>
      </w:r>
      <w:r w:rsidR="00BE66BF" w:rsidRPr="00015555">
        <w:rPr>
          <w:rFonts w:ascii="Trebuchet MS" w:hAnsi="Trebuchet MS" w:cs="Calibri"/>
          <w:bCs/>
          <w:color w:val="002060"/>
        </w:rPr>
        <w:t xml:space="preserve">: proiectul 1 </w:t>
      </w:r>
      <w:r w:rsidR="00FB138B" w:rsidRPr="00015555">
        <w:rPr>
          <w:rFonts w:ascii="Trebuchet MS" w:hAnsi="Trebuchet MS" w:cs="Calibri"/>
          <w:bCs/>
          <w:color w:val="002060"/>
        </w:rPr>
        <w:t xml:space="preserve">va asigura o acoperire cu servicii medicale </w:t>
      </w:r>
      <w:r w:rsidR="00C969FD">
        <w:rPr>
          <w:rFonts w:ascii="Trebuchet MS" w:hAnsi="Trebuchet MS" w:cs="Calibri"/>
          <w:bCs/>
          <w:color w:val="002060"/>
        </w:rPr>
        <w:t>pentru</w:t>
      </w:r>
      <w:r w:rsidR="00BE66BF" w:rsidRPr="00015555">
        <w:rPr>
          <w:rFonts w:ascii="Trebuchet MS" w:hAnsi="Trebuchet MS" w:cs="Calibri"/>
          <w:bCs/>
          <w:color w:val="002060"/>
        </w:rPr>
        <w:t xml:space="preserve"> regiun</w:t>
      </w:r>
      <w:r w:rsidR="00717D41" w:rsidRPr="00015555">
        <w:rPr>
          <w:rFonts w:ascii="Trebuchet MS" w:hAnsi="Trebuchet MS" w:cs="Calibri"/>
          <w:bCs/>
          <w:color w:val="002060"/>
        </w:rPr>
        <w:t xml:space="preserve">ile: </w:t>
      </w:r>
      <w:r w:rsidR="00BE66BF" w:rsidRPr="00015555">
        <w:rPr>
          <w:rFonts w:ascii="Trebuchet MS" w:hAnsi="Trebuchet MS" w:cs="Calibri"/>
          <w:bCs/>
          <w:color w:val="002060"/>
        </w:rPr>
        <w:t>Sud-Vest Oltenia și Sud Muntenia, iar proiectul 2 regiun</w:t>
      </w:r>
      <w:r w:rsidR="00717D41" w:rsidRPr="00015555">
        <w:rPr>
          <w:rFonts w:ascii="Trebuchet MS" w:hAnsi="Trebuchet MS" w:cs="Calibri"/>
          <w:bCs/>
          <w:color w:val="002060"/>
        </w:rPr>
        <w:t xml:space="preserve">ile </w:t>
      </w:r>
      <w:r w:rsidR="00BE66BF" w:rsidRPr="00015555">
        <w:rPr>
          <w:rFonts w:ascii="Trebuchet MS" w:hAnsi="Trebuchet MS" w:cs="Calibri"/>
          <w:bCs/>
          <w:color w:val="002060"/>
        </w:rPr>
        <w:t xml:space="preserve">Sud-Est și Nord Est </w:t>
      </w:r>
      <w:r w:rsidR="00BE66BF" w:rsidRPr="00015555">
        <w:rPr>
          <w:rFonts w:ascii="Trebuchet MS" w:hAnsi="Trebuchet MS" w:cs="Calibri"/>
          <w:bCs/>
          <w:i/>
          <w:color w:val="002060"/>
        </w:rPr>
        <w:t>(eligibilitate proiect)</w:t>
      </w:r>
      <w:r w:rsidR="00717D41" w:rsidRPr="00015555">
        <w:rPr>
          <w:rFonts w:ascii="Trebuchet MS" w:hAnsi="Trebuchet MS" w:cs="Calibri"/>
          <w:bCs/>
          <w:i/>
          <w:color w:val="002060"/>
        </w:rPr>
        <w:t>.</w:t>
      </w:r>
    </w:p>
    <w:p w14:paraId="4E531A69" w14:textId="167AC4B6" w:rsidR="00342082" w:rsidRPr="00015555" w:rsidRDefault="001D6AE9" w:rsidP="00B707E5">
      <w:pPr>
        <w:pStyle w:val="Corptext"/>
        <w:widowControl w:val="0"/>
        <w:spacing w:before="120" w:line="240" w:lineRule="auto"/>
        <w:jc w:val="both"/>
        <w:rPr>
          <w:rFonts w:ascii="Trebuchet MS" w:hAnsi="Trebuchet MS" w:cs="Calibri"/>
          <w:color w:val="002060"/>
        </w:rPr>
      </w:pPr>
      <w:r w:rsidRPr="00015555">
        <w:rPr>
          <w:rFonts w:ascii="Trebuchet MS" w:hAnsi="Trebuchet MS" w:cs="Calibri"/>
          <w:b/>
          <w:color w:val="002060"/>
        </w:rPr>
        <w:t>NB.</w:t>
      </w:r>
      <w:r w:rsidRPr="00015555">
        <w:rPr>
          <w:rFonts w:ascii="Trebuchet MS" w:hAnsi="Trebuchet MS" w:cs="Calibri"/>
          <w:color w:val="002060"/>
        </w:rPr>
        <w:t xml:space="preserve"> Nu se v</w:t>
      </w:r>
      <w:r w:rsidR="00A91815" w:rsidRPr="00015555">
        <w:rPr>
          <w:rFonts w:ascii="Trebuchet MS" w:hAnsi="Trebuchet MS" w:cs="Calibri"/>
          <w:color w:val="002060"/>
        </w:rPr>
        <w:t>or</w:t>
      </w:r>
      <w:r w:rsidRPr="00015555">
        <w:rPr>
          <w:rFonts w:ascii="Trebuchet MS" w:hAnsi="Trebuchet MS" w:cs="Calibri"/>
          <w:color w:val="002060"/>
        </w:rPr>
        <w:t xml:space="preserve"> considera dublă finanțare situați</w:t>
      </w:r>
      <w:r w:rsidR="00A91815" w:rsidRPr="00015555">
        <w:rPr>
          <w:rFonts w:ascii="Trebuchet MS" w:hAnsi="Trebuchet MS" w:cs="Calibri"/>
          <w:color w:val="002060"/>
        </w:rPr>
        <w:t>ile</w:t>
      </w:r>
      <w:r w:rsidRPr="00015555">
        <w:rPr>
          <w:rFonts w:ascii="Trebuchet MS" w:hAnsi="Trebuchet MS" w:cs="Calibri"/>
          <w:color w:val="002060"/>
        </w:rPr>
        <w:t xml:space="preserve"> în care</w:t>
      </w:r>
      <w:r w:rsidR="00A91815" w:rsidRPr="00015555">
        <w:rPr>
          <w:rFonts w:ascii="Trebuchet MS" w:hAnsi="Trebuchet MS" w:cs="Calibri"/>
          <w:color w:val="002060"/>
        </w:rPr>
        <w:t>:</w:t>
      </w:r>
      <w:r w:rsidR="006D630A" w:rsidRPr="00015555">
        <w:rPr>
          <w:rFonts w:ascii="Trebuchet MS" w:hAnsi="Trebuchet MS" w:cs="Calibri"/>
          <w:color w:val="002060"/>
        </w:rPr>
        <w:t xml:space="preserve"> acee</w:t>
      </w:r>
      <w:r w:rsidRPr="00015555">
        <w:rPr>
          <w:rFonts w:ascii="Trebuchet MS" w:hAnsi="Trebuchet MS" w:cs="Calibri"/>
          <w:color w:val="002060"/>
        </w:rPr>
        <w:t xml:space="preserve">ași persoană din grupul țintă va beneficia </w:t>
      </w:r>
      <w:r w:rsidR="006D630A" w:rsidRPr="00015555">
        <w:rPr>
          <w:rFonts w:ascii="Trebuchet MS" w:hAnsi="Trebuchet MS" w:cs="Calibri"/>
          <w:color w:val="002060"/>
        </w:rPr>
        <w:t xml:space="preserve">în perioade diferite de timp </w:t>
      </w:r>
      <w:r w:rsidRPr="00015555">
        <w:rPr>
          <w:rFonts w:ascii="Trebuchet MS" w:hAnsi="Trebuchet MS" w:cs="Calibri"/>
          <w:color w:val="002060"/>
        </w:rPr>
        <w:t xml:space="preserve">în contextul prezentului </w:t>
      </w:r>
      <w:r w:rsidR="00192166" w:rsidRPr="00015555">
        <w:rPr>
          <w:rFonts w:ascii="Trebuchet MS" w:hAnsi="Trebuchet MS" w:cs="Calibri"/>
          <w:color w:val="002060"/>
        </w:rPr>
        <w:t xml:space="preserve">apel sau în apeluri diferite </w:t>
      </w:r>
      <w:r w:rsidRPr="00015555">
        <w:rPr>
          <w:rFonts w:ascii="Trebuchet MS" w:hAnsi="Trebuchet MS" w:cs="Calibri"/>
          <w:color w:val="002060"/>
        </w:rPr>
        <w:t xml:space="preserve">de două sau mai multe servicii medicale </w:t>
      </w:r>
      <w:r w:rsidR="006D630A" w:rsidRPr="00015555">
        <w:rPr>
          <w:rFonts w:ascii="Trebuchet MS" w:hAnsi="Trebuchet MS" w:cs="Calibri"/>
          <w:color w:val="002060"/>
        </w:rPr>
        <w:t>prevenire, depistare  precoce (screening), diagnostic și direcționare către tratament al pacienților cu boli hepatice cronice secundare infecțiilor virale cu virusuri hepatitice B/ D și C</w:t>
      </w:r>
      <w:r w:rsidRPr="00015555">
        <w:rPr>
          <w:rFonts w:ascii="Trebuchet MS" w:hAnsi="Trebuchet MS" w:cs="Calibri"/>
          <w:color w:val="002060"/>
        </w:rPr>
        <w:t>, precum și</w:t>
      </w:r>
      <w:r w:rsidR="006D630A" w:rsidRPr="00015555">
        <w:rPr>
          <w:rFonts w:ascii="Trebuchet MS" w:hAnsi="Trebuchet MS" w:cs="Calibri"/>
          <w:color w:val="002060"/>
        </w:rPr>
        <w:t xml:space="preserve"> situațiile în care acee</w:t>
      </w:r>
      <w:r w:rsidRPr="00015555">
        <w:rPr>
          <w:rFonts w:ascii="Trebuchet MS" w:hAnsi="Trebuchet MS" w:cs="Calibri"/>
          <w:color w:val="002060"/>
        </w:rPr>
        <w:t xml:space="preserve">ași persoană din grupul țintă va beneficia de două sau mai multe servicii medicale diferite prin proiecte diferite (ex. tuberculoză, </w:t>
      </w:r>
      <w:r w:rsidR="00192166" w:rsidRPr="00015555">
        <w:rPr>
          <w:rFonts w:ascii="Trebuchet MS" w:hAnsi="Trebuchet MS" w:cs="Calibri"/>
          <w:color w:val="002060"/>
        </w:rPr>
        <w:t xml:space="preserve">cancer </w:t>
      </w:r>
      <w:r w:rsidRPr="00015555">
        <w:rPr>
          <w:rFonts w:ascii="Trebuchet MS" w:hAnsi="Trebuchet MS" w:cs="Calibri"/>
          <w:color w:val="002060"/>
        </w:rPr>
        <w:t xml:space="preserve">col, </w:t>
      </w:r>
      <w:r w:rsidR="00192166" w:rsidRPr="00015555">
        <w:rPr>
          <w:rFonts w:ascii="Trebuchet MS" w:hAnsi="Trebuchet MS" w:cs="Calibri"/>
          <w:color w:val="002060"/>
        </w:rPr>
        <w:t xml:space="preserve">cancer mamar, </w:t>
      </w:r>
      <w:r w:rsidRPr="00015555">
        <w:rPr>
          <w:rFonts w:ascii="Trebuchet MS" w:hAnsi="Trebuchet MS" w:cs="Calibri"/>
          <w:color w:val="002060"/>
        </w:rPr>
        <w:t>screening hepatită</w:t>
      </w:r>
      <w:r w:rsidR="00192166" w:rsidRPr="00015555">
        <w:rPr>
          <w:rFonts w:ascii="Trebuchet MS" w:hAnsi="Trebuchet MS" w:cs="Calibri"/>
          <w:color w:val="002060"/>
        </w:rPr>
        <w:t xml:space="preserve"> etc.</w:t>
      </w:r>
      <w:r w:rsidRPr="00015555">
        <w:rPr>
          <w:rFonts w:ascii="Trebuchet MS" w:hAnsi="Trebuchet MS" w:cs="Calibri"/>
          <w:color w:val="002060"/>
        </w:rPr>
        <w:t>) (</w:t>
      </w:r>
      <w:r w:rsidRPr="00015555">
        <w:rPr>
          <w:rFonts w:ascii="Trebuchet MS" w:hAnsi="Trebuchet MS" w:cs="Calibri"/>
          <w:i/>
          <w:color w:val="002060"/>
        </w:rPr>
        <w:t>eligibilitate proiect/ ch</w:t>
      </w:r>
      <w:r w:rsidR="00F0165D" w:rsidRPr="00015555">
        <w:rPr>
          <w:rFonts w:ascii="Trebuchet MS" w:hAnsi="Trebuchet MS" w:cs="Calibri"/>
          <w:i/>
          <w:color w:val="002060"/>
        </w:rPr>
        <w:t>eltuieli</w:t>
      </w:r>
      <w:r w:rsidR="00F0165D" w:rsidRPr="00015555">
        <w:rPr>
          <w:rFonts w:ascii="Trebuchet MS" w:hAnsi="Trebuchet MS" w:cs="Calibri"/>
          <w:color w:val="002060"/>
        </w:rPr>
        <w:t>). De asemenea, nu se vor</w:t>
      </w:r>
      <w:r w:rsidRPr="00015555">
        <w:rPr>
          <w:rFonts w:ascii="Trebuchet MS" w:hAnsi="Trebuchet MS" w:cs="Calibri"/>
          <w:color w:val="002060"/>
        </w:rPr>
        <w:t xml:space="preserve"> considera dublă finanțate situațiile în care </w:t>
      </w:r>
      <w:r w:rsidR="00F0165D" w:rsidRPr="00015555">
        <w:rPr>
          <w:rFonts w:ascii="Trebuchet MS" w:hAnsi="Trebuchet MS" w:cs="Calibri"/>
          <w:color w:val="002060"/>
        </w:rPr>
        <w:t xml:space="preserve">în cadrul </w:t>
      </w:r>
      <w:r w:rsidR="00547004" w:rsidRPr="00015555">
        <w:rPr>
          <w:rFonts w:ascii="Trebuchet MS" w:hAnsi="Trebuchet MS" w:cs="Calibri"/>
          <w:color w:val="002060"/>
        </w:rPr>
        <w:t>aceluiași</w:t>
      </w:r>
      <w:r w:rsidR="00F0165D" w:rsidRPr="00015555">
        <w:rPr>
          <w:rFonts w:ascii="Trebuchet MS" w:hAnsi="Trebuchet MS" w:cs="Calibri"/>
          <w:color w:val="002060"/>
        </w:rPr>
        <w:t xml:space="preserve"> proiect </w:t>
      </w:r>
      <w:r w:rsidRPr="00015555">
        <w:rPr>
          <w:rFonts w:ascii="Trebuchet MS" w:hAnsi="Trebuchet MS" w:cs="Calibri"/>
          <w:color w:val="002060"/>
        </w:rPr>
        <w:t xml:space="preserve">o persoană din grupul țintă va beneficia în perioade diferite de timp de același serviciu medical </w:t>
      </w:r>
      <w:r w:rsidRPr="009634FD">
        <w:rPr>
          <w:rFonts w:ascii="Trebuchet MS" w:hAnsi="Trebuchet MS" w:cs="Calibri"/>
          <w:i/>
          <w:color w:val="002060"/>
        </w:rPr>
        <w:t>(ex. investigare cu Fibroscan</w:t>
      </w:r>
      <w:r w:rsidR="00F0165D" w:rsidRPr="009634FD">
        <w:rPr>
          <w:rFonts w:ascii="Trebuchet MS" w:hAnsi="Trebuchet MS" w:cs="Calibri"/>
          <w:i/>
          <w:color w:val="002060"/>
        </w:rPr>
        <w:t xml:space="preserve">, testarea pentru </w:t>
      </w:r>
      <w:r w:rsidR="004D55C6" w:rsidRPr="009634FD">
        <w:rPr>
          <w:rFonts w:ascii="Trebuchet MS" w:eastAsia="Times New Roman" w:hAnsi="Trebuchet MS"/>
          <w:i/>
          <w:color w:val="002060"/>
        </w:rPr>
        <w:t xml:space="preserve">Ac anti HBs, Ag HBe, Ac anti HBe, Ac anti VHD, precum şi pentru determinarea </w:t>
      </w:r>
      <w:r w:rsidR="00706E24" w:rsidRPr="009634FD">
        <w:rPr>
          <w:rFonts w:ascii="Trebuchet MS" w:eastAsia="Times New Roman" w:hAnsi="Trebuchet MS"/>
          <w:i/>
          <w:color w:val="002060"/>
        </w:rPr>
        <w:t>cantitativ</w:t>
      </w:r>
      <w:r w:rsidR="00847360" w:rsidRPr="009634FD">
        <w:rPr>
          <w:rFonts w:ascii="Trebuchet MS" w:eastAsia="Times New Roman" w:hAnsi="Trebuchet MS"/>
          <w:i/>
          <w:color w:val="002060"/>
        </w:rPr>
        <w:t>ă</w:t>
      </w:r>
      <w:r w:rsidR="004D55C6" w:rsidRPr="009634FD">
        <w:rPr>
          <w:rFonts w:ascii="Trebuchet MS" w:eastAsia="Times New Roman" w:hAnsi="Trebuchet MS"/>
          <w:i/>
          <w:color w:val="002060"/>
        </w:rPr>
        <w:t xml:space="preserve"> ADN-VHB, ARN VHD</w:t>
      </w:r>
      <w:r w:rsidR="004D55C6" w:rsidRPr="009634FD">
        <w:rPr>
          <w:rFonts w:ascii="Trebuchet MS" w:hAnsi="Trebuchet MS" w:cs="Calibri"/>
          <w:i/>
          <w:color w:val="002060"/>
        </w:rPr>
        <w:t xml:space="preserve"> </w:t>
      </w:r>
      <w:r w:rsidRPr="009634FD">
        <w:rPr>
          <w:rFonts w:ascii="Trebuchet MS" w:hAnsi="Trebuchet MS" w:cs="Calibri"/>
          <w:i/>
          <w:color w:val="002060"/>
        </w:rPr>
        <w:t>etc</w:t>
      </w:r>
      <w:r w:rsidR="005E29C1" w:rsidRPr="009634FD">
        <w:rPr>
          <w:rFonts w:ascii="Trebuchet MS" w:hAnsi="Trebuchet MS" w:cs="Calibri"/>
          <w:i/>
          <w:color w:val="002060"/>
        </w:rPr>
        <w:t>.</w:t>
      </w:r>
      <w:r w:rsidRPr="009634FD">
        <w:rPr>
          <w:rFonts w:ascii="Trebuchet MS" w:hAnsi="Trebuchet MS" w:cs="Calibri"/>
          <w:i/>
          <w:color w:val="002060"/>
        </w:rPr>
        <w:t>)</w:t>
      </w:r>
      <w:r w:rsidR="00192166" w:rsidRPr="009634FD">
        <w:rPr>
          <w:rFonts w:ascii="Trebuchet MS" w:hAnsi="Trebuchet MS" w:cs="Calibri"/>
          <w:i/>
          <w:color w:val="002060"/>
        </w:rPr>
        <w:t>,</w:t>
      </w:r>
      <w:r w:rsidR="00192166" w:rsidRPr="00015555">
        <w:rPr>
          <w:rFonts w:ascii="Trebuchet MS" w:hAnsi="Trebuchet MS" w:cs="Calibri"/>
          <w:color w:val="002060"/>
        </w:rPr>
        <w:t xml:space="preserve"> </w:t>
      </w:r>
      <w:r w:rsidR="00547004" w:rsidRPr="00015555">
        <w:rPr>
          <w:rFonts w:ascii="Trebuchet MS" w:hAnsi="Trebuchet MS" w:cs="Calibri"/>
          <w:color w:val="002060"/>
        </w:rPr>
        <w:t>aceste</w:t>
      </w:r>
      <w:r w:rsidR="00192166" w:rsidRPr="00015555">
        <w:rPr>
          <w:rFonts w:ascii="Trebuchet MS" w:hAnsi="Trebuchet MS" w:cs="Calibri"/>
          <w:color w:val="002060"/>
        </w:rPr>
        <w:t xml:space="preserve"> servicii medicale</w:t>
      </w:r>
      <w:r w:rsidR="00547004" w:rsidRPr="00015555">
        <w:rPr>
          <w:rFonts w:ascii="Trebuchet MS" w:hAnsi="Trebuchet MS" w:cs="Calibri"/>
          <w:color w:val="002060"/>
        </w:rPr>
        <w:t xml:space="preserve"> fiind necesare</w:t>
      </w:r>
      <w:r w:rsidR="00192166" w:rsidRPr="00015555">
        <w:rPr>
          <w:rFonts w:ascii="Trebuchet MS" w:hAnsi="Trebuchet MS" w:cs="Calibri"/>
          <w:color w:val="002060"/>
        </w:rPr>
        <w:t xml:space="preserve"> de exemplu</w:t>
      </w:r>
      <w:r w:rsidR="00547004" w:rsidRPr="00015555">
        <w:rPr>
          <w:rFonts w:ascii="Trebuchet MS" w:hAnsi="Trebuchet MS" w:cs="Calibri"/>
          <w:color w:val="002060"/>
        </w:rPr>
        <w:t xml:space="preserve"> pentru confirmarea infecției cronice, </w:t>
      </w:r>
      <w:r w:rsidR="00192166" w:rsidRPr="00015555">
        <w:rPr>
          <w:rFonts w:ascii="Trebuchet MS" w:hAnsi="Trebuchet MS" w:cs="Calibri"/>
          <w:color w:val="002060"/>
        </w:rPr>
        <w:t>etc.</w:t>
      </w:r>
    </w:p>
    <w:p w14:paraId="6528FA1F" w14:textId="77777777" w:rsidR="00342082" w:rsidRPr="00015555" w:rsidRDefault="00342082" w:rsidP="00342082">
      <w:pPr>
        <w:spacing w:before="120" w:after="120" w:line="240" w:lineRule="auto"/>
        <w:jc w:val="both"/>
        <w:rPr>
          <w:rFonts w:ascii="Trebuchet MS" w:hAnsi="Trebuchet MS" w:cs="Calibri"/>
          <w:color w:val="002060"/>
        </w:rPr>
      </w:pPr>
      <w:r w:rsidRPr="00015555">
        <w:rPr>
          <w:rFonts w:ascii="Trebuchet MS" w:hAnsi="Trebuchet MS" w:cs="Calibri"/>
          <w:b/>
          <w:color w:val="002060"/>
        </w:rPr>
        <w:t>NB.</w:t>
      </w:r>
      <w:r w:rsidRPr="00015555">
        <w:rPr>
          <w:rFonts w:ascii="Trebuchet MS" w:hAnsi="Trebuchet MS" w:cs="Calibri"/>
          <w:color w:val="002060"/>
        </w:rPr>
        <w:t xml:space="preserve"> Institutele sau instituțiile medicale publice implicate în derularea programelor regionale de screening </w:t>
      </w:r>
      <w:r w:rsidRPr="00015555">
        <w:rPr>
          <w:rFonts w:ascii="Trebuchet MS" w:hAnsi="Trebuchet MS" w:cs="Calibri"/>
          <w:color w:val="002060"/>
          <w:u w:val="single"/>
        </w:rPr>
        <w:t>au obligația</w:t>
      </w:r>
      <w:r w:rsidRPr="00015555">
        <w:rPr>
          <w:rFonts w:ascii="Trebuchet MS" w:hAnsi="Trebuchet MS" w:cs="Calibri"/>
          <w:color w:val="002060"/>
        </w:rPr>
        <w:t xml:space="preserve"> furnizării datelor obținute în urma screening-urilor către entitatea responsabilă cu gestionarea sistemului informatic integrat, cu acces parolat online al furnizorilor </w:t>
      </w:r>
      <w:r w:rsidRPr="00015555">
        <w:rPr>
          <w:rFonts w:ascii="Trebuchet MS" w:hAnsi="Trebuchet MS" w:cs="Calibri"/>
          <w:color w:val="002060"/>
        </w:rPr>
        <w:lastRenderedPageBreak/>
        <w:t xml:space="preserve">publici de servicii medicale implicați în prevenirea, depistarea (screening), diagnosticul și accesul la tratament al pacienților cu boli hepatice în formatul solicitat de acesta și elaborat în contextul subactivităților 1.2, 1.3 şi 1.4. din cadrul apelului </w:t>
      </w:r>
      <w:r w:rsidRPr="00015555">
        <w:rPr>
          <w:rFonts w:ascii="Trebuchet MS" w:hAnsi="Trebuchet MS" w:cs="Calibri"/>
          <w:bCs/>
          <w:i/>
          <w:color w:val="002060"/>
        </w:rPr>
        <w:t>”Sprijin pentru derularea programelor de depistare (screening), stadializare și acces la tratament al pacienților cu boli hepatice cronice secundare infecțiilor virale cu virusuri hepatitice B/D și C- etapa I”.</w:t>
      </w:r>
      <w:r w:rsidRPr="00015555">
        <w:rPr>
          <w:rFonts w:ascii="Trebuchet MS" w:hAnsi="Trebuchet MS" w:cs="Calibri"/>
          <w:color w:val="002060"/>
        </w:rPr>
        <w:t xml:space="preserve">  </w:t>
      </w:r>
    </w:p>
    <w:p w14:paraId="70105824" w14:textId="77777777" w:rsidR="00035D17" w:rsidRPr="00015555" w:rsidRDefault="00035D17" w:rsidP="00B707E5">
      <w:pPr>
        <w:spacing w:before="120" w:after="120" w:line="240" w:lineRule="auto"/>
        <w:jc w:val="both"/>
        <w:rPr>
          <w:rFonts w:ascii="Trebuchet MS" w:hAnsi="Trebuchet MS" w:cs="Calibri"/>
          <w:b/>
          <w:color w:val="C00000"/>
          <w:u w:val="single"/>
        </w:rPr>
      </w:pPr>
    </w:p>
    <w:p w14:paraId="3E1257F6" w14:textId="77777777" w:rsidR="002E18FD" w:rsidRPr="00015555" w:rsidRDefault="00D4214E" w:rsidP="00B707E5">
      <w:pPr>
        <w:spacing w:before="120" w:after="120" w:line="240" w:lineRule="auto"/>
        <w:jc w:val="both"/>
        <w:rPr>
          <w:rFonts w:ascii="Trebuchet MS" w:hAnsi="Trebuchet MS" w:cs="Calibri"/>
          <w:b/>
          <w:color w:val="C00000"/>
        </w:rPr>
      </w:pPr>
      <w:r w:rsidRPr="00015555">
        <w:rPr>
          <w:rFonts w:ascii="Trebuchet MS" w:hAnsi="Trebuchet MS" w:cs="Calibri"/>
          <w:b/>
          <w:color w:val="C00000"/>
          <w:u w:val="single"/>
        </w:rPr>
        <w:t>Activitatea 2</w:t>
      </w:r>
      <w:r w:rsidR="00985469" w:rsidRPr="00015555">
        <w:rPr>
          <w:rFonts w:ascii="Trebuchet MS" w:hAnsi="Trebuchet MS" w:cs="Calibri"/>
          <w:b/>
          <w:color w:val="C00000"/>
          <w:u w:val="single"/>
        </w:rPr>
        <w:t>:</w:t>
      </w:r>
      <w:r w:rsidR="00CD4CB4" w:rsidRPr="00015555">
        <w:rPr>
          <w:rFonts w:ascii="Trebuchet MS" w:hAnsi="Trebuchet MS" w:cs="Calibri"/>
          <w:b/>
          <w:color w:val="C00000"/>
        </w:rPr>
        <w:t xml:space="preserve"> </w:t>
      </w:r>
      <w:r w:rsidR="002E18FD" w:rsidRPr="00015555">
        <w:rPr>
          <w:rFonts w:ascii="Trebuchet MS" w:hAnsi="Trebuchet MS" w:cs="Calibri"/>
          <w:b/>
          <w:color w:val="C00000"/>
        </w:rPr>
        <w:t xml:space="preserve">Activități de informare, educare, </w:t>
      </w:r>
      <w:r w:rsidR="00226688" w:rsidRPr="00015555">
        <w:rPr>
          <w:rFonts w:ascii="Trebuchet MS" w:hAnsi="Trebuchet MS" w:cs="Calibri"/>
          <w:b/>
          <w:color w:val="C00000"/>
        </w:rPr>
        <w:t>conștientizare</w:t>
      </w:r>
      <w:r w:rsidR="002E18FD" w:rsidRPr="00015555">
        <w:rPr>
          <w:rFonts w:ascii="Trebuchet MS" w:hAnsi="Trebuchet MS" w:cs="Calibri"/>
          <w:b/>
          <w:color w:val="C00000"/>
        </w:rPr>
        <w:t xml:space="preserve"> a grupului țintă privind screeningul în cazul bolilor hepatice cronice secundare infecțiilor virale cu virusuri hepatitice B/</w:t>
      </w:r>
      <w:r w:rsidR="00DB009A" w:rsidRPr="00015555">
        <w:rPr>
          <w:rFonts w:ascii="Trebuchet MS" w:hAnsi="Trebuchet MS" w:cs="Calibri"/>
          <w:b/>
          <w:color w:val="C00000"/>
        </w:rPr>
        <w:t xml:space="preserve"> </w:t>
      </w:r>
      <w:r w:rsidR="002E18FD" w:rsidRPr="00015555">
        <w:rPr>
          <w:rFonts w:ascii="Trebuchet MS" w:hAnsi="Trebuchet MS" w:cs="Calibri"/>
          <w:b/>
          <w:color w:val="C00000"/>
        </w:rPr>
        <w:t>D și C</w:t>
      </w:r>
    </w:p>
    <w:p w14:paraId="60C54E02" w14:textId="77777777" w:rsidR="00774993" w:rsidRPr="00015555" w:rsidRDefault="00192166" w:rsidP="00B707E5">
      <w:pPr>
        <w:spacing w:before="120" w:after="120" w:line="240" w:lineRule="auto"/>
        <w:jc w:val="both"/>
        <w:rPr>
          <w:rFonts w:ascii="Trebuchet MS" w:hAnsi="Trebuchet MS" w:cs="Calibri"/>
          <w:color w:val="002060"/>
        </w:rPr>
      </w:pPr>
      <w:r w:rsidRPr="00015555">
        <w:rPr>
          <w:rFonts w:ascii="Trebuchet MS" w:hAnsi="Trebuchet MS" w:cs="Calibri"/>
          <w:color w:val="002060"/>
        </w:rPr>
        <w:t>Intervenții</w:t>
      </w:r>
      <w:r w:rsidR="00774993" w:rsidRPr="00015555">
        <w:rPr>
          <w:rFonts w:ascii="Trebuchet MS" w:hAnsi="Trebuchet MS" w:cs="Calibri"/>
          <w:color w:val="002060"/>
        </w:rPr>
        <w:t xml:space="preserve"> şi </w:t>
      </w:r>
      <w:r w:rsidRPr="00015555">
        <w:rPr>
          <w:rFonts w:ascii="Trebuchet MS" w:hAnsi="Trebuchet MS" w:cs="Calibri"/>
          <w:color w:val="002060"/>
        </w:rPr>
        <w:t>activități</w:t>
      </w:r>
      <w:r w:rsidR="00774993" w:rsidRPr="00015555">
        <w:rPr>
          <w:rFonts w:ascii="Trebuchet MS" w:hAnsi="Trebuchet MS" w:cs="Calibri"/>
          <w:color w:val="002060"/>
        </w:rPr>
        <w:t xml:space="preserve"> de informare, educare, </w:t>
      </w:r>
      <w:r w:rsidRPr="00015555">
        <w:rPr>
          <w:rFonts w:ascii="Trebuchet MS" w:hAnsi="Trebuchet MS" w:cs="Calibri"/>
          <w:color w:val="002060"/>
        </w:rPr>
        <w:t>conștientizare</w:t>
      </w:r>
      <w:r w:rsidR="00774993" w:rsidRPr="00015555">
        <w:rPr>
          <w:rFonts w:ascii="Trebuchet MS" w:hAnsi="Trebuchet MS" w:cs="Calibri"/>
          <w:color w:val="002060"/>
        </w:rPr>
        <w:t xml:space="preserve">, comunicare la nivel de individ, grup şi/sau comunitate cu accent pe grupurile vulnerabile, în condițiile în care accesul la servicii depinde de adresabilitatea </w:t>
      </w:r>
      <w:r w:rsidRPr="00015555">
        <w:rPr>
          <w:rFonts w:ascii="Trebuchet MS" w:hAnsi="Trebuchet MS" w:cs="Calibri"/>
          <w:color w:val="002060"/>
        </w:rPr>
        <w:t>populației</w:t>
      </w:r>
      <w:r w:rsidR="00774993" w:rsidRPr="00015555">
        <w:rPr>
          <w:rFonts w:ascii="Trebuchet MS" w:hAnsi="Trebuchet MS" w:cs="Calibri"/>
          <w:color w:val="002060"/>
        </w:rPr>
        <w:t xml:space="preserve"> şi de gradul de </w:t>
      </w:r>
      <w:r w:rsidRPr="00015555">
        <w:rPr>
          <w:rFonts w:ascii="Trebuchet MS" w:hAnsi="Trebuchet MS" w:cs="Calibri"/>
          <w:color w:val="002060"/>
        </w:rPr>
        <w:t>conștientizare</w:t>
      </w:r>
      <w:r w:rsidR="00774993" w:rsidRPr="00015555">
        <w:rPr>
          <w:rFonts w:ascii="Trebuchet MS" w:hAnsi="Trebuchet MS" w:cs="Calibri"/>
          <w:color w:val="002060"/>
        </w:rPr>
        <w:t xml:space="preserve"> al persoanei asupra propriilor nevoi legate de sănătate şi de dreptul la servicii de sănătate.</w:t>
      </w:r>
    </w:p>
    <w:p w14:paraId="0C4E942C" w14:textId="77777777" w:rsidR="00774993" w:rsidRPr="00015555" w:rsidRDefault="00774993" w:rsidP="00B707E5">
      <w:pPr>
        <w:spacing w:before="120" w:after="120" w:line="240" w:lineRule="auto"/>
        <w:jc w:val="both"/>
        <w:rPr>
          <w:rFonts w:ascii="Trebuchet MS" w:hAnsi="Trebuchet MS" w:cs="Calibri"/>
          <w:b/>
          <w:bCs/>
          <w:i/>
          <w:color w:val="002060"/>
        </w:rPr>
      </w:pPr>
      <w:r w:rsidRPr="00015555">
        <w:rPr>
          <w:rFonts w:ascii="Trebuchet MS" w:hAnsi="Trebuchet MS" w:cs="Calibri"/>
          <w:color w:val="002060"/>
        </w:rPr>
        <w:t xml:space="preserve">Prin prezentul ghid vor fi eligibile </w:t>
      </w:r>
      <w:r w:rsidRPr="00015555">
        <w:rPr>
          <w:rFonts w:ascii="Trebuchet MS" w:hAnsi="Trebuchet MS" w:cs="Calibri"/>
          <w:color w:val="002060"/>
          <w:u w:val="single"/>
        </w:rPr>
        <w:t>EXCLUSIV</w:t>
      </w:r>
      <w:r w:rsidRPr="00015555">
        <w:rPr>
          <w:rFonts w:ascii="Trebuchet MS" w:hAnsi="Trebuchet MS" w:cs="Calibri"/>
          <w:color w:val="002060"/>
        </w:rPr>
        <w:t xml:space="preserve"> campaniile de informare, educare, </w:t>
      </w:r>
      <w:r w:rsidR="00192166" w:rsidRPr="00015555">
        <w:rPr>
          <w:rFonts w:ascii="Trebuchet MS" w:hAnsi="Trebuchet MS" w:cs="Calibri"/>
          <w:color w:val="002060"/>
        </w:rPr>
        <w:t>conștientizare</w:t>
      </w:r>
      <w:r w:rsidRPr="00015555">
        <w:rPr>
          <w:rFonts w:ascii="Trebuchet MS" w:hAnsi="Trebuchet MS" w:cs="Calibri"/>
          <w:color w:val="002060"/>
        </w:rPr>
        <w:t xml:space="preserve">, comunicare la nivel </w:t>
      </w:r>
      <w:r w:rsidRPr="00AF5357">
        <w:rPr>
          <w:rFonts w:ascii="Trebuchet MS" w:hAnsi="Trebuchet MS" w:cs="Calibri"/>
          <w:color w:val="002060"/>
        </w:rPr>
        <w:t xml:space="preserve">regional/ local, individ sau comunitate în regiunile de dezvoltare vizate de </w:t>
      </w:r>
      <w:r w:rsidR="00192166" w:rsidRPr="00AF5357">
        <w:rPr>
          <w:rFonts w:ascii="Trebuchet MS" w:hAnsi="Trebuchet MS" w:cs="Calibri"/>
          <w:color w:val="002060"/>
        </w:rPr>
        <w:t xml:space="preserve">cele două </w:t>
      </w:r>
      <w:r w:rsidRPr="00AF5357">
        <w:rPr>
          <w:rFonts w:ascii="Trebuchet MS" w:hAnsi="Trebuchet MS" w:cs="Calibri"/>
          <w:color w:val="002060"/>
        </w:rPr>
        <w:t xml:space="preserve">proiecte </w:t>
      </w:r>
      <w:r w:rsidR="00192166" w:rsidRPr="00AF5357">
        <w:rPr>
          <w:rFonts w:ascii="Trebuchet MS" w:hAnsi="Trebuchet MS" w:cs="Calibri"/>
          <w:color w:val="002060"/>
        </w:rPr>
        <w:t xml:space="preserve">regionale: </w:t>
      </w:r>
      <w:r w:rsidR="0040260D" w:rsidRPr="00015555">
        <w:rPr>
          <w:rFonts w:ascii="Trebuchet MS" w:hAnsi="Trebuchet MS"/>
          <w:color w:val="002060"/>
        </w:rPr>
        <w:t>proiect</w:t>
      </w:r>
      <w:r w:rsidR="00226688" w:rsidRPr="00015555">
        <w:rPr>
          <w:rFonts w:ascii="Trebuchet MS" w:hAnsi="Trebuchet MS"/>
          <w:color w:val="002060"/>
        </w:rPr>
        <w:t>ul</w:t>
      </w:r>
      <w:r w:rsidR="0040260D" w:rsidRPr="00015555">
        <w:rPr>
          <w:rFonts w:ascii="Trebuchet MS" w:hAnsi="Trebuchet MS"/>
          <w:color w:val="002060"/>
        </w:rPr>
        <w:t xml:space="preserve"> 1 vizează regiunile: Sud Muntenia și Sud-Vest Oltenia; proiect</w:t>
      </w:r>
      <w:r w:rsidR="00226688" w:rsidRPr="00015555">
        <w:rPr>
          <w:rFonts w:ascii="Trebuchet MS" w:hAnsi="Trebuchet MS"/>
          <w:color w:val="002060"/>
        </w:rPr>
        <w:t>ul</w:t>
      </w:r>
      <w:r w:rsidR="0040260D" w:rsidRPr="00015555">
        <w:rPr>
          <w:rFonts w:ascii="Trebuchet MS" w:hAnsi="Trebuchet MS"/>
          <w:color w:val="002060"/>
        </w:rPr>
        <w:t xml:space="preserve"> 2 vizează regiunile: Sud-Est și Nord Est</w:t>
      </w:r>
      <w:r w:rsidRPr="00015555">
        <w:rPr>
          <w:rFonts w:ascii="Trebuchet MS" w:hAnsi="Trebuchet MS" w:cs="Calibri"/>
          <w:color w:val="002060"/>
        </w:rPr>
        <w:t xml:space="preserve">, iar cele la nivel național vor fi eligibile în contextul apelului </w:t>
      </w:r>
      <w:r w:rsidRPr="00015555">
        <w:rPr>
          <w:rFonts w:ascii="Trebuchet MS" w:hAnsi="Trebuchet MS" w:cs="Calibri"/>
          <w:bCs/>
          <w:i/>
          <w:color w:val="002060"/>
        </w:rPr>
        <w:t>”Sprijin pentru derularea programelor de depistare (screening), stadializare și acces la tratament al pacienților cu boli hepatice cronice secundare infecțiilor virale cu virusuri hepatitice B/D și C- etapa I”.</w:t>
      </w:r>
    </w:p>
    <w:p w14:paraId="3D970F9C" w14:textId="77777777" w:rsidR="002E18FD" w:rsidRPr="00015555" w:rsidRDefault="002E18FD" w:rsidP="00B707E5">
      <w:pPr>
        <w:spacing w:before="120" w:after="120" w:line="240" w:lineRule="auto"/>
        <w:jc w:val="both"/>
        <w:rPr>
          <w:rFonts w:ascii="Trebuchet MS" w:hAnsi="Trebuchet MS" w:cs="Calibri"/>
          <w:color w:val="002060"/>
        </w:rPr>
      </w:pPr>
      <w:r w:rsidRPr="00015555">
        <w:rPr>
          <w:rFonts w:ascii="Trebuchet MS" w:hAnsi="Trebuchet MS" w:cs="Calibri"/>
          <w:i/>
          <w:color w:val="002060"/>
        </w:rPr>
        <w:t xml:space="preserve">NB: </w:t>
      </w:r>
      <w:r w:rsidRPr="00015555">
        <w:rPr>
          <w:rFonts w:ascii="Trebuchet MS" w:hAnsi="Trebuchet MS" w:cs="Calibri"/>
          <w:color w:val="002060"/>
        </w:rPr>
        <w:t>La completarea cererii de finanțare în sistemul electronic, beneficiarii sunt obligați să respecte gruparea activităților/ sub-activităților</w:t>
      </w:r>
      <w:r w:rsidR="00EF01B2" w:rsidRPr="00015555">
        <w:rPr>
          <w:rFonts w:ascii="Trebuchet MS" w:hAnsi="Trebuchet MS" w:cs="Calibri"/>
          <w:color w:val="002060"/>
        </w:rPr>
        <w:t xml:space="preserve"> conform prezentului ghid </w:t>
      </w:r>
      <w:r w:rsidR="00EF01B2" w:rsidRPr="00015555">
        <w:rPr>
          <w:rFonts w:ascii="Trebuchet MS" w:hAnsi="Trebuchet MS" w:cs="Calibri"/>
          <w:i/>
          <w:color w:val="002060"/>
        </w:rPr>
        <w:t>(eligibilitate proiect)</w:t>
      </w:r>
    </w:p>
    <w:p w14:paraId="673EB347" w14:textId="70166BC8" w:rsidR="00EF01B2" w:rsidRPr="00015555" w:rsidRDefault="00EF01B2" w:rsidP="00EF01B2">
      <w:pPr>
        <w:spacing w:before="120" w:after="120" w:line="240" w:lineRule="auto"/>
        <w:jc w:val="both"/>
        <w:rPr>
          <w:rFonts w:ascii="Trebuchet MS" w:hAnsi="Trebuchet MS" w:cs="Calibri"/>
          <w:i/>
          <w:color w:val="002060"/>
        </w:rPr>
      </w:pPr>
      <w:r w:rsidRPr="00AF5357">
        <w:rPr>
          <w:rFonts w:ascii="Trebuchet MS" w:hAnsi="Trebuchet MS" w:cs="Calibri"/>
          <w:i/>
          <w:color w:val="002060"/>
        </w:rPr>
        <w:t>NB.</w:t>
      </w:r>
      <w:r w:rsidRPr="00015555">
        <w:rPr>
          <w:rFonts w:ascii="Trebuchet MS" w:hAnsi="Trebuchet MS" w:cs="Calibri"/>
          <w:i/>
          <w:color w:val="002060"/>
        </w:rPr>
        <w:t xml:space="preserve"> </w:t>
      </w:r>
      <w:r w:rsidRPr="00015555">
        <w:rPr>
          <w:rFonts w:ascii="Trebuchet MS" w:hAnsi="Trebuchet MS" w:cs="Calibri"/>
          <w:color w:val="002060"/>
        </w:rPr>
        <w:t>Propunerile de proiecte vor include în mod obligatoriu toate sub activitățile 1.1</w:t>
      </w:r>
      <w:r w:rsidR="00AF5357">
        <w:rPr>
          <w:rFonts w:ascii="Trebuchet MS" w:hAnsi="Trebuchet MS" w:cs="Calibri"/>
          <w:color w:val="002060"/>
        </w:rPr>
        <w:t xml:space="preserve">. </w:t>
      </w:r>
      <w:r w:rsidRPr="00015555">
        <w:rPr>
          <w:rFonts w:ascii="Trebuchet MS" w:hAnsi="Trebuchet MS" w:cs="Calibri"/>
          <w:color w:val="002060"/>
        </w:rPr>
        <w:t>-</w:t>
      </w:r>
      <w:r w:rsidR="00AF5357">
        <w:rPr>
          <w:rFonts w:ascii="Trebuchet MS" w:hAnsi="Trebuchet MS" w:cs="Calibri"/>
          <w:color w:val="002060"/>
        </w:rPr>
        <w:t xml:space="preserve"> </w:t>
      </w:r>
      <w:r w:rsidRPr="00015555">
        <w:rPr>
          <w:rFonts w:ascii="Trebuchet MS" w:hAnsi="Trebuchet MS" w:cs="Calibri"/>
          <w:color w:val="002060"/>
        </w:rPr>
        <w:t>1</w:t>
      </w:r>
      <w:r w:rsidR="00B627E5" w:rsidRPr="00015555">
        <w:rPr>
          <w:rFonts w:ascii="Trebuchet MS" w:hAnsi="Trebuchet MS" w:cs="Calibri"/>
          <w:color w:val="002060"/>
        </w:rPr>
        <w:t>.</w:t>
      </w:r>
      <w:r w:rsidRPr="00015555">
        <w:rPr>
          <w:rFonts w:ascii="Trebuchet MS" w:hAnsi="Trebuchet MS" w:cs="Calibri"/>
          <w:color w:val="002060"/>
        </w:rPr>
        <w:t>5</w:t>
      </w:r>
      <w:r w:rsidR="00AF5357">
        <w:rPr>
          <w:rFonts w:ascii="Trebuchet MS" w:hAnsi="Trebuchet MS" w:cs="Calibri"/>
          <w:color w:val="002060"/>
        </w:rPr>
        <w:t>.</w:t>
      </w:r>
      <w:r w:rsidRPr="00015555">
        <w:rPr>
          <w:rFonts w:ascii="Trebuchet MS" w:hAnsi="Trebuchet MS" w:cs="Calibri"/>
          <w:color w:val="002060"/>
        </w:rPr>
        <w:t xml:space="preserve"> şi activitatea 2 menționate în subcapitolul </w:t>
      </w:r>
      <w:r w:rsidRPr="00015555">
        <w:rPr>
          <w:rFonts w:ascii="Trebuchet MS" w:hAnsi="Trebuchet MS" w:cs="font202"/>
          <w:b/>
          <w:color w:val="002060"/>
          <w:lang w:eastAsia="ar-SA"/>
        </w:rPr>
        <w:t>1.3.1. Tipuri de activități eligibile</w:t>
      </w:r>
      <w:r w:rsidRPr="00015555">
        <w:rPr>
          <w:rFonts w:ascii="Trebuchet MS" w:hAnsi="Trebuchet MS" w:cs="Calibri"/>
          <w:color w:val="002060"/>
        </w:rPr>
        <w:t xml:space="preserve"> </w:t>
      </w:r>
      <w:r w:rsidRPr="00015555">
        <w:rPr>
          <w:rFonts w:ascii="Trebuchet MS" w:hAnsi="Trebuchet MS" w:cs="Calibri"/>
          <w:i/>
          <w:color w:val="002060"/>
        </w:rPr>
        <w:t xml:space="preserve">(eligibilitate proiect) </w:t>
      </w:r>
      <w:r w:rsidRPr="00015555">
        <w:rPr>
          <w:rFonts w:ascii="Trebuchet MS" w:hAnsi="Trebuchet MS" w:cs="Calibri"/>
          <w:color w:val="002060"/>
        </w:rPr>
        <w:t>la care se adaugă activitatea de management proiect.</w:t>
      </w:r>
    </w:p>
    <w:p w14:paraId="5B0F594F" w14:textId="77777777" w:rsidR="00D4214E" w:rsidRPr="00015555" w:rsidRDefault="00D4214E" w:rsidP="00B707E5">
      <w:pPr>
        <w:spacing w:before="120" w:after="120" w:line="240" w:lineRule="auto"/>
        <w:jc w:val="both"/>
        <w:rPr>
          <w:rFonts w:ascii="Trebuchet MS" w:hAnsi="Trebuchet MS" w:cstheme="minorHAnsi"/>
          <w:i/>
          <w:color w:val="002060"/>
        </w:rPr>
      </w:pPr>
    </w:p>
    <w:p w14:paraId="76E216EB" w14:textId="77777777" w:rsidR="00FB6488" w:rsidRPr="00015555" w:rsidRDefault="00FB6488" w:rsidP="00B707E5">
      <w:pPr>
        <w:pStyle w:val="Titlu3"/>
        <w:spacing w:before="120" w:after="120" w:line="240" w:lineRule="auto"/>
        <w:jc w:val="both"/>
        <w:rPr>
          <w:rFonts w:ascii="Trebuchet MS" w:hAnsi="Trebuchet MS" w:cs="font202"/>
          <w:b/>
          <w:color w:val="002060"/>
          <w:sz w:val="22"/>
          <w:szCs w:val="22"/>
          <w:lang w:eastAsia="ar-SA"/>
        </w:rPr>
      </w:pPr>
      <w:bookmarkStart w:id="12" w:name="_Toc515353704"/>
      <w:r w:rsidRPr="00015555">
        <w:rPr>
          <w:rFonts w:ascii="Trebuchet MS" w:hAnsi="Trebuchet MS" w:cs="font202"/>
          <w:b/>
          <w:color w:val="002060"/>
          <w:sz w:val="22"/>
          <w:szCs w:val="22"/>
          <w:lang w:eastAsia="ar-SA"/>
        </w:rPr>
        <w:t>1.</w:t>
      </w:r>
      <w:r w:rsidR="00C20D47" w:rsidRPr="00015555">
        <w:rPr>
          <w:rFonts w:ascii="Trebuchet MS" w:hAnsi="Trebuchet MS" w:cs="font202"/>
          <w:b/>
          <w:color w:val="002060"/>
          <w:sz w:val="22"/>
          <w:szCs w:val="22"/>
          <w:lang w:eastAsia="ar-SA"/>
        </w:rPr>
        <w:t>3</w:t>
      </w:r>
      <w:r w:rsidRPr="00015555">
        <w:rPr>
          <w:rFonts w:ascii="Trebuchet MS" w:hAnsi="Trebuchet MS" w:cs="font202"/>
          <w:b/>
          <w:color w:val="002060"/>
          <w:sz w:val="22"/>
          <w:szCs w:val="22"/>
          <w:lang w:eastAsia="ar-SA"/>
        </w:rPr>
        <w:t>.</w:t>
      </w:r>
      <w:r w:rsidR="003E7758" w:rsidRPr="00015555">
        <w:rPr>
          <w:rFonts w:ascii="Trebuchet MS" w:hAnsi="Trebuchet MS" w:cs="font202"/>
          <w:b/>
          <w:color w:val="002060"/>
          <w:sz w:val="22"/>
          <w:szCs w:val="22"/>
          <w:lang w:eastAsia="ar-SA"/>
        </w:rPr>
        <w:t>2</w:t>
      </w:r>
      <w:r w:rsidR="002C6A28" w:rsidRPr="00015555">
        <w:rPr>
          <w:rFonts w:ascii="Trebuchet MS" w:hAnsi="Trebuchet MS" w:cs="font202"/>
          <w:b/>
          <w:color w:val="002060"/>
          <w:sz w:val="22"/>
          <w:szCs w:val="22"/>
          <w:lang w:eastAsia="ar-SA"/>
        </w:rPr>
        <w:t>.</w:t>
      </w:r>
      <w:r w:rsidRPr="00015555">
        <w:rPr>
          <w:rFonts w:ascii="Trebuchet MS" w:hAnsi="Trebuchet MS" w:cs="font202"/>
          <w:b/>
          <w:color w:val="002060"/>
          <w:sz w:val="22"/>
          <w:szCs w:val="22"/>
          <w:lang w:eastAsia="ar-SA"/>
        </w:rPr>
        <w:t xml:space="preserve"> Teme secundare FSE</w:t>
      </w:r>
      <w:bookmarkEnd w:id="12"/>
    </w:p>
    <w:p w14:paraId="5A9632CD" w14:textId="77777777" w:rsidR="00882E55" w:rsidRPr="00015555" w:rsidRDefault="00882E55" w:rsidP="00B707E5">
      <w:pPr>
        <w:spacing w:before="120" w:after="120" w:line="240" w:lineRule="auto"/>
        <w:jc w:val="both"/>
        <w:rPr>
          <w:rFonts w:ascii="Trebuchet MS" w:hAnsi="Trebuchet MS"/>
          <w:color w:val="002060"/>
        </w:rPr>
      </w:pPr>
      <w:bookmarkStart w:id="13" w:name="_Toc423596511"/>
      <w:r w:rsidRPr="00015555">
        <w:rPr>
          <w:rFonts w:ascii="Trebuchet MS" w:hAnsi="Trebuchet MS"/>
          <w:color w:val="002060"/>
        </w:rPr>
        <w:t xml:space="preserve">În cadrul AP 4/ PI 9.iv/ OS 4.9. sunt vizate temele secundare prezentate în tabelul de mai jos. </w:t>
      </w:r>
    </w:p>
    <w:p w14:paraId="4F27BF02" w14:textId="77777777" w:rsidR="00882E55" w:rsidRPr="00015555" w:rsidRDefault="00882E55" w:rsidP="00B707E5">
      <w:pPr>
        <w:spacing w:before="120" w:after="120" w:line="240" w:lineRule="auto"/>
        <w:jc w:val="both"/>
        <w:rPr>
          <w:rFonts w:ascii="Trebuchet MS" w:hAnsi="Trebuchet MS"/>
          <w:color w:val="002060"/>
        </w:rPr>
      </w:pPr>
      <w:r w:rsidRPr="00015555">
        <w:rPr>
          <w:rFonts w:ascii="Trebuchet MS" w:hAnsi="Trebuchet MS"/>
          <w:color w:val="002060"/>
        </w:rPr>
        <w:t xml:space="preserve">Propunerile de proiecte vor trebui să evidențieze în secțiunea relevantă (tema secundară vizată) în ce constă contribuția proiectului la o anumită temă secundară, precum și costul estimat al respectivelor măsuri. </w:t>
      </w:r>
    </w:p>
    <w:p w14:paraId="42D79614" w14:textId="77777777" w:rsidR="00882E55" w:rsidRPr="00015555" w:rsidRDefault="00882E55" w:rsidP="00B707E5">
      <w:pPr>
        <w:spacing w:before="120" w:after="120" w:line="240" w:lineRule="auto"/>
        <w:jc w:val="both"/>
        <w:rPr>
          <w:rFonts w:ascii="Trebuchet MS" w:hAnsi="Trebuchet MS"/>
          <w:b/>
          <w:color w:val="002060"/>
        </w:rPr>
      </w:pPr>
      <w:r w:rsidRPr="00015555">
        <w:rPr>
          <w:rFonts w:ascii="Trebuchet MS" w:hAnsi="Trebuchet MS"/>
          <w:b/>
          <w:color w:val="002060"/>
        </w:rPr>
        <w:t>Alocările din tabelul de mai jos reprezintă alocări indicative la nivelul Axei Prioritare 4</w:t>
      </w:r>
      <w:r w:rsidR="00C8410F" w:rsidRPr="00015555">
        <w:rPr>
          <w:rFonts w:ascii="Trebuchet MS" w:hAnsi="Trebuchet MS"/>
          <w:b/>
          <w:color w:val="002060"/>
        </w:rPr>
        <w:t>/ priorității de investiții</w:t>
      </w:r>
      <w:r w:rsidR="007D44F7" w:rsidRPr="00015555">
        <w:rPr>
          <w:rFonts w:ascii="Trebuchet MS" w:hAnsi="Trebuchet MS"/>
          <w:b/>
          <w:color w:val="002060"/>
        </w:rPr>
        <w:t xml:space="preserve"> 9 iv</w:t>
      </w:r>
      <w:r w:rsidRPr="00015555">
        <w:rPr>
          <w:rFonts w:ascii="Trebuchet MS" w:hAnsi="Trebuchet MS"/>
          <w:b/>
          <w:color w:val="002060"/>
        </w:rPr>
        <w:t>. Prin urmare, în cadrul cererii de finanțare se vor evidenția sumele calculate pentru măsurile care vizează teme secundare relevante pentru proiect.</w:t>
      </w:r>
    </w:p>
    <w:p w14:paraId="63A55BC0" w14:textId="60946363" w:rsidR="00882E55" w:rsidRDefault="00882E55" w:rsidP="00B707E5">
      <w:pPr>
        <w:spacing w:before="120" w:after="120" w:line="240" w:lineRule="auto"/>
        <w:jc w:val="both"/>
        <w:rPr>
          <w:rFonts w:ascii="Trebuchet MS" w:hAnsi="Trebuchet MS"/>
          <w:color w:val="002060"/>
        </w:rPr>
      </w:pPr>
      <w:r w:rsidRPr="00015555">
        <w:rPr>
          <w:rFonts w:ascii="Trebuchet MS" w:hAnsi="Trebuchet MS"/>
          <w:color w:val="002060"/>
        </w:rPr>
        <w:t xml:space="preserve">Procentele din tabelul de mai jos reprezintă ponderi din totalul alocărilor aferente temelor secundare la nivel de </w:t>
      </w:r>
      <w:r w:rsidR="009F4B7B">
        <w:rPr>
          <w:rFonts w:ascii="Trebuchet MS" w:hAnsi="Trebuchet MS"/>
          <w:color w:val="002060"/>
        </w:rPr>
        <w:t>AP 4 și prioritate de investiții 9.IV.</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5"/>
        <w:gridCol w:w="2003"/>
      </w:tblGrid>
      <w:tr w:rsidR="00882E55" w:rsidRPr="009976B9" w14:paraId="503173B3" w14:textId="77777777" w:rsidTr="007241B6">
        <w:trPr>
          <w:tblHeader/>
          <w:jc w:val="center"/>
        </w:trPr>
        <w:tc>
          <w:tcPr>
            <w:tcW w:w="3960" w:type="pct"/>
            <w:shd w:val="clear" w:color="auto" w:fill="EEECE1" w:themeFill="background2"/>
          </w:tcPr>
          <w:p w14:paraId="59BDB076" w14:textId="77777777" w:rsidR="00882E55" w:rsidRPr="009976B9" w:rsidRDefault="00882E55" w:rsidP="00B707E5">
            <w:pPr>
              <w:widowControl w:val="0"/>
              <w:suppressAutoHyphens/>
              <w:autoSpaceDE w:val="0"/>
              <w:autoSpaceDN w:val="0"/>
              <w:adjustRightInd w:val="0"/>
              <w:spacing w:before="120" w:after="120" w:line="240" w:lineRule="auto"/>
              <w:ind w:right="95"/>
              <w:jc w:val="both"/>
              <w:rPr>
                <w:rFonts w:ascii="Trebuchet MS" w:hAnsi="Trebuchet MS" w:cs="PF Square Sans Pro Medium"/>
                <w:b/>
                <w:color w:val="002060"/>
                <w:kern w:val="2"/>
                <w:sz w:val="20"/>
                <w:szCs w:val="20"/>
                <w:lang w:eastAsia="en-GB"/>
              </w:rPr>
            </w:pPr>
            <w:r w:rsidRPr="009976B9">
              <w:rPr>
                <w:rFonts w:ascii="Trebuchet MS" w:hAnsi="Trebuchet MS" w:cs="PF Square Sans Pro Medium"/>
                <w:b/>
                <w:color w:val="002060"/>
                <w:kern w:val="2"/>
                <w:sz w:val="20"/>
                <w:szCs w:val="20"/>
                <w:lang w:eastAsia="en-GB"/>
              </w:rPr>
              <w:t>Tema secundară</w:t>
            </w:r>
          </w:p>
        </w:tc>
        <w:tc>
          <w:tcPr>
            <w:tcW w:w="1040" w:type="pct"/>
            <w:shd w:val="clear" w:color="auto" w:fill="EEECE1" w:themeFill="background2"/>
          </w:tcPr>
          <w:p w14:paraId="5D27854B" w14:textId="77777777" w:rsidR="00882E55" w:rsidRPr="009976B9" w:rsidRDefault="00882E55" w:rsidP="00B707E5">
            <w:pPr>
              <w:widowControl w:val="0"/>
              <w:suppressAutoHyphens/>
              <w:autoSpaceDE w:val="0"/>
              <w:autoSpaceDN w:val="0"/>
              <w:adjustRightInd w:val="0"/>
              <w:spacing w:before="120" w:after="120" w:line="240" w:lineRule="auto"/>
              <w:ind w:right="95"/>
              <w:jc w:val="both"/>
              <w:rPr>
                <w:rFonts w:ascii="Trebuchet MS" w:eastAsia="Times New Roman" w:hAnsi="Trebuchet MS" w:cs="PF Square Sans Pro Medium"/>
                <w:b/>
                <w:color w:val="002060"/>
                <w:sz w:val="20"/>
                <w:szCs w:val="20"/>
                <w:lang w:eastAsia="ar-SA"/>
              </w:rPr>
            </w:pPr>
            <w:r w:rsidRPr="009976B9">
              <w:rPr>
                <w:rFonts w:ascii="Trebuchet MS" w:eastAsia="Times New Roman" w:hAnsi="Trebuchet MS" w:cs="PF Square Sans Pro Medium"/>
                <w:b/>
                <w:color w:val="002060"/>
                <w:sz w:val="20"/>
                <w:szCs w:val="20"/>
                <w:lang w:eastAsia="ar-SA"/>
              </w:rPr>
              <w:t>Pondere minimă pe proiect</w:t>
            </w:r>
          </w:p>
        </w:tc>
      </w:tr>
      <w:tr w:rsidR="00882E55" w:rsidRPr="009976B9" w14:paraId="51CC0375" w14:textId="77777777" w:rsidTr="007241B6">
        <w:trPr>
          <w:jc w:val="center"/>
        </w:trPr>
        <w:tc>
          <w:tcPr>
            <w:tcW w:w="3960" w:type="pct"/>
            <w:shd w:val="clear" w:color="auto" w:fill="auto"/>
          </w:tcPr>
          <w:p w14:paraId="1430719F" w14:textId="77777777" w:rsidR="00882E55" w:rsidRPr="009976B9" w:rsidRDefault="00882E55" w:rsidP="00B707E5">
            <w:pPr>
              <w:widowControl w:val="0"/>
              <w:suppressAutoHyphens/>
              <w:autoSpaceDE w:val="0"/>
              <w:autoSpaceDN w:val="0"/>
              <w:adjustRightInd w:val="0"/>
              <w:spacing w:before="120" w:after="120" w:line="240" w:lineRule="auto"/>
              <w:ind w:right="95"/>
              <w:jc w:val="both"/>
              <w:rPr>
                <w:rFonts w:ascii="Trebuchet MS" w:hAnsi="Trebuchet MS" w:cs="PF Square Sans Pro Medium"/>
                <w:b/>
                <w:color w:val="002060"/>
                <w:kern w:val="2"/>
                <w:sz w:val="20"/>
                <w:szCs w:val="20"/>
                <w:lang w:eastAsia="en-GB"/>
              </w:rPr>
            </w:pPr>
            <w:r w:rsidRPr="009976B9">
              <w:rPr>
                <w:rFonts w:ascii="Trebuchet MS" w:eastAsia="Times New Roman" w:hAnsi="Trebuchet MS" w:cs="TimesNewRomanPSMT"/>
                <w:color w:val="002060"/>
                <w:sz w:val="20"/>
                <w:szCs w:val="20"/>
                <w:lang w:eastAsia="ar-SA"/>
              </w:rPr>
              <w:t>02. Inovare socială</w:t>
            </w:r>
          </w:p>
        </w:tc>
        <w:tc>
          <w:tcPr>
            <w:tcW w:w="1040" w:type="pct"/>
            <w:shd w:val="clear" w:color="auto" w:fill="auto"/>
          </w:tcPr>
          <w:p w14:paraId="2183A134" w14:textId="77777777" w:rsidR="00882E55" w:rsidRPr="009976B9" w:rsidRDefault="00882E55" w:rsidP="00B707E5">
            <w:pPr>
              <w:widowControl w:val="0"/>
              <w:suppressAutoHyphens/>
              <w:autoSpaceDE w:val="0"/>
              <w:autoSpaceDN w:val="0"/>
              <w:adjustRightInd w:val="0"/>
              <w:spacing w:before="120" w:after="120" w:line="240" w:lineRule="auto"/>
              <w:ind w:right="95"/>
              <w:jc w:val="right"/>
              <w:rPr>
                <w:rFonts w:ascii="Trebuchet MS" w:hAnsi="Trebuchet MS" w:cs="PF Square Sans Pro Medium"/>
                <w:b/>
                <w:color w:val="002060"/>
                <w:kern w:val="2"/>
                <w:sz w:val="20"/>
                <w:szCs w:val="20"/>
                <w:lang w:eastAsia="en-GB"/>
              </w:rPr>
            </w:pPr>
            <w:r w:rsidRPr="009976B9">
              <w:rPr>
                <w:rFonts w:ascii="Trebuchet MS" w:hAnsi="Trebuchet MS" w:cs="PF Square Sans Pro Medium"/>
                <w:b/>
                <w:color w:val="002060"/>
                <w:kern w:val="2"/>
                <w:sz w:val="20"/>
                <w:szCs w:val="20"/>
                <w:lang w:eastAsia="en-GB"/>
              </w:rPr>
              <w:t>5%</w:t>
            </w:r>
          </w:p>
        </w:tc>
      </w:tr>
      <w:tr w:rsidR="00882E55" w:rsidRPr="009976B9" w14:paraId="46366A56" w14:textId="77777777" w:rsidTr="007241B6">
        <w:trPr>
          <w:jc w:val="center"/>
        </w:trPr>
        <w:tc>
          <w:tcPr>
            <w:tcW w:w="3960" w:type="pct"/>
            <w:shd w:val="clear" w:color="auto" w:fill="auto"/>
          </w:tcPr>
          <w:p w14:paraId="1AAD88DB" w14:textId="77777777" w:rsidR="00882E55" w:rsidRPr="009976B9" w:rsidRDefault="00882E55" w:rsidP="00B707E5">
            <w:pPr>
              <w:widowControl w:val="0"/>
              <w:suppressAutoHyphens/>
              <w:autoSpaceDE w:val="0"/>
              <w:autoSpaceDN w:val="0"/>
              <w:adjustRightInd w:val="0"/>
              <w:spacing w:before="120" w:after="120" w:line="240" w:lineRule="auto"/>
              <w:ind w:right="95"/>
              <w:jc w:val="both"/>
              <w:rPr>
                <w:rFonts w:ascii="Trebuchet MS" w:eastAsia="Times New Roman" w:hAnsi="Trebuchet MS" w:cs="TimesNewRomanPSMT"/>
                <w:color w:val="002060"/>
                <w:sz w:val="20"/>
                <w:szCs w:val="20"/>
                <w:lang w:eastAsia="ar-SA"/>
              </w:rPr>
            </w:pPr>
            <w:r w:rsidRPr="009976B9">
              <w:rPr>
                <w:rFonts w:ascii="Trebuchet MS" w:eastAsia="Times New Roman" w:hAnsi="Trebuchet MS" w:cs="TimesNewRomanPSMT"/>
                <w:color w:val="002060"/>
                <w:sz w:val="20"/>
                <w:szCs w:val="20"/>
                <w:lang w:eastAsia="ar-SA"/>
              </w:rPr>
              <w:t>06. Nediscriminare</w:t>
            </w:r>
          </w:p>
        </w:tc>
        <w:tc>
          <w:tcPr>
            <w:tcW w:w="1040" w:type="pct"/>
            <w:shd w:val="clear" w:color="auto" w:fill="auto"/>
          </w:tcPr>
          <w:p w14:paraId="0E67FBE0" w14:textId="77777777" w:rsidR="00882E55" w:rsidRPr="009976B9" w:rsidRDefault="00882E55" w:rsidP="00B707E5">
            <w:pPr>
              <w:widowControl w:val="0"/>
              <w:suppressAutoHyphens/>
              <w:autoSpaceDE w:val="0"/>
              <w:autoSpaceDN w:val="0"/>
              <w:adjustRightInd w:val="0"/>
              <w:spacing w:before="120" w:after="120" w:line="240" w:lineRule="auto"/>
              <w:ind w:right="95"/>
              <w:jc w:val="right"/>
              <w:rPr>
                <w:rFonts w:ascii="Trebuchet MS" w:hAnsi="Trebuchet MS" w:cs="PF Square Sans Pro Medium"/>
                <w:b/>
                <w:color w:val="002060"/>
                <w:kern w:val="2"/>
                <w:sz w:val="20"/>
                <w:szCs w:val="20"/>
                <w:lang w:eastAsia="en-GB"/>
              </w:rPr>
            </w:pPr>
            <w:r w:rsidRPr="009976B9">
              <w:rPr>
                <w:rFonts w:ascii="Trebuchet MS" w:hAnsi="Trebuchet MS" w:cs="PF Square Sans Pro Medium"/>
                <w:b/>
                <w:color w:val="002060"/>
                <w:kern w:val="2"/>
                <w:sz w:val="20"/>
                <w:szCs w:val="20"/>
                <w:lang w:eastAsia="en-GB"/>
              </w:rPr>
              <w:t>5%</w:t>
            </w:r>
          </w:p>
        </w:tc>
      </w:tr>
    </w:tbl>
    <w:p w14:paraId="309A344B" w14:textId="77777777" w:rsidR="00882E55" w:rsidRPr="00015555" w:rsidRDefault="00882E55" w:rsidP="00B707E5">
      <w:pPr>
        <w:spacing w:before="120" w:after="120" w:line="240" w:lineRule="auto"/>
        <w:jc w:val="both"/>
        <w:rPr>
          <w:rFonts w:ascii="Trebuchet MS" w:hAnsi="Trebuchet MS"/>
          <w:color w:val="002060"/>
        </w:rPr>
      </w:pPr>
      <w:r w:rsidRPr="00015555">
        <w:rPr>
          <w:rFonts w:ascii="Trebuchet MS" w:hAnsi="Trebuchet MS"/>
          <w:color w:val="002060"/>
        </w:rPr>
        <w:t xml:space="preserve">În elaborarea cererii de finanțare, prin anumite activități, veți viza </w:t>
      </w:r>
      <w:r w:rsidRPr="00015555">
        <w:rPr>
          <w:rFonts w:ascii="Trebuchet MS" w:hAnsi="Trebuchet MS"/>
          <w:b/>
          <w:color w:val="002060"/>
        </w:rPr>
        <w:t>cel puțin o temă secundară</w:t>
      </w:r>
      <w:r w:rsidRPr="00015555">
        <w:rPr>
          <w:rFonts w:ascii="Trebuchet MS" w:hAnsi="Trebuchet MS"/>
          <w:color w:val="002060"/>
        </w:rPr>
        <w:t xml:space="preserve"> dintre cele aferente axei prioritare. Pentru respectiva temă secundară veți avea în vedere un </w:t>
      </w:r>
      <w:r w:rsidRPr="00015555">
        <w:rPr>
          <w:rFonts w:ascii="Trebuchet MS" w:hAnsi="Trebuchet MS"/>
          <w:color w:val="002060"/>
        </w:rPr>
        <w:lastRenderedPageBreak/>
        <w:t>buget care să reprezinte minim procentul indicat în tabel</w:t>
      </w:r>
      <w:r w:rsidR="00C8410F" w:rsidRPr="00015555">
        <w:rPr>
          <w:rFonts w:ascii="Trebuchet MS" w:hAnsi="Trebuchet MS"/>
          <w:color w:val="002060"/>
        </w:rPr>
        <w:t xml:space="preserve">, </w:t>
      </w:r>
      <w:r w:rsidRPr="00015555">
        <w:rPr>
          <w:rFonts w:ascii="Trebuchet MS" w:hAnsi="Trebuchet MS"/>
          <w:color w:val="002060"/>
        </w:rPr>
        <w:t>calculat la totalul cheltuielilor eligibile ale proiectului.</w:t>
      </w:r>
    </w:p>
    <w:p w14:paraId="26D4ECED" w14:textId="77777777" w:rsidR="00882E55" w:rsidRPr="00015555" w:rsidRDefault="00882E55" w:rsidP="00B707E5">
      <w:pPr>
        <w:suppressAutoHyphens/>
        <w:spacing w:before="120" w:after="120" w:line="240" w:lineRule="auto"/>
        <w:jc w:val="both"/>
        <w:rPr>
          <w:rFonts w:ascii="Trebuchet MS" w:eastAsia="Times New Roman" w:hAnsi="Trebuchet MS" w:cs="PF Square Sans Pro Medium"/>
          <w:b/>
          <w:color w:val="002060"/>
          <w:lang w:eastAsia="ar-SA"/>
        </w:rPr>
      </w:pPr>
      <w:r w:rsidRPr="00015555">
        <w:rPr>
          <w:rFonts w:ascii="Trebuchet MS" w:eastAsia="Times New Roman" w:hAnsi="Trebuchet MS" w:cs="PF Square Sans Pro Medium"/>
          <w:b/>
          <w:color w:val="002060"/>
          <w:lang w:eastAsia="ar-SA"/>
        </w:rPr>
        <w:t>Aspecte privind inovarea socială</w:t>
      </w:r>
    </w:p>
    <w:p w14:paraId="5192051B" w14:textId="77777777" w:rsidR="00882E55" w:rsidRPr="00015555" w:rsidRDefault="00882E55" w:rsidP="00B707E5">
      <w:pPr>
        <w:suppressAutoHyphens/>
        <w:spacing w:before="120" w:after="120" w:line="240" w:lineRule="auto"/>
        <w:jc w:val="both"/>
        <w:rPr>
          <w:rFonts w:ascii="Trebuchet MS" w:eastAsia="Times New Roman" w:hAnsi="Trebuchet MS" w:cs="PF Square Sans Pro Medium"/>
          <w:color w:val="002060"/>
          <w:lang w:eastAsia="ar-SA"/>
        </w:rPr>
      </w:pPr>
      <w:r w:rsidRPr="00015555">
        <w:rPr>
          <w:rFonts w:ascii="Trebuchet MS" w:eastAsia="Times New Roman" w:hAnsi="Trebuchet MS" w:cs="PF Square Sans Pro Medium"/>
          <w:color w:val="002060"/>
          <w:lang w:eastAsia="ar-SA"/>
        </w:rPr>
        <w:t>Inovarea socială presupune dezvoltarea de idei, servicii și modele prin care pot fi mai bine abordate provocările sociale, cu participarea actorilor publici și privați, inclusiv a societății civile, cu scopul îmbunătățirii serviciilor furnizate</w:t>
      </w:r>
      <w:r w:rsidRPr="00015555">
        <w:rPr>
          <w:rFonts w:ascii="Trebuchet MS" w:eastAsia="Times New Roman" w:hAnsi="Trebuchet MS"/>
          <w:color w:val="002060"/>
          <w:vertAlign w:val="superscript"/>
        </w:rPr>
        <w:footnoteReference w:id="5"/>
      </w:r>
      <w:r w:rsidRPr="00015555">
        <w:rPr>
          <w:rFonts w:ascii="Trebuchet MS" w:eastAsia="Times New Roman" w:hAnsi="Trebuchet MS" w:cs="PF Square Sans Pro Medium"/>
          <w:color w:val="002060"/>
          <w:lang w:eastAsia="ar-SA"/>
        </w:rPr>
        <w:t>.</w:t>
      </w:r>
    </w:p>
    <w:p w14:paraId="69DAC1CF" w14:textId="77777777" w:rsidR="00882E55" w:rsidRPr="00015555" w:rsidRDefault="00882E55" w:rsidP="00B707E5">
      <w:pPr>
        <w:suppressAutoHyphens/>
        <w:spacing w:before="120" w:after="120" w:line="240" w:lineRule="auto"/>
        <w:jc w:val="both"/>
        <w:rPr>
          <w:rFonts w:ascii="Trebuchet MS" w:eastAsia="Times New Roman" w:hAnsi="Trebuchet MS" w:cs="PF Square Sans Pro Medium"/>
          <w:color w:val="002060"/>
          <w:lang w:eastAsia="ar-SA"/>
        </w:rPr>
      </w:pPr>
      <w:r w:rsidRPr="00015555">
        <w:rPr>
          <w:rFonts w:ascii="Trebuchet MS" w:eastAsia="Times New Roman" w:hAnsi="Trebuchet MS" w:cs="PF Square Sans Pro Medium"/>
          <w:color w:val="002060"/>
          <w:lang w:eastAsia="ar-SA"/>
        </w:rPr>
        <w:t>Programul Operațional Capital Uman promovează inovarea socială, în special cu scopul de a testa, și, eventual, a implementa la scară largă soluții inovatoare, la nivel local sau regional, pentru a aborda provocările sociale.</w:t>
      </w:r>
    </w:p>
    <w:p w14:paraId="084A1CB6" w14:textId="77777777" w:rsidR="00882E55" w:rsidRPr="00015555" w:rsidRDefault="00882E55" w:rsidP="00B707E5">
      <w:pPr>
        <w:suppressAutoHyphens/>
        <w:spacing w:before="120" w:after="120" w:line="240" w:lineRule="auto"/>
        <w:jc w:val="both"/>
        <w:rPr>
          <w:rFonts w:ascii="Trebuchet MS" w:eastAsia="Times New Roman" w:hAnsi="Trebuchet MS" w:cs="PF Square Sans Pro Medium"/>
          <w:color w:val="002060"/>
          <w:lang w:eastAsia="ar-SA"/>
        </w:rPr>
      </w:pPr>
      <w:r w:rsidRPr="00015555">
        <w:rPr>
          <w:rFonts w:ascii="Trebuchet MS" w:eastAsia="Times New Roman" w:hAnsi="Trebuchet MS" w:cs="PF Square Sans Pro Medium"/>
          <w:color w:val="002060"/>
          <w:lang w:eastAsia="ar-SA"/>
        </w:rPr>
        <w:t>Inovarea socială are o importanță deosebită mai ales în contextul inițiativelor din domeniul incluziunii sociale și a combaterii sărăciei, având în vedere faptul că acestea vizează cu prioritate grupurile vulnerabile.</w:t>
      </w:r>
    </w:p>
    <w:p w14:paraId="1E3C24EC" w14:textId="77777777" w:rsidR="00882E55" w:rsidRPr="00015555" w:rsidRDefault="00882E55" w:rsidP="00B707E5">
      <w:pPr>
        <w:suppressAutoHyphens/>
        <w:spacing w:before="120" w:after="120" w:line="240" w:lineRule="auto"/>
        <w:jc w:val="both"/>
        <w:rPr>
          <w:rFonts w:ascii="Trebuchet MS" w:eastAsia="Times New Roman" w:hAnsi="Trebuchet MS" w:cs="PF Square Sans Pro Medium"/>
          <w:color w:val="002060"/>
          <w:lang w:eastAsia="ar-SA"/>
        </w:rPr>
      </w:pPr>
      <w:r w:rsidRPr="00015555">
        <w:rPr>
          <w:rFonts w:ascii="Trebuchet MS" w:eastAsia="Times New Roman" w:hAnsi="Trebuchet MS" w:cs="PF Square Sans Pro Medium"/>
          <w:color w:val="002060"/>
          <w:lang w:eastAsia="ar-SA"/>
        </w:rPr>
        <w:t>Exemple de teme de inovare socială care ar putea fi utilizate în cadrul acestui ghid al solicitantului – condiții specifice:</w:t>
      </w:r>
    </w:p>
    <w:p w14:paraId="04612B0F" w14:textId="77777777" w:rsidR="00882E55" w:rsidRPr="00015555" w:rsidRDefault="00882E55" w:rsidP="00347965">
      <w:pPr>
        <w:numPr>
          <w:ilvl w:val="0"/>
          <w:numId w:val="3"/>
        </w:numPr>
        <w:suppressAutoHyphens/>
        <w:spacing w:before="120" w:after="120" w:line="240" w:lineRule="auto"/>
        <w:jc w:val="both"/>
        <w:rPr>
          <w:rFonts w:ascii="Trebuchet MS" w:eastAsia="Times New Roman" w:hAnsi="Trebuchet MS" w:cs="PF Square Sans Pro Medium"/>
          <w:color w:val="002060"/>
          <w:lang w:eastAsia="ar-SA"/>
        </w:rPr>
      </w:pPr>
      <w:r w:rsidRPr="00015555">
        <w:rPr>
          <w:rFonts w:ascii="Trebuchet MS" w:eastAsia="Times New Roman" w:hAnsi="Trebuchet MS" w:cs="PF Square Sans Pro Medium"/>
          <w:color w:val="002060"/>
          <w:lang w:eastAsia="ar-SA"/>
        </w:rPr>
        <w:t>crearea și consolidarea de parteneriate relevante în contextul prezentului apel, dar și pentru identificarea unor soluții practice, viabile, inovative de a furniza servicii de</w:t>
      </w:r>
      <w:r w:rsidR="007D44F7" w:rsidRPr="00015555">
        <w:rPr>
          <w:rFonts w:ascii="Trebuchet MS" w:eastAsia="Times New Roman" w:hAnsi="Trebuchet MS" w:cs="PF Square Sans Pro Medium"/>
          <w:color w:val="002060"/>
          <w:lang w:eastAsia="ar-SA"/>
        </w:rPr>
        <w:t xml:space="preserve"> sănătate orientate către </w:t>
      </w:r>
      <w:r w:rsidR="00BB13F0" w:rsidRPr="00015555">
        <w:rPr>
          <w:rFonts w:ascii="Trebuchet MS" w:hAnsi="Trebuchet MS" w:cs="Calibri"/>
          <w:color w:val="002060"/>
        </w:rPr>
        <w:t>prevenire, depistare  precoce (screening), diagnostic și direcționare către tratament al pacienților cu boli hepatice cronice secundare infecțiilor virale cu virusuri hepatitice B/ D și C</w:t>
      </w:r>
      <w:r w:rsidR="00C8410F" w:rsidRPr="00015555">
        <w:rPr>
          <w:rFonts w:ascii="Trebuchet MS" w:eastAsia="Times New Roman" w:hAnsi="Trebuchet MS" w:cs="PF Square Sans Pro Medium"/>
          <w:color w:val="002060"/>
          <w:lang w:eastAsia="ar-SA"/>
        </w:rPr>
        <w:t>, în special</w:t>
      </w:r>
      <w:r w:rsidRPr="00015555">
        <w:rPr>
          <w:rFonts w:ascii="Trebuchet MS" w:eastAsia="Times New Roman" w:hAnsi="Trebuchet MS" w:cs="PF Square Sans Pro Medium"/>
          <w:color w:val="002060"/>
          <w:lang w:eastAsia="ar-SA"/>
        </w:rPr>
        <w:t xml:space="preserve"> </w:t>
      </w:r>
      <w:r w:rsidR="00C8410F" w:rsidRPr="00015555">
        <w:rPr>
          <w:rFonts w:ascii="Trebuchet MS" w:eastAsia="Times New Roman" w:hAnsi="Trebuchet MS" w:cs="PF Square Sans Pro Medium"/>
          <w:color w:val="002060"/>
          <w:lang w:eastAsia="ar-SA"/>
        </w:rPr>
        <w:t>pentru persoane</w:t>
      </w:r>
      <w:r w:rsidRPr="00015555">
        <w:rPr>
          <w:rFonts w:ascii="Trebuchet MS" w:eastAsia="Times New Roman" w:hAnsi="Trebuchet MS" w:cs="PF Square Sans Pro Medium"/>
          <w:color w:val="002060"/>
          <w:lang w:eastAsia="ar-SA"/>
        </w:rPr>
        <w:t xml:space="preserve"> </w:t>
      </w:r>
      <w:r w:rsidR="00347965" w:rsidRPr="00015555">
        <w:rPr>
          <w:rFonts w:ascii="Trebuchet MS" w:eastAsia="Times New Roman" w:hAnsi="Trebuchet MS" w:cs="PF Square Sans Pro Medium"/>
          <w:color w:val="002060"/>
          <w:lang w:eastAsia="ar-SA"/>
        </w:rPr>
        <w:t>aparținând</w:t>
      </w:r>
      <w:r w:rsidRPr="00015555">
        <w:rPr>
          <w:rFonts w:ascii="Trebuchet MS" w:eastAsia="Times New Roman" w:hAnsi="Trebuchet MS" w:cs="PF Square Sans Pro Medium"/>
          <w:color w:val="002060"/>
          <w:lang w:eastAsia="ar-SA"/>
        </w:rPr>
        <w:t xml:space="preserve"> grupurilor vulnerabile;</w:t>
      </w:r>
    </w:p>
    <w:p w14:paraId="1EBD9034" w14:textId="77777777" w:rsidR="00882E55" w:rsidRPr="00015555" w:rsidRDefault="00882E55" w:rsidP="00347965">
      <w:pPr>
        <w:numPr>
          <w:ilvl w:val="0"/>
          <w:numId w:val="3"/>
        </w:numPr>
        <w:suppressAutoHyphens/>
        <w:spacing w:before="120" w:after="120" w:line="240" w:lineRule="auto"/>
        <w:jc w:val="both"/>
        <w:rPr>
          <w:rFonts w:ascii="Trebuchet MS" w:eastAsia="Times New Roman" w:hAnsi="Trebuchet MS" w:cs="PF Square Sans Pro Medium"/>
          <w:color w:val="002060"/>
          <w:lang w:eastAsia="ar-SA"/>
        </w:rPr>
      </w:pPr>
      <w:r w:rsidRPr="00015555">
        <w:rPr>
          <w:rFonts w:ascii="Trebuchet MS" w:eastAsia="Times New Roman" w:hAnsi="Trebuchet MS" w:cs="PF Square Sans Pro Medium"/>
          <w:color w:val="002060"/>
          <w:lang w:eastAsia="ar-SA"/>
        </w:rPr>
        <w:t xml:space="preserve">metode inovative de implicare activă a membrilor comunității în operațiunile sprijinite, inclusiv pentru depășirea barierelor de ordin moral sau care țin de cutumele din societate/etnice; </w:t>
      </w:r>
    </w:p>
    <w:p w14:paraId="6951E5BE" w14:textId="77777777" w:rsidR="00882E55" w:rsidRPr="00015555" w:rsidRDefault="00882E55" w:rsidP="00347965">
      <w:pPr>
        <w:numPr>
          <w:ilvl w:val="0"/>
          <w:numId w:val="3"/>
        </w:numPr>
        <w:suppressAutoHyphens/>
        <w:spacing w:before="120" w:after="120" w:line="240" w:lineRule="auto"/>
        <w:jc w:val="both"/>
        <w:rPr>
          <w:rFonts w:ascii="Trebuchet MS" w:eastAsia="Times New Roman" w:hAnsi="Trebuchet MS" w:cs="PF Square Sans Pro Medium"/>
          <w:color w:val="002060"/>
          <w:lang w:eastAsia="ar-SA"/>
        </w:rPr>
      </w:pPr>
      <w:r w:rsidRPr="00015555">
        <w:rPr>
          <w:rFonts w:ascii="Trebuchet MS" w:eastAsia="Times New Roman" w:hAnsi="Trebuchet MS" w:cs="PF Square Sans Pro Medium"/>
          <w:color w:val="002060"/>
          <w:lang w:eastAsia="ar-SA"/>
        </w:rPr>
        <w:t xml:space="preserve">valorificarea oportunităților locale în identificarea soluțiilor propuse; </w:t>
      </w:r>
    </w:p>
    <w:p w14:paraId="05E79579" w14:textId="77777777" w:rsidR="00882E55" w:rsidRPr="00015555" w:rsidRDefault="00882E55" w:rsidP="00347965">
      <w:pPr>
        <w:numPr>
          <w:ilvl w:val="0"/>
          <w:numId w:val="3"/>
        </w:numPr>
        <w:suppressAutoHyphens/>
        <w:spacing w:before="120" w:after="120" w:line="240" w:lineRule="auto"/>
        <w:jc w:val="both"/>
        <w:rPr>
          <w:rFonts w:ascii="Trebuchet MS" w:eastAsia="Times New Roman" w:hAnsi="Trebuchet MS" w:cs="PF Square Sans Pro Medium"/>
          <w:color w:val="002060"/>
          <w:lang w:eastAsia="ar-SA"/>
        </w:rPr>
      </w:pPr>
      <w:r w:rsidRPr="00015555">
        <w:rPr>
          <w:rFonts w:ascii="Trebuchet MS" w:eastAsia="Times New Roman" w:hAnsi="Trebuchet MS" w:cs="PF Square Sans Pro Medium"/>
          <w:color w:val="002060"/>
          <w:lang w:eastAsia="ar-SA"/>
        </w:rPr>
        <w:t>activități și inițiative care vizează prom</w:t>
      </w:r>
      <w:r w:rsidR="007D44F7" w:rsidRPr="00015555">
        <w:rPr>
          <w:rFonts w:ascii="Trebuchet MS" w:eastAsia="Times New Roman" w:hAnsi="Trebuchet MS" w:cs="PF Square Sans Pro Medium"/>
          <w:color w:val="002060"/>
          <w:lang w:eastAsia="ar-SA"/>
        </w:rPr>
        <w:t>ovarea egalității de șanse, non-</w:t>
      </w:r>
      <w:r w:rsidRPr="00015555">
        <w:rPr>
          <w:rFonts w:ascii="Trebuchet MS" w:eastAsia="Times New Roman" w:hAnsi="Trebuchet MS" w:cs="PF Square Sans Pro Medium"/>
          <w:color w:val="002060"/>
          <w:lang w:eastAsia="ar-SA"/>
        </w:rPr>
        <w:t>discriminarea etc.</w:t>
      </w:r>
    </w:p>
    <w:p w14:paraId="205E0891" w14:textId="77777777" w:rsidR="00882E55" w:rsidRPr="00015555" w:rsidRDefault="00882E55" w:rsidP="00B707E5">
      <w:pPr>
        <w:suppressAutoHyphens/>
        <w:spacing w:before="120" w:after="120" w:line="240" w:lineRule="auto"/>
        <w:jc w:val="both"/>
        <w:rPr>
          <w:rFonts w:ascii="Trebuchet MS" w:eastAsia="Times New Roman" w:hAnsi="Trebuchet MS" w:cs="PF Square Sans Pro Medium"/>
          <w:color w:val="002060"/>
          <w:kern w:val="1"/>
          <w:lang w:eastAsia="ar-SA"/>
        </w:rPr>
      </w:pPr>
      <w:r w:rsidRPr="00015555">
        <w:rPr>
          <w:rFonts w:ascii="Trebuchet MS" w:eastAsia="Times New Roman" w:hAnsi="Trebuchet MS" w:cs="PF Square Sans Pro Medium"/>
          <w:color w:val="002060"/>
          <w:kern w:val="1"/>
          <w:lang w:eastAsia="ar-SA"/>
        </w:rPr>
        <w:t>Solicitanții și partenerii eligibili trebuie să evidențieze în formula</w:t>
      </w:r>
      <w:r w:rsidR="006E51B6" w:rsidRPr="00015555">
        <w:rPr>
          <w:rFonts w:ascii="Trebuchet MS" w:eastAsia="Times New Roman" w:hAnsi="Trebuchet MS" w:cs="PF Square Sans Pro Medium"/>
          <w:color w:val="002060"/>
          <w:kern w:val="1"/>
          <w:lang w:eastAsia="ar-SA"/>
        </w:rPr>
        <w:t>rul de aplicație dacă propunerile</w:t>
      </w:r>
      <w:r w:rsidRPr="00015555">
        <w:rPr>
          <w:rFonts w:ascii="Trebuchet MS" w:eastAsia="Times New Roman" w:hAnsi="Trebuchet MS" w:cs="PF Square Sans Pro Medium"/>
          <w:color w:val="002060"/>
          <w:kern w:val="1"/>
          <w:lang w:eastAsia="ar-SA"/>
        </w:rPr>
        <w:t xml:space="preserve"> de proiect</w:t>
      </w:r>
      <w:r w:rsidR="006E51B6" w:rsidRPr="00015555">
        <w:rPr>
          <w:rFonts w:ascii="Trebuchet MS" w:eastAsia="Times New Roman" w:hAnsi="Trebuchet MS" w:cs="PF Square Sans Pro Medium"/>
          <w:color w:val="002060"/>
          <w:kern w:val="1"/>
          <w:lang w:eastAsia="ar-SA"/>
        </w:rPr>
        <w:t>e</w:t>
      </w:r>
      <w:r w:rsidRPr="00015555">
        <w:rPr>
          <w:rFonts w:ascii="Trebuchet MS" w:eastAsia="Times New Roman" w:hAnsi="Trebuchet MS" w:cs="PF Square Sans Pro Medium"/>
          <w:color w:val="002060"/>
          <w:kern w:val="1"/>
          <w:lang w:eastAsia="ar-SA"/>
        </w:rPr>
        <w:t xml:space="preserve"> contribuie la temele secundare prezentate mai sus.</w:t>
      </w:r>
    </w:p>
    <w:p w14:paraId="64EC1691" w14:textId="77777777" w:rsidR="00882E55" w:rsidRPr="00015555" w:rsidRDefault="00882E55" w:rsidP="00B707E5">
      <w:pPr>
        <w:keepNext/>
        <w:keepLines/>
        <w:spacing w:before="120" w:after="120" w:line="240" w:lineRule="auto"/>
        <w:jc w:val="both"/>
        <w:outlineLvl w:val="2"/>
        <w:rPr>
          <w:rFonts w:ascii="Trebuchet MS" w:eastAsia="Times New Roman" w:hAnsi="Trebuchet MS" w:cs="font202"/>
          <w:b/>
          <w:color w:val="002060"/>
          <w:lang w:eastAsia="ar-SA"/>
        </w:rPr>
      </w:pPr>
      <w:bookmarkStart w:id="14" w:name="_Toc435003190"/>
      <w:bookmarkStart w:id="15" w:name="_Toc442084037"/>
      <w:bookmarkStart w:id="16" w:name="_Toc515353705"/>
      <w:r w:rsidRPr="00015555">
        <w:rPr>
          <w:rFonts w:ascii="Trebuchet MS" w:eastAsia="Times New Roman" w:hAnsi="Trebuchet MS" w:cs="font202"/>
          <w:b/>
          <w:color w:val="002060"/>
          <w:lang w:eastAsia="ar-SA"/>
        </w:rPr>
        <w:t>1.3.3. Teme orizontale</w:t>
      </w:r>
      <w:bookmarkEnd w:id="13"/>
      <w:bookmarkEnd w:id="14"/>
      <w:bookmarkEnd w:id="15"/>
      <w:bookmarkEnd w:id="16"/>
      <w:r w:rsidRPr="00015555">
        <w:rPr>
          <w:rFonts w:ascii="Trebuchet MS" w:eastAsia="Times New Roman" w:hAnsi="Trebuchet MS" w:cs="font202"/>
          <w:b/>
          <w:color w:val="002060"/>
          <w:lang w:eastAsia="ar-SA"/>
        </w:rPr>
        <w:t xml:space="preserve"> </w:t>
      </w:r>
    </w:p>
    <w:p w14:paraId="502A94D6" w14:textId="77777777" w:rsidR="00882E55" w:rsidRPr="00015555" w:rsidRDefault="006E51B6" w:rsidP="00B707E5">
      <w:pPr>
        <w:suppressAutoHyphens/>
        <w:spacing w:before="120" w:after="120" w:line="240" w:lineRule="auto"/>
        <w:jc w:val="both"/>
        <w:rPr>
          <w:rFonts w:ascii="Trebuchet MS" w:eastAsia="Times New Roman" w:hAnsi="Trebuchet MS" w:cs="PF Square Sans Pro Medium"/>
          <w:color w:val="002060"/>
          <w:lang w:eastAsia="ar-SA"/>
        </w:rPr>
      </w:pPr>
      <w:r w:rsidRPr="00015555">
        <w:rPr>
          <w:rFonts w:ascii="Trebuchet MS" w:eastAsia="Times New Roman" w:hAnsi="Trebuchet MS" w:cs="PF Square Sans Pro Medium"/>
          <w:color w:val="002060"/>
          <w:lang w:eastAsia="ar-SA"/>
        </w:rPr>
        <w:t>În cadrul propunerilor</w:t>
      </w:r>
      <w:r w:rsidR="00882E55" w:rsidRPr="00015555">
        <w:rPr>
          <w:rFonts w:ascii="Trebuchet MS" w:eastAsia="Times New Roman" w:hAnsi="Trebuchet MS" w:cs="PF Square Sans Pro Medium"/>
          <w:color w:val="002060"/>
          <w:lang w:eastAsia="ar-SA"/>
        </w:rPr>
        <w:t xml:space="preserve"> de proiect</w:t>
      </w:r>
      <w:r w:rsidRPr="00015555">
        <w:rPr>
          <w:rFonts w:ascii="Trebuchet MS" w:eastAsia="Times New Roman" w:hAnsi="Trebuchet MS" w:cs="PF Square Sans Pro Medium"/>
          <w:color w:val="002060"/>
          <w:lang w:eastAsia="ar-SA"/>
        </w:rPr>
        <w:t>e</w:t>
      </w:r>
      <w:r w:rsidR="00882E55" w:rsidRPr="00015555">
        <w:rPr>
          <w:rFonts w:ascii="Trebuchet MS" w:eastAsia="Times New Roman" w:hAnsi="Trebuchet MS" w:cs="PF Square Sans Pro Medium"/>
          <w:color w:val="002060"/>
          <w:lang w:eastAsia="ar-SA"/>
        </w:rPr>
        <w:t>, solicitanții vor evidenția, în secțiunea relevantă din cadrul aplicației electronice, contribuția proiectului la temele orizontale stabilite prin POCU 2014-2020. Prin activită</w:t>
      </w:r>
      <w:r w:rsidR="00882E55" w:rsidRPr="00015555">
        <w:rPr>
          <w:rFonts w:ascii="Trebuchet MS" w:eastAsia="Times New Roman" w:hAnsi="Trebuchet MS"/>
          <w:color w:val="002060"/>
          <w:lang w:eastAsia="ar-SA"/>
        </w:rPr>
        <w:t>ț</w:t>
      </w:r>
      <w:r w:rsidR="00882E55" w:rsidRPr="00015555">
        <w:rPr>
          <w:rFonts w:ascii="Trebuchet MS" w:eastAsia="Times New Roman" w:hAnsi="Trebuchet MS" w:cs="PF Square Sans Pro Medium"/>
          <w:color w:val="002060"/>
          <w:lang w:eastAsia="ar-SA"/>
        </w:rPr>
        <w:t>ile propuse în cadrul proiectului trebuie asigurată contribu</w:t>
      </w:r>
      <w:r w:rsidR="00882E55" w:rsidRPr="00015555">
        <w:rPr>
          <w:rFonts w:ascii="Trebuchet MS" w:eastAsia="Times New Roman" w:hAnsi="Trebuchet MS"/>
          <w:color w:val="002060"/>
          <w:lang w:eastAsia="ar-SA"/>
        </w:rPr>
        <w:t>ț</w:t>
      </w:r>
      <w:r w:rsidR="00882E55" w:rsidRPr="00015555">
        <w:rPr>
          <w:rFonts w:ascii="Trebuchet MS" w:eastAsia="Times New Roman" w:hAnsi="Trebuchet MS" w:cs="PF Square Sans Pro Medium"/>
          <w:color w:val="002060"/>
          <w:lang w:eastAsia="ar-SA"/>
        </w:rPr>
        <w:t>ia la cel pu</w:t>
      </w:r>
      <w:r w:rsidR="00882E55" w:rsidRPr="00015555">
        <w:rPr>
          <w:rFonts w:ascii="Trebuchet MS" w:eastAsia="Times New Roman" w:hAnsi="Trebuchet MS"/>
          <w:color w:val="002060"/>
          <w:lang w:eastAsia="ar-SA"/>
        </w:rPr>
        <w:t>ț</w:t>
      </w:r>
      <w:r w:rsidR="00882E55" w:rsidRPr="00015555">
        <w:rPr>
          <w:rFonts w:ascii="Trebuchet MS" w:eastAsia="Times New Roman" w:hAnsi="Trebuchet MS" w:cs="PF Square Sans Pro Medium"/>
          <w:color w:val="002060"/>
          <w:lang w:eastAsia="ar-SA"/>
        </w:rPr>
        <w:t>in una din temele orizontale de mai jos:</w:t>
      </w:r>
    </w:p>
    <w:p w14:paraId="0C9CBF9F" w14:textId="77777777" w:rsidR="00882E55" w:rsidRPr="00015555" w:rsidRDefault="00882E55" w:rsidP="00B707E5">
      <w:pPr>
        <w:numPr>
          <w:ilvl w:val="0"/>
          <w:numId w:val="3"/>
        </w:numPr>
        <w:suppressAutoHyphens/>
        <w:spacing w:before="120" w:after="120" w:line="240" w:lineRule="auto"/>
        <w:jc w:val="both"/>
        <w:rPr>
          <w:rFonts w:ascii="Trebuchet MS" w:eastAsia="Times New Roman" w:hAnsi="Trebuchet MS" w:cs="PF Square Sans Pro Medium"/>
          <w:color w:val="002060"/>
          <w:lang w:eastAsia="ar-SA"/>
        </w:rPr>
      </w:pPr>
      <w:r w:rsidRPr="00015555">
        <w:rPr>
          <w:rFonts w:ascii="Trebuchet MS" w:eastAsia="Times New Roman" w:hAnsi="Trebuchet MS" w:cs="PF Square Sans Pro Medium"/>
          <w:b/>
          <w:color w:val="002060"/>
          <w:lang w:eastAsia="ar-SA"/>
        </w:rPr>
        <w:t>Egalitatea de șanse, non-discriminarea</w:t>
      </w:r>
      <w:r w:rsidRPr="00015555">
        <w:rPr>
          <w:rFonts w:ascii="Trebuchet MS" w:eastAsia="Times New Roman" w:hAnsi="Trebuchet MS"/>
          <w:b/>
          <w:color w:val="002060"/>
          <w:vertAlign w:val="superscript"/>
        </w:rPr>
        <w:footnoteReference w:id="6"/>
      </w:r>
      <w:r w:rsidRPr="00015555">
        <w:rPr>
          <w:rFonts w:ascii="Trebuchet MS" w:eastAsia="Times New Roman" w:hAnsi="Trebuchet MS" w:cs="PF Square Sans Pro Medium"/>
          <w:b/>
          <w:color w:val="002060"/>
          <w:lang w:eastAsia="ar-SA"/>
        </w:rPr>
        <w:t>. Egalitatea între femei și bărbați.</w:t>
      </w:r>
      <w:r w:rsidRPr="00015555">
        <w:rPr>
          <w:rFonts w:ascii="Trebuchet MS" w:eastAsia="Times New Roman" w:hAnsi="Trebuchet MS" w:cs="PF Square Sans Pro Medium"/>
          <w:color w:val="002060"/>
          <w:lang w:eastAsia="ar-SA"/>
        </w:rPr>
        <w:t xml:space="preserve">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746FDD1F" w14:textId="77777777" w:rsidR="00882E55" w:rsidRPr="00015555" w:rsidRDefault="00882E55" w:rsidP="00B707E5">
      <w:pPr>
        <w:numPr>
          <w:ilvl w:val="0"/>
          <w:numId w:val="3"/>
        </w:numPr>
        <w:suppressAutoHyphens/>
        <w:spacing w:before="120" w:after="120" w:line="240" w:lineRule="auto"/>
        <w:jc w:val="both"/>
        <w:rPr>
          <w:rFonts w:ascii="Trebuchet MS" w:eastAsia="Times New Roman" w:hAnsi="Trebuchet MS" w:cs="PF Square Sans Pro Medium"/>
          <w:color w:val="002060"/>
          <w:lang w:eastAsia="ar-SA"/>
        </w:rPr>
      </w:pPr>
      <w:r w:rsidRPr="00015555">
        <w:rPr>
          <w:rFonts w:ascii="Trebuchet MS" w:hAnsi="Trebuchet MS" w:cs="Calibri,Bold"/>
          <w:b/>
          <w:bCs/>
          <w:color w:val="002060"/>
        </w:rPr>
        <w:t>Utilizarea TIC și contribuția la dezvoltarea de competențe digitale</w:t>
      </w:r>
    </w:p>
    <w:p w14:paraId="0282EE78" w14:textId="77777777" w:rsidR="00882E55" w:rsidRPr="00015555" w:rsidRDefault="00882E55" w:rsidP="00B707E5">
      <w:pPr>
        <w:suppressAutoHyphens/>
        <w:spacing w:before="120" w:after="120" w:line="240" w:lineRule="auto"/>
        <w:jc w:val="both"/>
        <w:rPr>
          <w:rFonts w:ascii="Trebuchet MS" w:eastAsia="Times New Roman" w:hAnsi="Trebuchet MS" w:cs="PF Square Sans Pro Medium"/>
          <w:color w:val="002060"/>
          <w:lang w:eastAsia="ar-SA"/>
        </w:rPr>
      </w:pPr>
      <w:r w:rsidRPr="00015555">
        <w:rPr>
          <w:rFonts w:ascii="Trebuchet MS" w:eastAsia="Times New Roman" w:hAnsi="Trebuchet MS" w:cs="PF Square Sans Pro Medium"/>
          <w:color w:val="002060"/>
          <w:lang w:eastAsia="ar-SA"/>
        </w:rPr>
        <w:t xml:space="preserve">Pentru informații privind temele orizontale se va consulta: </w:t>
      </w:r>
      <w:r w:rsidRPr="00015555">
        <w:rPr>
          <w:rFonts w:ascii="Trebuchet MS" w:eastAsia="Times New Roman" w:hAnsi="Trebuchet MS" w:cs="PF Square Sans Pro Medium"/>
          <w:i/>
          <w:color w:val="002060"/>
          <w:lang w:eastAsia="ar-SA"/>
        </w:rPr>
        <w:t xml:space="preserve">Ghid – integrare teme orizontale în cadrul proiectelor </w:t>
      </w:r>
      <w:r w:rsidR="00347965" w:rsidRPr="00015555">
        <w:rPr>
          <w:rFonts w:ascii="Trebuchet MS" w:eastAsia="Times New Roman" w:hAnsi="Trebuchet MS" w:cs="PF Square Sans Pro Medium"/>
          <w:i/>
          <w:color w:val="002060"/>
          <w:lang w:eastAsia="ar-SA"/>
        </w:rPr>
        <w:t xml:space="preserve">finanțate din FESI 2014-2020, </w:t>
      </w:r>
      <w:r w:rsidRPr="00015555">
        <w:rPr>
          <w:rFonts w:ascii="Trebuchet MS" w:eastAsia="Times New Roman" w:hAnsi="Trebuchet MS" w:cs="PF Square Sans Pro Medium"/>
          <w:color w:val="002060"/>
          <w:lang w:eastAsia="ar-SA"/>
        </w:rPr>
        <w:t xml:space="preserve">disponibil la </w:t>
      </w:r>
      <w:hyperlink r:id="rId8" w:history="1">
        <w:r w:rsidRPr="00015555">
          <w:rPr>
            <w:rFonts w:ascii="Trebuchet MS" w:eastAsia="Times New Roman" w:hAnsi="Trebuchet MS" w:cs="PF Square Sans Pro Medium"/>
            <w:color w:val="002060"/>
            <w:u w:val="single"/>
            <w:lang w:eastAsia="ar-SA"/>
          </w:rPr>
          <w:t>http://www.fonduri-ue.ro/orientari-beneficiari</w:t>
        </w:r>
      </w:hyperlink>
      <w:r w:rsidRPr="00015555">
        <w:rPr>
          <w:rFonts w:ascii="Trebuchet MS" w:eastAsia="Times New Roman" w:hAnsi="Trebuchet MS" w:cs="PF Square Sans Pro Medium"/>
          <w:color w:val="002060"/>
          <w:lang w:eastAsia="ar-SA"/>
        </w:rPr>
        <w:t xml:space="preserve">    </w:t>
      </w:r>
    </w:p>
    <w:p w14:paraId="74031CF9" w14:textId="77777777" w:rsidR="00C8410F" w:rsidRPr="00015555" w:rsidRDefault="00C8410F" w:rsidP="00B707E5">
      <w:pPr>
        <w:keepNext/>
        <w:keepLines/>
        <w:spacing w:before="120" w:after="120" w:line="240" w:lineRule="auto"/>
        <w:jc w:val="both"/>
        <w:outlineLvl w:val="2"/>
        <w:rPr>
          <w:rFonts w:ascii="Trebuchet MS" w:eastAsia="Times New Roman" w:hAnsi="Trebuchet MS" w:cs="font202"/>
          <w:b/>
          <w:color w:val="002060"/>
          <w:lang w:eastAsia="ar-SA"/>
        </w:rPr>
      </w:pPr>
    </w:p>
    <w:p w14:paraId="367B832E" w14:textId="77777777" w:rsidR="00882E55" w:rsidRPr="00015555" w:rsidRDefault="00882E55" w:rsidP="00B707E5">
      <w:pPr>
        <w:keepNext/>
        <w:keepLines/>
        <w:spacing w:before="120" w:after="120" w:line="240" w:lineRule="auto"/>
        <w:jc w:val="both"/>
        <w:outlineLvl w:val="2"/>
        <w:rPr>
          <w:rFonts w:ascii="Trebuchet MS" w:eastAsia="Times New Roman" w:hAnsi="Trebuchet MS" w:cs="font202"/>
          <w:b/>
          <w:color w:val="002060"/>
          <w:lang w:eastAsia="ar-SA"/>
        </w:rPr>
      </w:pPr>
      <w:bookmarkStart w:id="17" w:name="_Toc515353706"/>
      <w:r w:rsidRPr="00015555">
        <w:rPr>
          <w:rFonts w:ascii="Trebuchet MS" w:eastAsia="Times New Roman" w:hAnsi="Trebuchet MS" w:cs="font202"/>
          <w:b/>
          <w:color w:val="002060"/>
          <w:lang w:eastAsia="ar-SA"/>
        </w:rPr>
        <w:t>1.3.4. Informare și publicitate proiect</w:t>
      </w:r>
      <w:bookmarkEnd w:id="17"/>
    </w:p>
    <w:p w14:paraId="3B645CE5" w14:textId="2E185A60" w:rsidR="00EA4A98" w:rsidRPr="00015555" w:rsidRDefault="00EA4A98" w:rsidP="00EA4A98">
      <w:pPr>
        <w:suppressAutoHyphens/>
        <w:spacing w:before="120" w:after="120" w:line="240" w:lineRule="auto"/>
        <w:jc w:val="both"/>
        <w:rPr>
          <w:rFonts w:ascii="Trebuchet MS" w:hAnsi="Trebuchet MS" w:cs="Calibri"/>
          <w:color w:val="002060"/>
        </w:rPr>
      </w:pPr>
      <w:r w:rsidRPr="00015555">
        <w:rPr>
          <w:rFonts w:ascii="Trebuchet MS" w:hAnsi="Trebuchet MS"/>
          <w:color w:val="002060"/>
          <w:lang w:eastAsia="ro-RO"/>
        </w:rPr>
        <w:t>Conform</w:t>
      </w:r>
      <w:r w:rsidRPr="00015555">
        <w:rPr>
          <w:rFonts w:ascii="Trebuchet MS" w:hAnsi="Trebuchet MS"/>
          <w:i/>
          <w:color w:val="002060"/>
          <w:lang w:eastAsia="ro-RO"/>
        </w:rPr>
        <w:t xml:space="preserve"> </w:t>
      </w:r>
      <w:r w:rsidRPr="00015555">
        <w:rPr>
          <w:rFonts w:ascii="Trebuchet MS" w:eastAsia="Times New Roman" w:hAnsi="Trebuchet MS" w:cs="PF Square Sans Pro Medium"/>
          <w:i/>
          <w:color w:val="002060"/>
          <w:lang w:eastAsia="ar-SA"/>
        </w:rPr>
        <w:t>Metodologiei de verificare, evaluare și selecție a proiectelor</w:t>
      </w:r>
      <w:r w:rsidR="0062683F">
        <w:rPr>
          <w:rFonts w:ascii="Trebuchet MS" w:eastAsia="Times New Roman" w:hAnsi="Trebuchet MS" w:cs="PF Square Sans Pro Medium"/>
          <w:i/>
          <w:color w:val="002060"/>
          <w:lang w:eastAsia="ar-SA"/>
        </w:rPr>
        <w:t xml:space="preserve"> POCU</w:t>
      </w:r>
      <w:r w:rsidRPr="00015555">
        <w:rPr>
          <w:rFonts w:ascii="Trebuchet MS" w:eastAsia="Times New Roman" w:hAnsi="Trebuchet MS" w:cs="PF Square Sans Pro Medium"/>
          <w:i/>
          <w:color w:val="002060"/>
          <w:lang w:eastAsia="ar-SA"/>
        </w:rPr>
        <w:t xml:space="preserve">, </w:t>
      </w:r>
      <w:r w:rsidRPr="00015555">
        <w:rPr>
          <w:rFonts w:ascii="Trebuchet MS" w:eastAsia="Times New Roman" w:hAnsi="Trebuchet MS" w:cs="PF Square Sans Pro Medium"/>
          <w:color w:val="002060"/>
          <w:lang w:eastAsia="ar-SA"/>
        </w:rPr>
        <w:t xml:space="preserve">beneficiarul este obligat să descrie în cererea de finanțare activitățile obligatorii de informare și publicitate </w:t>
      </w:r>
      <w:r w:rsidRPr="00015555">
        <w:rPr>
          <w:rFonts w:ascii="Trebuchet MS" w:eastAsia="Times New Roman" w:hAnsi="Trebuchet MS" w:cs="PF Square Sans Pro Medium"/>
          <w:color w:val="002060"/>
          <w:u w:val="single"/>
          <w:lang w:eastAsia="ar-SA"/>
        </w:rPr>
        <w:t>proiect</w:t>
      </w:r>
      <w:r w:rsidRPr="00015555">
        <w:rPr>
          <w:rFonts w:ascii="Trebuchet MS" w:eastAsia="Times New Roman" w:hAnsi="Trebuchet MS" w:cs="PF Square Sans Pro Medium"/>
          <w:color w:val="002060"/>
          <w:lang w:eastAsia="ar-SA"/>
        </w:rPr>
        <w:t xml:space="preserve"> (</w:t>
      </w:r>
      <w:r w:rsidRPr="00015555">
        <w:rPr>
          <w:rFonts w:ascii="Trebuchet MS" w:eastAsia="Times New Roman" w:hAnsi="Trebuchet MS" w:cs="PF Square Sans Pro Medium"/>
          <w:i/>
          <w:color w:val="002060"/>
          <w:lang w:eastAsia="ar-SA"/>
        </w:rPr>
        <w:t>eligibilitate proiect</w:t>
      </w:r>
      <w:r w:rsidRPr="00015555">
        <w:rPr>
          <w:rFonts w:ascii="Trebuchet MS" w:eastAsia="Times New Roman" w:hAnsi="Trebuchet MS" w:cs="PF Square Sans Pro Medium"/>
          <w:color w:val="002060"/>
          <w:lang w:eastAsia="ar-SA"/>
        </w:rPr>
        <w:t xml:space="preserve">) prevăzute în </w:t>
      </w:r>
      <w:r w:rsidRPr="00015555">
        <w:rPr>
          <w:rFonts w:ascii="Trebuchet MS" w:eastAsia="Times New Roman" w:hAnsi="Trebuchet MS" w:cs="PF Square Sans Pro Medium"/>
          <w:i/>
          <w:color w:val="002060"/>
          <w:lang w:eastAsia="ar-SA"/>
        </w:rPr>
        <w:t>Orientări privind accesarea finanțărilor în cadrul Programului Operațional Capital Uman 2014-2020</w:t>
      </w:r>
      <w:r w:rsidRPr="00015555">
        <w:rPr>
          <w:rFonts w:ascii="Trebuchet MS" w:eastAsia="Times New Roman" w:hAnsi="Trebuchet MS" w:cs="PF Square Sans Pro Medium"/>
          <w:color w:val="002060"/>
          <w:lang w:eastAsia="ar-SA"/>
        </w:rPr>
        <w:t>, Capitolul 9. „Informare și publicitate”, pag. 54</w:t>
      </w:r>
      <w:r w:rsidRPr="00015555">
        <w:rPr>
          <w:rFonts w:ascii="Trebuchet MS" w:eastAsia="Times New Roman" w:hAnsi="Trebuchet MS" w:cs="PF Square Sans Pro Medium"/>
          <w:i/>
          <w:color w:val="002060"/>
          <w:lang w:eastAsia="ar-SA"/>
        </w:rPr>
        <w:t xml:space="preserve">, </w:t>
      </w:r>
      <w:r w:rsidRPr="00015555">
        <w:rPr>
          <w:rFonts w:ascii="Trebuchet MS" w:eastAsia="Times New Roman" w:hAnsi="Trebuchet MS" w:cs="PF Square Sans Pro Medium"/>
          <w:color w:val="002060"/>
          <w:lang w:eastAsia="ar-SA"/>
        </w:rPr>
        <w:t>precum şi î</w:t>
      </w:r>
      <w:r w:rsidRPr="00015555">
        <w:rPr>
          <w:rFonts w:ascii="Trebuchet MS" w:hAnsi="Trebuchet MS" w:cs="Calibri"/>
          <w:color w:val="002060"/>
        </w:rPr>
        <w:t>n corrigendumul nr. 2</w:t>
      </w:r>
      <w:r w:rsidR="00297AED">
        <w:rPr>
          <w:rStyle w:val="Referinnotdesubsol"/>
          <w:color w:val="002060"/>
        </w:rPr>
        <w:footnoteReference w:id="7"/>
      </w:r>
      <w:r w:rsidRPr="00015555">
        <w:rPr>
          <w:rFonts w:ascii="Trebuchet MS" w:hAnsi="Trebuchet MS" w:cs="Calibri"/>
          <w:color w:val="002060"/>
        </w:rPr>
        <w:t>. Astfel, măsurile minime de informare si publicitate care trebuie descrise în cererea de finanțare sunt:</w:t>
      </w:r>
    </w:p>
    <w:p w14:paraId="144C8739" w14:textId="77777777" w:rsidR="00EA4A98" w:rsidRPr="00015555" w:rsidRDefault="00EA4A98" w:rsidP="00C77392">
      <w:pPr>
        <w:numPr>
          <w:ilvl w:val="0"/>
          <w:numId w:val="20"/>
        </w:numPr>
        <w:spacing w:before="120" w:after="120" w:line="240" w:lineRule="auto"/>
        <w:jc w:val="both"/>
        <w:rPr>
          <w:rFonts w:ascii="Trebuchet MS" w:hAnsi="Trebuchet MS" w:cs="Calibri"/>
          <w:color w:val="002060"/>
        </w:rPr>
      </w:pPr>
      <w:r w:rsidRPr="00015555">
        <w:rPr>
          <w:rFonts w:ascii="Trebuchet MS" w:hAnsi="Trebuchet MS" w:cs="Calibri"/>
          <w:color w:val="002060"/>
        </w:rPr>
        <w:t>asigurarea vizibilității proiectului (prin expunerea unui afiș) la sediul de implementare a proiectului;</w:t>
      </w:r>
    </w:p>
    <w:p w14:paraId="56EC5ADD" w14:textId="77777777" w:rsidR="00EA4A98" w:rsidRPr="00015555" w:rsidRDefault="00EA4A98" w:rsidP="00C77392">
      <w:pPr>
        <w:numPr>
          <w:ilvl w:val="0"/>
          <w:numId w:val="20"/>
        </w:numPr>
        <w:spacing w:before="120" w:after="120" w:line="240" w:lineRule="auto"/>
        <w:jc w:val="both"/>
        <w:rPr>
          <w:rFonts w:ascii="Trebuchet MS" w:hAnsi="Trebuchet MS" w:cs="Calibri"/>
          <w:color w:val="002060"/>
        </w:rPr>
      </w:pPr>
      <w:r w:rsidRPr="00015555">
        <w:rPr>
          <w:rFonts w:ascii="Trebuchet MS" w:hAnsi="Trebuchet MS" w:cs="Calibri"/>
          <w:color w:val="002060"/>
        </w:rPr>
        <w:t>beneficiarii trebuie să se asigure ca cei care participă în cadrul proiectului sunt informați în mod specific cu privire la sprijinul acordat prin FSE;</w:t>
      </w:r>
    </w:p>
    <w:p w14:paraId="4466C33A" w14:textId="5DE72EB0" w:rsidR="00EA4A98" w:rsidRPr="00015555" w:rsidRDefault="00EA4A98" w:rsidP="00C77392">
      <w:pPr>
        <w:numPr>
          <w:ilvl w:val="0"/>
          <w:numId w:val="20"/>
        </w:numPr>
        <w:spacing w:before="120" w:after="120" w:line="240" w:lineRule="auto"/>
        <w:jc w:val="both"/>
        <w:rPr>
          <w:rFonts w:ascii="Trebuchet MS" w:hAnsi="Trebuchet MS" w:cs="Calibri"/>
          <w:color w:val="002060"/>
        </w:rPr>
      </w:pPr>
      <w:r w:rsidRPr="00015555">
        <w:rPr>
          <w:rFonts w:ascii="Trebuchet MS" w:hAnsi="Trebuchet MS" w:cs="Calibri"/>
          <w:color w:val="002060"/>
        </w:rPr>
        <w:t>orice fel de documente referitoare la implementarea proiectelor şi publicate pentru public sau</w:t>
      </w:r>
      <w:r w:rsidR="000B4168">
        <w:rPr>
          <w:rFonts w:ascii="Trebuchet MS" w:hAnsi="Trebuchet MS" w:cs="Calibri"/>
          <w:color w:val="002060"/>
        </w:rPr>
        <w:t xml:space="preserve"> participanți</w:t>
      </w:r>
      <w:r w:rsidR="00E3394E" w:rsidRPr="00015555">
        <w:rPr>
          <w:rFonts w:ascii="Trebuchet MS" w:hAnsi="Trebuchet MS" w:cs="Calibri"/>
          <w:color w:val="002060"/>
        </w:rPr>
        <w:t xml:space="preserve"> </w:t>
      </w:r>
      <w:r w:rsidRPr="00015555">
        <w:rPr>
          <w:rFonts w:ascii="Trebuchet MS" w:hAnsi="Trebuchet MS" w:cs="Calibri"/>
          <w:color w:val="002060"/>
        </w:rPr>
        <w:t>trebuie să includă o mențiune cu privire la faptul ca operațiunea a fost sprijinită în cadrul FSE</w:t>
      </w:r>
      <w:r w:rsidR="00E3394E" w:rsidRPr="00015555">
        <w:rPr>
          <w:rFonts w:ascii="Trebuchet MS" w:hAnsi="Trebuchet MS" w:cs="Calibri"/>
          <w:color w:val="002060"/>
        </w:rPr>
        <w:t xml:space="preserve"> prin POCU</w:t>
      </w:r>
      <w:r w:rsidRPr="00015555">
        <w:rPr>
          <w:rFonts w:ascii="Trebuchet MS" w:hAnsi="Trebuchet MS" w:cs="Calibri"/>
          <w:color w:val="002060"/>
        </w:rPr>
        <w:t>.</w:t>
      </w:r>
    </w:p>
    <w:p w14:paraId="6249D8CD" w14:textId="718774F5" w:rsidR="002E5017" w:rsidRPr="00015555" w:rsidRDefault="002E5017" w:rsidP="004E71C8">
      <w:pPr>
        <w:suppressAutoHyphens/>
        <w:spacing w:before="120" w:after="120" w:line="240" w:lineRule="auto"/>
        <w:jc w:val="both"/>
        <w:rPr>
          <w:rFonts w:ascii="Trebuchet MS" w:eastAsia="Times New Roman" w:hAnsi="Trebuchet MS" w:cs="PF Square Sans Pro Medium"/>
          <w:color w:val="002060"/>
          <w:lang w:eastAsia="ar-SA"/>
        </w:rPr>
      </w:pPr>
      <w:r w:rsidRPr="00297AED">
        <w:rPr>
          <w:rFonts w:ascii="Trebuchet MS" w:eastAsia="Times New Roman" w:hAnsi="Trebuchet MS" w:cs="PF Square Sans Pro Medium"/>
          <w:color w:val="002060"/>
          <w:lang w:eastAsia="ar-SA"/>
        </w:rPr>
        <w:t>NB.</w:t>
      </w:r>
      <w:r w:rsidRPr="00015555">
        <w:rPr>
          <w:rFonts w:ascii="Trebuchet MS" w:eastAsia="Times New Roman" w:hAnsi="Trebuchet MS" w:cs="PF Square Sans Pro Medium"/>
          <w:color w:val="002060"/>
          <w:lang w:eastAsia="ar-SA"/>
        </w:rPr>
        <w:t xml:space="preserve"> Cheltuielile aferente activității de informare și publicitate </w:t>
      </w:r>
      <w:r w:rsidRPr="00015555">
        <w:rPr>
          <w:rFonts w:ascii="Trebuchet MS" w:eastAsia="Times New Roman" w:hAnsi="Trebuchet MS" w:cs="PF Square Sans Pro Medium"/>
          <w:color w:val="002060"/>
          <w:u w:val="single"/>
          <w:lang w:eastAsia="ar-SA"/>
        </w:rPr>
        <w:t>proiect</w:t>
      </w:r>
      <w:r w:rsidRPr="00015555">
        <w:rPr>
          <w:rFonts w:ascii="Trebuchet MS" w:eastAsia="Times New Roman" w:hAnsi="Trebuchet MS" w:cs="PF Square Sans Pro Medium"/>
          <w:color w:val="002060"/>
          <w:lang w:eastAsia="ar-SA"/>
        </w:rPr>
        <w:t xml:space="preserve"> vor fi incluse la capitolul </w:t>
      </w:r>
      <w:r w:rsidRPr="00015555">
        <w:rPr>
          <w:rFonts w:ascii="Trebuchet MS" w:eastAsia="Times New Roman" w:hAnsi="Trebuchet MS" w:cs="PF Square Sans Pro Medium"/>
          <w:color w:val="002060"/>
          <w:u w:val="single"/>
          <w:lang w:eastAsia="ar-SA"/>
        </w:rPr>
        <w:t>cheltuieli indirecte</w:t>
      </w:r>
      <w:r w:rsidRPr="00015555">
        <w:rPr>
          <w:rFonts w:ascii="Trebuchet MS" w:eastAsia="Times New Roman" w:hAnsi="Trebuchet MS" w:cs="PF Square Sans Pro Medium"/>
          <w:color w:val="002060"/>
          <w:lang w:eastAsia="ar-SA"/>
        </w:rPr>
        <w:t xml:space="preserve">, iar cheltuielile aferente activității 2 la cheltuieli directe. </w:t>
      </w:r>
    </w:p>
    <w:p w14:paraId="5BB46016" w14:textId="7C2B3D74" w:rsidR="002E5017" w:rsidRPr="00015555" w:rsidRDefault="002E5017" w:rsidP="002E5017">
      <w:pPr>
        <w:spacing w:before="120" w:after="120" w:line="240" w:lineRule="auto"/>
        <w:jc w:val="both"/>
        <w:rPr>
          <w:rFonts w:ascii="Trebuchet MS" w:hAnsi="Trebuchet MS" w:cs="Calibri"/>
          <w:color w:val="002060"/>
        </w:rPr>
      </w:pPr>
      <w:r w:rsidRPr="00015555">
        <w:rPr>
          <w:rFonts w:ascii="Trebuchet MS" w:hAnsi="Trebuchet MS" w:cs="Calibri"/>
          <w:color w:val="002060"/>
        </w:rPr>
        <w:t>Manualul de Identitate Vizuală pentru Instrumentele Structurale 2014-2020 (MIV) actualizat și formatele de materiale de informare și obiecte promoționale pot fi descărcate accesând link-ul </w:t>
      </w:r>
      <w:hyperlink r:id="rId9" w:history="1">
        <w:r w:rsidRPr="00015555">
          <w:rPr>
            <w:rFonts w:ascii="Trebuchet MS" w:hAnsi="Trebuchet MS" w:cs="Calibri"/>
            <w:color w:val="002060"/>
          </w:rPr>
          <w:t>http://www.fonduri-ue.ro/transparenta/comunicare</w:t>
        </w:r>
      </w:hyperlink>
      <w:r w:rsidRPr="00015555">
        <w:rPr>
          <w:rFonts w:ascii="Trebuchet MS" w:hAnsi="Trebuchet MS" w:cs="Calibri"/>
          <w:color w:val="002060"/>
        </w:rPr>
        <w:t>. </w:t>
      </w:r>
    </w:p>
    <w:p w14:paraId="320E515F" w14:textId="77777777" w:rsidR="006E298D" w:rsidRPr="00015555" w:rsidRDefault="006E298D" w:rsidP="00B707E5">
      <w:pPr>
        <w:spacing w:before="120" w:after="120" w:line="240" w:lineRule="auto"/>
        <w:rPr>
          <w:rFonts w:ascii="Trebuchet MS" w:eastAsia="Times New Roman" w:hAnsi="Trebuchet MS" w:cs="PF Square Sans Pro Medium"/>
          <w:color w:val="002060"/>
          <w:lang w:eastAsia="ar-SA"/>
        </w:rPr>
      </w:pPr>
    </w:p>
    <w:p w14:paraId="6A548226" w14:textId="77777777" w:rsidR="00FB6488" w:rsidRPr="00015555" w:rsidRDefault="00C20D47" w:rsidP="00BC47B5">
      <w:pPr>
        <w:spacing w:before="120" w:after="120" w:line="240" w:lineRule="auto"/>
        <w:jc w:val="both"/>
        <w:rPr>
          <w:rFonts w:ascii="Trebuchet MS" w:hAnsi="Trebuchet MS"/>
          <w:b/>
          <w:color w:val="002060"/>
        </w:rPr>
      </w:pPr>
      <w:r w:rsidRPr="00015555">
        <w:rPr>
          <w:rFonts w:ascii="Trebuchet MS" w:hAnsi="Trebuchet MS"/>
          <w:b/>
          <w:color w:val="002060"/>
        </w:rPr>
        <w:t>1.4</w:t>
      </w:r>
      <w:r w:rsidR="001B5166" w:rsidRPr="00015555">
        <w:rPr>
          <w:rFonts w:ascii="Trebuchet MS" w:hAnsi="Trebuchet MS"/>
          <w:b/>
          <w:color w:val="002060"/>
        </w:rPr>
        <w:t>.</w:t>
      </w:r>
      <w:r w:rsidR="00FB6488" w:rsidRPr="00015555">
        <w:rPr>
          <w:rFonts w:ascii="Trebuchet MS" w:hAnsi="Trebuchet MS"/>
          <w:b/>
          <w:color w:val="002060"/>
        </w:rPr>
        <w:t xml:space="preserve"> Tipuri de solicitanți/parteneri eligibili</w:t>
      </w:r>
    </w:p>
    <w:p w14:paraId="4711E770" w14:textId="77777777" w:rsidR="001E2853" w:rsidRPr="00015555" w:rsidRDefault="001E2853" w:rsidP="00BC47B5">
      <w:pPr>
        <w:spacing w:before="120" w:after="120" w:line="240" w:lineRule="auto"/>
        <w:jc w:val="both"/>
        <w:rPr>
          <w:rFonts w:ascii="Trebuchet MS" w:hAnsi="Trebuchet MS"/>
          <w:b/>
          <w:color w:val="002060"/>
        </w:rPr>
      </w:pPr>
      <w:r w:rsidRPr="00015555">
        <w:rPr>
          <w:rFonts w:ascii="Trebuchet MS" w:hAnsi="Trebuchet MS"/>
          <w:b/>
          <w:color w:val="002060"/>
        </w:rPr>
        <w:t>Solicitant eligibil:</w:t>
      </w:r>
    </w:p>
    <w:p w14:paraId="14E8824A" w14:textId="77777777" w:rsidR="008E2D89" w:rsidRPr="00015555" w:rsidRDefault="00D7192F" w:rsidP="00C77392">
      <w:pPr>
        <w:numPr>
          <w:ilvl w:val="0"/>
          <w:numId w:val="13"/>
        </w:numPr>
        <w:spacing w:before="120" w:after="120" w:line="240" w:lineRule="auto"/>
        <w:jc w:val="both"/>
        <w:rPr>
          <w:rFonts w:ascii="Trebuchet MS" w:hAnsi="Trebuchet MS"/>
          <w:color w:val="002060"/>
        </w:rPr>
      </w:pPr>
      <w:r w:rsidRPr="00015555">
        <w:rPr>
          <w:rFonts w:ascii="Trebuchet MS" w:hAnsi="Trebuchet MS"/>
          <w:b/>
          <w:color w:val="002060"/>
        </w:rPr>
        <w:t xml:space="preserve">Institut sau instituție medicală publică </w:t>
      </w:r>
      <w:r w:rsidR="008E2D89" w:rsidRPr="00015555">
        <w:rPr>
          <w:rFonts w:ascii="Trebuchet MS" w:hAnsi="Trebuchet MS"/>
          <w:color w:val="002060"/>
        </w:rPr>
        <w:t>în subordinea Ministerului Sănătății cu competențe în diagnosticul, stadializarea și tratamentul infecțiilor cu virusuri hepatitice de la stadiul de hepatită până la ciroza hepatică decompensată și hepatocarcinom.</w:t>
      </w:r>
      <w:r w:rsidR="00AC6A74" w:rsidRPr="00015555">
        <w:rPr>
          <w:rFonts w:ascii="Trebuchet MS" w:hAnsi="Trebuchet MS"/>
          <w:color w:val="002060"/>
        </w:rPr>
        <w:t xml:space="preserve"> Este obligatoriu ca acesta să fie localizată într-una din următoarele regiuni</w:t>
      </w:r>
      <w:r w:rsidR="00E3394E" w:rsidRPr="00015555">
        <w:rPr>
          <w:rFonts w:ascii="Trebuchet MS" w:hAnsi="Trebuchet MS"/>
          <w:color w:val="002060"/>
        </w:rPr>
        <w:t xml:space="preserve"> de dezvoltare funcție de gradul de acoperire a proiectului:</w:t>
      </w:r>
    </w:p>
    <w:p w14:paraId="36DB191D" w14:textId="09A2D3F4" w:rsidR="00AC6A74" w:rsidRPr="00015555" w:rsidRDefault="00094014" w:rsidP="00C77392">
      <w:pPr>
        <w:pStyle w:val="Listparagraf"/>
        <w:numPr>
          <w:ilvl w:val="0"/>
          <w:numId w:val="22"/>
        </w:numPr>
        <w:spacing w:before="120" w:after="120" w:line="240" w:lineRule="auto"/>
        <w:jc w:val="both"/>
        <w:rPr>
          <w:rFonts w:ascii="Trebuchet MS" w:hAnsi="Trebuchet MS"/>
          <w:color w:val="002060"/>
        </w:rPr>
      </w:pPr>
      <w:r w:rsidRPr="00015555">
        <w:rPr>
          <w:rFonts w:ascii="Trebuchet MS" w:hAnsi="Trebuchet MS" w:cs="Calibri"/>
          <w:b/>
          <w:color w:val="002060"/>
        </w:rPr>
        <w:t>Proiectul 1 destin</w:t>
      </w:r>
      <w:r w:rsidR="00297AED">
        <w:rPr>
          <w:rFonts w:ascii="Trebuchet MS" w:hAnsi="Trebuchet MS" w:cs="Calibri"/>
          <w:b/>
          <w:color w:val="002060"/>
        </w:rPr>
        <w:t>at regiunilor Sud-Vest Oltenia şi</w:t>
      </w:r>
      <w:r w:rsidRPr="00015555">
        <w:rPr>
          <w:rFonts w:ascii="Trebuchet MS" w:hAnsi="Trebuchet MS" w:cs="Calibri"/>
          <w:b/>
          <w:color w:val="002060"/>
        </w:rPr>
        <w:t xml:space="preserve"> </w:t>
      </w:r>
      <w:r w:rsidR="00AC6A74" w:rsidRPr="00015555">
        <w:rPr>
          <w:rFonts w:ascii="Trebuchet MS" w:hAnsi="Trebuchet MS" w:cs="Calibri"/>
          <w:b/>
          <w:color w:val="002060"/>
        </w:rPr>
        <w:t>Sud Muntenia</w:t>
      </w:r>
      <w:r w:rsidRPr="00015555">
        <w:rPr>
          <w:rFonts w:ascii="Trebuchet MS" w:hAnsi="Trebuchet MS" w:cs="Calibri"/>
          <w:color w:val="002060"/>
        </w:rPr>
        <w:t xml:space="preserve"> este obligatoriu ca </w:t>
      </w:r>
      <w:r w:rsidR="00297AED">
        <w:rPr>
          <w:rFonts w:ascii="Trebuchet MS" w:hAnsi="Trebuchet MS"/>
          <w:color w:val="002060"/>
        </w:rPr>
        <w:t>i</w:t>
      </w:r>
      <w:r w:rsidR="00515A9D" w:rsidRPr="00015555">
        <w:rPr>
          <w:rFonts w:ascii="Trebuchet MS" w:hAnsi="Trebuchet MS"/>
          <w:color w:val="002060"/>
        </w:rPr>
        <w:t xml:space="preserve">nstitutul sau instituția medicală publică </w:t>
      </w:r>
      <w:r w:rsidRPr="00015555">
        <w:rPr>
          <w:rFonts w:ascii="Trebuchet MS" w:hAnsi="Trebuchet MS" w:cs="Calibri"/>
          <w:color w:val="002060"/>
        </w:rPr>
        <w:t>să fie localizată într-una</w:t>
      </w:r>
      <w:r w:rsidR="00515A9D" w:rsidRPr="00015555">
        <w:rPr>
          <w:rFonts w:ascii="Trebuchet MS" w:hAnsi="Trebuchet MS" w:cs="Calibri"/>
          <w:color w:val="002060"/>
        </w:rPr>
        <w:t xml:space="preserve"> din următoarele regiuni:</w:t>
      </w:r>
      <w:r w:rsidR="00AC6A74" w:rsidRPr="00015555">
        <w:rPr>
          <w:rFonts w:ascii="Trebuchet MS" w:hAnsi="Trebuchet MS" w:cs="Calibri"/>
          <w:color w:val="002060"/>
        </w:rPr>
        <w:t xml:space="preserve"> </w:t>
      </w:r>
      <w:r w:rsidRPr="00015555">
        <w:rPr>
          <w:rFonts w:ascii="Trebuchet MS" w:hAnsi="Trebuchet MS" w:cs="Calibri"/>
          <w:color w:val="002060"/>
        </w:rPr>
        <w:t xml:space="preserve">Sud-Vest Oltenia, Sud Muntenia </w:t>
      </w:r>
      <w:r w:rsidR="00AC6A74" w:rsidRPr="00015555">
        <w:rPr>
          <w:rFonts w:ascii="Trebuchet MS" w:hAnsi="Trebuchet MS" w:cs="Calibri"/>
          <w:color w:val="002060"/>
        </w:rPr>
        <w:t>sau București Ilfov</w:t>
      </w:r>
      <w:r w:rsidR="00410326" w:rsidRPr="00015555">
        <w:rPr>
          <w:rFonts w:ascii="Trebuchet MS" w:hAnsi="Trebuchet MS" w:cs="Calibri"/>
          <w:color w:val="002060"/>
        </w:rPr>
        <w:t>.</w:t>
      </w:r>
    </w:p>
    <w:p w14:paraId="0E5F4B46" w14:textId="022BD2DD" w:rsidR="00AC6A74" w:rsidRPr="00015555" w:rsidRDefault="00094014" w:rsidP="00C77392">
      <w:pPr>
        <w:pStyle w:val="Listparagraf"/>
        <w:numPr>
          <w:ilvl w:val="0"/>
          <w:numId w:val="22"/>
        </w:numPr>
        <w:spacing w:before="120" w:after="120" w:line="240" w:lineRule="auto"/>
        <w:jc w:val="both"/>
        <w:rPr>
          <w:rFonts w:ascii="Trebuchet MS" w:hAnsi="Trebuchet MS"/>
          <w:color w:val="002060"/>
        </w:rPr>
      </w:pPr>
      <w:r w:rsidRPr="00015555">
        <w:rPr>
          <w:rFonts w:ascii="Trebuchet MS" w:hAnsi="Trebuchet MS" w:cs="Calibri"/>
          <w:b/>
          <w:color w:val="002060"/>
        </w:rPr>
        <w:t xml:space="preserve">Proiectul </w:t>
      </w:r>
      <w:r w:rsidR="00515A9D" w:rsidRPr="00015555">
        <w:rPr>
          <w:rFonts w:ascii="Trebuchet MS" w:hAnsi="Trebuchet MS" w:cs="Calibri"/>
          <w:b/>
          <w:color w:val="002060"/>
        </w:rPr>
        <w:t>2</w:t>
      </w:r>
      <w:r w:rsidRPr="00015555">
        <w:rPr>
          <w:rFonts w:ascii="Trebuchet MS" w:hAnsi="Trebuchet MS" w:cs="Calibri"/>
          <w:b/>
          <w:color w:val="002060"/>
        </w:rPr>
        <w:t xml:space="preserve"> destinat regiunilor </w:t>
      </w:r>
      <w:r w:rsidR="00AC6A74" w:rsidRPr="00015555">
        <w:rPr>
          <w:rFonts w:ascii="Trebuchet MS" w:hAnsi="Trebuchet MS" w:cs="Calibri"/>
          <w:b/>
          <w:color w:val="002060"/>
        </w:rPr>
        <w:t xml:space="preserve">Sud-Est </w:t>
      </w:r>
      <w:r w:rsidR="00297AED">
        <w:rPr>
          <w:rFonts w:ascii="Trebuchet MS" w:hAnsi="Trebuchet MS" w:cs="Calibri"/>
          <w:b/>
          <w:color w:val="002060"/>
        </w:rPr>
        <w:t>şi</w:t>
      </w:r>
      <w:r w:rsidR="00AC6A74" w:rsidRPr="00015555">
        <w:rPr>
          <w:rFonts w:ascii="Trebuchet MS" w:hAnsi="Trebuchet MS" w:cs="Calibri"/>
          <w:b/>
          <w:color w:val="002060"/>
        </w:rPr>
        <w:t xml:space="preserve"> Nord Est</w:t>
      </w:r>
      <w:r w:rsidRPr="00015555">
        <w:rPr>
          <w:rFonts w:ascii="Trebuchet MS" w:hAnsi="Trebuchet MS" w:cs="Calibri"/>
          <w:color w:val="002060"/>
        </w:rPr>
        <w:t xml:space="preserve"> este obligatoriu ca aceasta să fie localizată într-una din următoarele regiuni: Sud-Est </w:t>
      </w:r>
      <w:r w:rsidR="00B627E5" w:rsidRPr="00015555">
        <w:rPr>
          <w:rFonts w:ascii="Trebuchet MS" w:hAnsi="Trebuchet MS" w:cs="Calibri"/>
          <w:color w:val="002060"/>
        </w:rPr>
        <w:t xml:space="preserve">sau </w:t>
      </w:r>
      <w:r w:rsidRPr="00015555">
        <w:rPr>
          <w:rFonts w:ascii="Trebuchet MS" w:hAnsi="Trebuchet MS" w:cs="Calibri"/>
          <w:color w:val="002060"/>
        </w:rPr>
        <w:t>Nord Est.</w:t>
      </w:r>
    </w:p>
    <w:p w14:paraId="78D778D2" w14:textId="77777777" w:rsidR="00D7192F" w:rsidRPr="00015555" w:rsidRDefault="00D7192F" w:rsidP="00C77392">
      <w:pPr>
        <w:numPr>
          <w:ilvl w:val="0"/>
          <w:numId w:val="13"/>
        </w:numPr>
        <w:spacing w:before="120" w:after="120" w:line="240" w:lineRule="auto"/>
        <w:jc w:val="both"/>
        <w:rPr>
          <w:rFonts w:ascii="Trebuchet MS" w:hAnsi="Trebuchet MS"/>
          <w:color w:val="002060"/>
        </w:rPr>
      </w:pPr>
      <w:r w:rsidRPr="00015555">
        <w:rPr>
          <w:rFonts w:ascii="Trebuchet MS" w:hAnsi="Trebuchet MS"/>
          <w:b/>
          <w:color w:val="002060"/>
        </w:rPr>
        <w:t>Institut sau instituție de sănătate publică</w:t>
      </w:r>
      <w:r w:rsidRPr="00015555">
        <w:rPr>
          <w:rFonts w:ascii="Trebuchet MS" w:hAnsi="Trebuchet MS"/>
          <w:color w:val="002060"/>
        </w:rPr>
        <w:t xml:space="preserve"> aflată în subordinea Ministerului Sănătății cu personalitate juridică cu atribuții în domeniul:</w:t>
      </w:r>
    </w:p>
    <w:p w14:paraId="7D42F98F" w14:textId="77777777" w:rsidR="00D7192F" w:rsidRPr="00015555" w:rsidRDefault="00D7192F" w:rsidP="00C77392">
      <w:pPr>
        <w:numPr>
          <w:ilvl w:val="1"/>
          <w:numId w:val="21"/>
        </w:numPr>
        <w:spacing w:before="120" w:after="120" w:line="240" w:lineRule="auto"/>
        <w:jc w:val="both"/>
        <w:rPr>
          <w:rFonts w:ascii="Trebuchet MS" w:hAnsi="Trebuchet MS"/>
          <w:color w:val="002060"/>
        </w:rPr>
      </w:pPr>
      <w:r w:rsidRPr="00015555">
        <w:rPr>
          <w:rFonts w:ascii="Trebuchet MS" w:hAnsi="Trebuchet MS"/>
          <w:color w:val="002060"/>
        </w:rPr>
        <w:t>monitorizării stării de sănătate a populației</w:t>
      </w:r>
    </w:p>
    <w:p w14:paraId="0D6CEB19" w14:textId="77777777" w:rsidR="00D7192F" w:rsidRPr="00015555" w:rsidRDefault="00D7192F" w:rsidP="00C77392">
      <w:pPr>
        <w:numPr>
          <w:ilvl w:val="1"/>
          <w:numId w:val="21"/>
        </w:numPr>
        <w:spacing w:before="120" w:after="120" w:line="240" w:lineRule="auto"/>
        <w:jc w:val="both"/>
        <w:rPr>
          <w:rFonts w:ascii="Trebuchet MS" w:hAnsi="Trebuchet MS"/>
          <w:color w:val="002060"/>
        </w:rPr>
      </w:pPr>
      <w:r w:rsidRPr="00015555">
        <w:rPr>
          <w:rFonts w:ascii="Trebuchet MS" w:hAnsi="Trebuchet MS"/>
          <w:color w:val="002060"/>
        </w:rPr>
        <w:t>organizării, conducerii, îndrumării și verificării din punct de vedere tehnic și metodologic, pe întregul teritoriu al țării, a sistemului informațional în domeniul sănătății;</w:t>
      </w:r>
    </w:p>
    <w:p w14:paraId="2683D335" w14:textId="77777777" w:rsidR="00D7192F" w:rsidRPr="00015555" w:rsidRDefault="00D7192F" w:rsidP="00C77392">
      <w:pPr>
        <w:numPr>
          <w:ilvl w:val="1"/>
          <w:numId w:val="21"/>
        </w:numPr>
        <w:spacing w:before="120" w:after="120" w:line="240" w:lineRule="auto"/>
        <w:jc w:val="both"/>
        <w:rPr>
          <w:rFonts w:ascii="Trebuchet MS" w:hAnsi="Trebuchet MS"/>
          <w:color w:val="002060"/>
        </w:rPr>
      </w:pPr>
      <w:r w:rsidRPr="00015555">
        <w:rPr>
          <w:rFonts w:ascii="Trebuchet MS" w:hAnsi="Trebuchet MS"/>
          <w:color w:val="002060"/>
        </w:rPr>
        <w:t xml:space="preserve">asigurării coordonării tehnice și metodologice la nivel național a programelor de sănătate publică, în domeniul bolilor netransmisibile; </w:t>
      </w:r>
    </w:p>
    <w:p w14:paraId="2A4A69C7" w14:textId="77777777" w:rsidR="00D7192F" w:rsidRPr="00015555" w:rsidRDefault="00D7192F" w:rsidP="00C77392">
      <w:pPr>
        <w:numPr>
          <w:ilvl w:val="1"/>
          <w:numId w:val="21"/>
        </w:numPr>
        <w:spacing w:before="120" w:after="120" w:line="240" w:lineRule="auto"/>
        <w:jc w:val="both"/>
        <w:rPr>
          <w:rFonts w:ascii="Trebuchet MS" w:hAnsi="Trebuchet MS"/>
          <w:color w:val="002060"/>
        </w:rPr>
      </w:pPr>
      <w:r w:rsidRPr="00015555">
        <w:rPr>
          <w:rFonts w:ascii="Trebuchet MS" w:hAnsi="Trebuchet MS"/>
          <w:color w:val="002060"/>
        </w:rPr>
        <w:lastRenderedPageBreak/>
        <w:t xml:space="preserve">elaborării strategiilor și politicilor din domeniul combaterii și controlului bolilor netransmisibile și a proiectelor de acte normative, norme, metodologii si instrucțiuni derularea și implementarea intervențiilor de sănătate în domeniul bolilor netransmisibile; </w:t>
      </w:r>
    </w:p>
    <w:p w14:paraId="03C8C2C0" w14:textId="77777777" w:rsidR="00D7192F" w:rsidRPr="00015555" w:rsidRDefault="00D7192F" w:rsidP="00C77392">
      <w:pPr>
        <w:numPr>
          <w:ilvl w:val="1"/>
          <w:numId w:val="21"/>
        </w:numPr>
        <w:spacing w:before="120" w:after="120" w:line="240" w:lineRule="auto"/>
        <w:jc w:val="both"/>
        <w:rPr>
          <w:rFonts w:ascii="Trebuchet MS" w:hAnsi="Trebuchet MS"/>
          <w:color w:val="002060"/>
        </w:rPr>
      </w:pPr>
      <w:r w:rsidRPr="00015555">
        <w:rPr>
          <w:rFonts w:ascii="Trebuchet MS" w:hAnsi="Trebuchet MS"/>
          <w:color w:val="002060"/>
        </w:rPr>
        <w:t xml:space="preserve">supravegherii stării de sănătate a populației, bolile transmisibile şi netransmisibile, pentru identificarea problemelor de sănătate comunitară; </w:t>
      </w:r>
    </w:p>
    <w:p w14:paraId="47E3EFDB" w14:textId="77777777" w:rsidR="00D7192F" w:rsidRPr="00015555" w:rsidRDefault="00D7192F" w:rsidP="00C77392">
      <w:pPr>
        <w:numPr>
          <w:ilvl w:val="1"/>
          <w:numId w:val="21"/>
        </w:numPr>
        <w:spacing w:before="120" w:after="120" w:line="240" w:lineRule="auto"/>
        <w:jc w:val="both"/>
        <w:rPr>
          <w:rFonts w:ascii="Trebuchet MS" w:hAnsi="Trebuchet MS"/>
          <w:color w:val="002060"/>
        </w:rPr>
      </w:pPr>
      <w:r w:rsidRPr="00015555">
        <w:rPr>
          <w:rFonts w:ascii="Trebuchet MS" w:hAnsi="Trebuchet MS"/>
          <w:color w:val="002060"/>
        </w:rPr>
        <w:t xml:space="preserve">elaborării metodologiei, instrumentelor si indicatorilor de monitorizare si evaluare a serviciilor si programelor de sănătate publică, de promovare a sănătății și de educație pentru sănătate; </w:t>
      </w:r>
    </w:p>
    <w:p w14:paraId="0E756F91" w14:textId="77777777" w:rsidR="00D7192F" w:rsidRPr="00015555" w:rsidRDefault="00D7192F" w:rsidP="00C77392">
      <w:pPr>
        <w:numPr>
          <w:ilvl w:val="1"/>
          <w:numId w:val="21"/>
        </w:numPr>
        <w:spacing w:before="120" w:after="120" w:line="240" w:lineRule="auto"/>
        <w:jc w:val="both"/>
        <w:rPr>
          <w:rFonts w:ascii="Trebuchet MS" w:hAnsi="Trebuchet MS"/>
          <w:color w:val="002060"/>
        </w:rPr>
      </w:pPr>
      <w:r w:rsidRPr="00015555">
        <w:rPr>
          <w:rFonts w:ascii="Trebuchet MS" w:hAnsi="Trebuchet MS"/>
          <w:color w:val="002060"/>
        </w:rPr>
        <w:t xml:space="preserve">cercetării-dezvoltării în domeniul sănătății publice și al managementului sănătății publice; </w:t>
      </w:r>
    </w:p>
    <w:p w14:paraId="4A45BA55" w14:textId="77777777" w:rsidR="00D7192F" w:rsidRPr="00015555" w:rsidRDefault="00D7192F" w:rsidP="00C77392">
      <w:pPr>
        <w:numPr>
          <w:ilvl w:val="1"/>
          <w:numId w:val="21"/>
        </w:numPr>
        <w:spacing w:before="120" w:after="120" w:line="240" w:lineRule="auto"/>
        <w:jc w:val="both"/>
        <w:rPr>
          <w:rFonts w:ascii="Trebuchet MS" w:hAnsi="Trebuchet MS"/>
          <w:color w:val="002060"/>
        </w:rPr>
      </w:pPr>
      <w:r w:rsidRPr="00015555">
        <w:rPr>
          <w:rFonts w:ascii="Trebuchet MS" w:hAnsi="Trebuchet MS"/>
          <w:color w:val="002060"/>
        </w:rPr>
        <w:t>colectării, analizei și diseminării de date statistice privind sănătatea publică;</w:t>
      </w:r>
    </w:p>
    <w:p w14:paraId="700A329B" w14:textId="5C400E91" w:rsidR="00D7192F" w:rsidRPr="00015555" w:rsidRDefault="00027919" w:rsidP="00C77392">
      <w:pPr>
        <w:numPr>
          <w:ilvl w:val="0"/>
          <w:numId w:val="13"/>
        </w:numPr>
        <w:spacing w:before="120" w:after="120" w:line="240" w:lineRule="auto"/>
        <w:jc w:val="both"/>
        <w:rPr>
          <w:rFonts w:ascii="Trebuchet MS" w:hAnsi="Trebuchet MS"/>
          <w:color w:val="002060"/>
        </w:rPr>
      </w:pPr>
      <w:r w:rsidRPr="00027919">
        <w:rPr>
          <w:rFonts w:ascii="Trebuchet MS" w:hAnsi="Trebuchet MS"/>
          <w:b/>
          <w:color w:val="002060"/>
        </w:rPr>
        <w:t>Ministerul Sănătății</w:t>
      </w:r>
      <w:r w:rsidRPr="00027919">
        <w:rPr>
          <w:rFonts w:ascii="Trebuchet MS" w:hAnsi="Trebuchet MS"/>
          <w:color w:val="002060"/>
        </w:rPr>
        <w:t>, organ de specialitate al administrației publice centrale, cu personalitate juridică, în subordinea Guvernului;</w:t>
      </w:r>
    </w:p>
    <w:p w14:paraId="207BBC93" w14:textId="77777777" w:rsidR="00027919" w:rsidRDefault="00027919" w:rsidP="00B707E5">
      <w:pPr>
        <w:spacing w:before="120" w:after="120" w:line="240" w:lineRule="auto"/>
        <w:jc w:val="both"/>
        <w:rPr>
          <w:rFonts w:ascii="Trebuchet MS" w:hAnsi="Trebuchet MS"/>
          <w:b/>
          <w:color w:val="002060"/>
        </w:rPr>
      </w:pPr>
    </w:p>
    <w:p w14:paraId="52445B72" w14:textId="77777777" w:rsidR="0051039A" w:rsidRPr="00015555" w:rsidRDefault="0051039A" w:rsidP="00B707E5">
      <w:pPr>
        <w:spacing w:before="120" w:after="120" w:line="240" w:lineRule="auto"/>
        <w:jc w:val="both"/>
        <w:rPr>
          <w:rFonts w:ascii="Trebuchet MS" w:hAnsi="Trebuchet MS"/>
          <w:b/>
          <w:color w:val="002060"/>
        </w:rPr>
      </w:pPr>
      <w:r w:rsidRPr="00015555">
        <w:rPr>
          <w:rFonts w:ascii="Trebuchet MS" w:hAnsi="Trebuchet MS"/>
          <w:b/>
          <w:color w:val="002060"/>
        </w:rPr>
        <w:t>Parteneri eligibili:</w:t>
      </w:r>
    </w:p>
    <w:p w14:paraId="2374F710" w14:textId="77777777" w:rsidR="00663556" w:rsidRPr="00015555" w:rsidRDefault="00663556" w:rsidP="00C77392">
      <w:pPr>
        <w:numPr>
          <w:ilvl w:val="0"/>
          <w:numId w:val="13"/>
        </w:numPr>
        <w:spacing w:before="120" w:after="120" w:line="240" w:lineRule="auto"/>
        <w:jc w:val="both"/>
        <w:rPr>
          <w:rFonts w:ascii="Trebuchet MS" w:hAnsi="Trebuchet MS"/>
          <w:color w:val="002060"/>
        </w:rPr>
      </w:pPr>
      <w:r w:rsidRPr="00027919">
        <w:rPr>
          <w:rFonts w:ascii="Trebuchet MS" w:hAnsi="Trebuchet MS"/>
          <w:b/>
          <w:color w:val="002060"/>
        </w:rPr>
        <w:t>Ministerul Sănătății</w:t>
      </w:r>
      <w:r w:rsidRPr="00015555">
        <w:rPr>
          <w:rFonts w:ascii="Trebuchet MS" w:hAnsi="Trebuchet MS"/>
          <w:color w:val="002060"/>
        </w:rPr>
        <w:t>, organ de specialitate al administrației publice centrale, cu personalitate juridică, în subordinea Guvernului;</w:t>
      </w:r>
    </w:p>
    <w:p w14:paraId="5936E1B3" w14:textId="77777777" w:rsidR="00D7192F" w:rsidRPr="00015555" w:rsidRDefault="00D7192F" w:rsidP="00C77392">
      <w:pPr>
        <w:numPr>
          <w:ilvl w:val="0"/>
          <w:numId w:val="13"/>
        </w:numPr>
        <w:spacing w:before="120" w:after="120" w:line="240" w:lineRule="auto"/>
        <w:jc w:val="both"/>
        <w:rPr>
          <w:rFonts w:ascii="Trebuchet MS" w:hAnsi="Trebuchet MS"/>
          <w:color w:val="002060"/>
        </w:rPr>
      </w:pPr>
      <w:r w:rsidRPr="00015555">
        <w:rPr>
          <w:rFonts w:ascii="Trebuchet MS" w:hAnsi="Trebuchet MS"/>
          <w:b/>
          <w:color w:val="002060"/>
        </w:rPr>
        <w:t>Institut sau instituție de sănătate publică</w:t>
      </w:r>
      <w:r w:rsidRPr="00015555">
        <w:rPr>
          <w:rFonts w:ascii="Trebuchet MS" w:hAnsi="Trebuchet MS"/>
          <w:color w:val="002060"/>
        </w:rPr>
        <w:t xml:space="preserve"> aflată în subordinea Ministerului Sănătății cu personalitate juridică cu atribuții în domeniul:</w:t>
      </w:r>
    </w:p>
    <w:p w14:paraId="297D7568" w14:textId="77777777" w:rsidR="00D7192F" w:rsidRPr="00015555" w:rsidRDefault="00D7192F" w:rsidP="00C77392">
      <w:pPr>
        <w:numPr>
          <w:ilvl w:val="1"/>
          <w:numId w:val="21"/>
        </w:numPr>
        <w:spacing w:before="120" w:after="120" w:line="240" w:lineRule="auto"/>
        <w:jc w:val="both"/>
        <w:rPr>
          <w:rFonts w:ascii="Trebuchet MS" w:hAnsi="Trebuchet MS"/>
          <w:color w:val="002060"/>
        </w:rPr>
      </w:pPr>
      <w:r w:rsidRPr="00015555">
        <w:rPr>
          <w:rFonts w:ascii="Trebuchet MS" w:hAnsi="Trebuchet MS"/>
          <w:color w:val="002060"/>
        </w:rPr>
        <w:t>monitorizării stării de sănătate a populației</w:t>
      </w:r>
    </w:p>
    <w:p w14:paraId="4D0DE767" w14:textId="77777777" w:rsidR="00D7192F" w:rsidRPr="00015555" w:rsidRDefault="00D7192F" w:rsidP="00C77392">
      <w:pPr>
        <w:numPr>
          <w:ilvl w:val="1"/>
          <w:numId w:val="21"/>
        </w:numPr>
        <w:spacing w:before="120" w:after="120" w:line="240" w:lineRule="auto"/>
        <w:jc w:val="both"/>
        <w:rPr>
          <w:rFonts w:ascii="Trebuchet MS" w:hAnsi="Trebuchet MS"/>
          <w:color w:val="002060"/>
        </w:rPr>
      </w:pPr>
      <w:r w:rsidRPr="00015555">
        <w:rPr>
          <w:rFonts w:ascii="Trebuchet MS" w:hAnsi="Trebuchet MS"/>
          <w:color w:val="002060"/>
        </w:rPr>
        <w:t>organizării, conducerii, îndrumării și verificării din punct de vedere tehnic și metodologic, pe întregul teritoriu al țării, a sistemului informațional în domeniul sănătății;</w:t>
      </w:r>
    </w:p>
    <w:p w14:paraId="29734558" w14:textId="77777777" w:rsidR="00D7192F" w:rsidRPr="00015555" w:rsidRDefault="00D7192F" w:rsidP="00C77392">
      <w:pPr>
        <w:numPr>
          <w:ilvl w:val="1"/>
          <w:numId w:val="21"/>
        </w:numPr>
        <w:spacing w:before="120" w:after="120" w:line="240" w:lineRule="auto"/>
        <w:jc w:val="both"/>
        <w:rPr>
          <w:rFonts w:ascii="Trebuchet MS" w:hAnsi="Trebuchet MS"/>
          <w:color w:val="002060"/>
        </w:rPr>
      </w:pPr>
      <w:r w:rsidRPr="00015555">
        <w:rPr>
          <w:rFonts w:ascii="Trebuchet MS" w:hAnsi="Trebuchet MS"/>
          <w:color w:val="002060"/>
        </w:rPr>
        <w:t xml:space="preserve">asigurării coordonării tehnice și metodologice la nivel național a programelor de sănătate publică, în domeniul bolilor netransmisibile; </w:t>
      </w:r>
    </w:p>
    <w:p w14:paraId="4637FC29" w14:textId="77777777" w:rsidR="00D7192F" w:rsidRPr="00015555" w:rsidRDefault="00D7192F" w:rsidP="00C77392">
      <w:pPr>
        <w:numPr>
          <w:ilvl w:val="1"/>
          <w:numId w:val="21"/>
        </w:numPr>
        <w:spacing w:before="120" w:after="120" w:line="240" w:lineRule="auto"/>
        <w:jc w:val="both"/>
        <w:rPr>
          <w:rFonts w:ascii="Trebuchet MS" w:hAnsi="Trebuchet MS"/>
          <w:color w:val="002060"/>
        </w:rPr>
      </w:pPr>
      <w:r w:rsidRPr="00015555">
        <w:rPr>
          <w:rFonts w:ascii="Trebuchet MS" w:hAnsi="Trebuchet MS"/>
          <w:color w:val="002060"/>
        </w:rPr>
        <w:t xml:space="preserve">elaborării strategiilor și politicilor din domeniul combaterii și controlului bolilor netransmisibile și a proiectelor de acte normative, norme, metodologii si instrucțiuni derularea și implementarea intervențiilor de sănătate în domeniul bolilor netransmisibile; </w:t>
      </w:r>
    </w:p>
    <w:p w14:paraId="6CD19DC3" w14:textId="77777777" w:rsidR="00D7192F" w:rsidRPr="00015555" w:rsidRDefault="00D7192F" w:rsidP="00C77392">
      <w:pPr>
        <w:numPr>
          <w:ilvl w:val="1"/>
          <w:numId w:val="21"/>
        </w:numPr>
        <w:spacing w:before="120" w:after="120" w:line="240" w:lineRule="auto"/>
        <w:jc w:val="both"/>
        <w:rPr>
          <w:rFonts w:ascii="Trebuchet MS" w:hAnsi="Trebuchet MS"/>
          <w:color w:val="002060"/>
        </w:rPr>
      </w:pPr>
      <w:r w:rsidRPr="00015555">
        <w:rPr>
          <w:rFonts w:ascii="Trebuchet MS" w:hAnsi="Trebuchet MS"/>
          <w:color w:val="002060"/>
        </w:rPr>
        <w:t xml:space="preserve">supravegherii stării de sănătate a populației, bolile transmisibile şi netransmisibile, pentru identificarea problemelor de sănătate comunitară; </w:t>
      </w:r>
    </w:p>
    <w:p w14:paraId="409E3F1F" w14:textId="77777777" w:rsidR="00D7192F" w:rsidRPr="00015555" w:rsidRDefault="00D7192F" w:rsidP="00C77392">
      <w:pPr>
        <w:numPr>
          <w:ilvl w:val="1"/>
          <w:numId w:val="21"/>
        </w:numPr>
        <w:spacing w:before="120" w:after="120" w:line="240" w:lineRule="auto"/>
        <w:jc w:val="both"/>
        <w:rPr>
          <w:rFonts w:ascii="Trebuchet MS" w:hAnsi="Trebuchet MS"/>
          <w:color w:val="002060"/>
        </w:rPr>
      </w:pPr>
      <w:r w:rsidRPr="00015555">
        <w:rPr>
          <w:rFonts w:ascii="Trebuchet MS" w:hAnsi="Trebuchet MS"/>
          <w:color w:val="002060"/>
        </w:rPr>
        <w:t xml:space="preserve">elaborării metodologiei, instrumentelor si indicatorilor de monitorizare si evaluare a serviciilor si programelor de sănătate publică, de promovare a sănătății și de educație pentru sănătate; </w:t>
      </w:r>
    </w:p>
    <w:p w14:paraId="11E856B7" w14:textId="77777777" w:rsidR="00D7192F" w:rsidRPr="00015555" w:rsidRDefault="00D7192F" w:rsidP="00C77392">
      <w:pPr>
        <w:numPr>
          <w:ilvl w:val="1"/>
          <w:numId w:val="21"/>
        </w:numPr>
        <w:spacing w:before="120" w:after="120" w:line="240" w:lineRule="auto"/>
        <w:jc w:val="both"/>
        <w:rPr>
          <w:rFonts w:ascii="Trebuchet MS" w:hAnsi="Trebuchet MS"/>
          <w:color w:val="002060"/>
        </w:rPr>
      </w:pPr>
      <w:r w:rsidRPr="00015555">
        <w:rPr>
          <w:rFonts w:ascii="Trebuchet MS" w:hAnsi="Trebuchet MS"/>
          <w:color w:val="002060"/>
        </w:rPr>
        <w:t xml:space="preserve">cercetării-dezvoltării în domeniul sănătății publice și al managementului sănătății publice; </w:t>
      </w:r>
    </w:p>
    <w:p w14:paraId="195364C7" w14:textId="77777777" w:rsidR="00D7192F" w:rsidRPr="00015555" w:rsidRDefault="00D7192F" w:rsidP="00C77392">
      <w:pPr>
        <w:numPr>
          <w:ilvl w:val="1"/>
          <w:numId w:val="21"/>
        </w:numPr>
        <w:spacing w:before="120" w:after="120" w:line="240" w:lineRule="auto"/>
        <w:jc w:val="both"/>
        <w:rPr>
          <w:rFonts w:ascii="Trebuchet MS" w:hAnsi="Trebuchet MS"/>
          <w:color w:val="002060"/>
        </w:rPr>
      </w:pPr>
      <w:r w:rsidRPr="00015555">
        <w:rPr>
          <w:rFonts w:ascii="Trebuchet MS" w:hAnsi="Trebuchet MS"/>
          <w:color w:val="002060"/>
        </w:rPr>
        <w:t>colectării, analizei și diseminării de date statistice privind sănătatea publică;</w:t>
      </w:r>
    </w:p>
    <w:p w14:paraId="2F4DE5E9" w14:textId="5E314E2F" w:rsidR="00DB0077" w:rsidRPr="00015555" w:rsidRDefault="00837643" w:rsidP="00C77392">
      <w:pPr>
        <w:numPr>
          <w:ilvl w:val="0"/>
          <w:numId w:val="13"/>
        </w:numPr>
        <w:spacing w:before="120" w:after="120" w:line="240" w:lineRule="auto"/>
        <w:jc w:val="both"/>
        <w:rPr>
          <w:rFonts w:ascii="Trebuchet MS" w:hAnsi="Trebuchet MS"/>
          <w:color w:val="002060"/>
        </w:rPr>
      </w:pPr>
      <w:r w:rsidRPr="00015555">
        <w:rPr>
          <w:rFonts w:ascii="Trebuchet MS" w:hAnsi="Trebuchet MS"/>
          <w:b/>
          <w:color w:val="002060"/>
        </w:rPr>
        <w:t xml:space="preserve">Institut sau instituție medicală publică </w:t>
      </w:r>
      <w:r w:rsidR="00DC5EAF" w:rsidRPr="00027919">
        <w:rPr>
          <w:rFonts w:ascii="Trebuchet MS" w:hAnsi="Trebuchet MS"/>
          <w:color w:val="002060"/>
        </w:rPr>
        <w:t>din</w:t>
      </w:r>
      <w:r w:rsidR="00DC5EAF" w:rsidRPr="00015555">
        <w:rPr>
          <w:rFonts w:ascii="Trebuchet MS" w:hAnsi="Trebuchet MS"/>
          <w:b/>
          <w:color w:val="002060"/>
        </w:rPr>
        <w:t xml:space="preserve"> </w:t>
      </w:r>
      <w:r w:rsidR="00974FD9" w:rsidRPr="00015555">
        <w:rPr>
          <w:rFonts w:ascii="Trebuchet MS" w:hAnsi="Trebuchet MS"/>
          <w:color w:val="002060"/>
        </w:rPr>
        <w:t xml:space="preserve">subordinea Ministerului Sănătății sau </w:t>
      </w:r>
      <w:r w:rsidR="00AD4C10">
        <w:rPr>
          <w:rFonts w:ascii="Trebuchet MS" w:hAnsi="Trebuchet MS"/>
          <w:color w:val="002060"/>
        </w:rPr>
        <w:t>din</w:t>
      </w:r>
      <w:r w:rsidR="00974FD9" w:rsidRPr="00015555">
        <w:rPr>
          <w:rFonts w:ascii="Trebuchet MS" w:hAnsi="Trebuchet MS"/>
          <w:color w:val="002060"/>
        </w:rPr>
        <w:t xml:space="preserve"> </w:t>
      </w:r>
      <w:r w:rsidR="00DC5EAF" w:rsidRPr="00015555">
        <w:rPr>
          <w:rFonts w:ascii="Trebuchet MS" w:hAnsi="Trebuchet MS"/>
          <w:b/>
          <w:color w:val="002060"/>
        </w:rPr>
        <w:t xml:space="preserve">rețeaua autorităților administrației publice locale sau consiliilor județene </w:t>
      </w:r>
      <w:r w:rsidR="00EC776C" w:rsidRPr="00015555">
        <w:rPr>
          <w:rFonts w:ascii="Trebuchet MS" w:hAnsi="Trebuchet MS"/>
          <w:color w:val="002060"/>
        </w:rPr>
        <w:t xml:space="preserve">cu competențe </w:t>
      </w:r>
      <w:r w:rsidR="00B627E5" w:rsidRPr="00015555">
        <w:rPr>
          <w:rFonts w:ascii="Trebuchet MS" w:hAnsi="Trebuchet MS"/>
          <w:color w:val="002060"/>
        </w:rPr>
        <w:t>de asistența medical</w:t>
      </w:r>
      <w:r w:rsidR="002E5017" w:rsidRPr="00015555">
        <w:rPr>
          <w:rFonts w:ascii="Trebuchet MS" w:hAnsi="Trebuchet MS"/>
          <w:color w:val="002060"/>
        </w:rPr>
        <w:t>ă</w:t>
      </w:r>
      <w:r w:rsidR="00B627E5" w:rsidRPr="00015555">
        <w:rPr>
          <w:rFonts w:ascii="Trebuchet MS" w:hAnsi="Trebuchet MS"/>
          <w:color w:val="002060"/>
        </w:rPr>
        <w:t xml:space="preserve"> inclusiv </w:t>
      </w:r>
      <w:r w:rsidR="00EC776C" w:rsidRPr="00015555">
        <w:rPr>
          <w:rFonts w:ascii="Trebuchet MS" w:hAnsi="Trebuchet MS"/>
          <w:color w:val="002060"/>
        </w:rPr>
        <w:t>în diagnosticul, stadializarea și tratamentul inf</w:t>
      </w:r>
      <w:r w:rsidR="00AC6A74" w:rsidRPr="00015555">
        <w:rPr>
          <w:rFonts w:ascii="Trebuchet MS" w:hAnsi="Trebuchet MS"/>
          <w:color w:val="002060"/>
        </w:rPr>
        <w:t xml:space="preserve">ecțiilor cu virusuri </w:t>
      </w:r>
      <w:r w:rsidR="00AC6A74" w:rsidRPr="00015555">
        <w:rPr>
          <w:rFonts w:ascii="Trebuchet MS" w:hAnsi="Trebuchet MS"/>
          <w:color w:val="002060"/>
        </w:rPr>
        <w:lastRenderedPageBreak/>
        <w:t xml:space="preserve">hepatitice. </w:t>
      </w:r>
      <w:r w:rsidR="00515A9D" w:rsidRPr="00015555">
        <w:rPr>
          <w:rFonts w:ascii="Trebuchet MS" w:hAnsi="Trebuchet MS"/>
          <w:color w:val="002060"/>
        </w:rPr>
        <w:t>Este obligatoriu ca acesta să fie localizată într-una din următoarele regiuni de dezvoltare</w:t>
      </w:r>
      <w:r w:rsidR="00DB0077" w:rsidRPr="00015555">
        <w:rPr>
          <w:rFonts w:ascii="Trebuchet MS" w:hAnsi="Trebuchet MS"/>
          <w:color w:val="002060"/>
        </w:rPr>
        <w:t xml:space="preserve"> funcție de gradul de acoperire a proiectului:</w:t>
      </w:r>
    </w:p>
    <w:p w14:paraId="5A79D749" w14:textId="73710A76" w:rsidR="00515A9D" w:rsidRPr="00015555" w:rsidRDefault="00515A9D" w:rsidP="00C77392">
      <w:pPr>
        <w:pStyle w:val="Listparagraf"/>
        <w:numPr>
          <w:ilvl w:val="0"/>
          <w:numId w:val="22"/>
        </w:numPr>
        <w:spacing w:before="120" w:after="120" w:line="240" w:lineRule="auto"/>
        <w:jc w:val="both"/>
        <w:rPr>
          <w:rFonts w:ascii="Trebuchet MS" w:hAnsi="Trebuchet MS"/>
          <w:color w:val="002060"/>
        </w:rPr>
      </w:pPr>
      <w:r w:rsidRPr="00015555">
        <w:rPr>
          <w:rFonts w:ascii="Trebuchet MS" w:hAnsi="Trebuchet MS" w:cs="Calibri"/>
          <w:b/>
          <w:color w:val="002060"/>
        </w:rPr>
        <w:t xml:space="preserve">Proiectul 1 destinat regiunilor Sud-Vest Oltenia </w:t>
      </w:r>
      <w:r w:rsidR="00AD4C10">
        <w:rPr>
          <w:rFonts w:ascii="Trebuchet MS" w:hAnsi="Trebuchet MS" w:cs="Calibri"/>
          <w:b/>
          <w:color w:val="002060"/>
        </w:rPr>
        <w:t xml:space="preserve">şi </w:t>
      </w:r>
      <w:r w:rsidRPr="00015555">
        <w:rPr>
          <w:rFonts w:ascii="Trebuchet MS" w:hAnsi="Trebuchet MS" w:cs="Calibri"/>
          <w:b/>
          <w:color w:val="002060"/>
        </w:rPr>
        <w:t>Sud Muntenia</w:t>
      </w:r>
      <w:r w:rsidRPr="00015555">
        <w:rPr>
          <w:rFonts w:ascii="Trebuchet MS" w:hAnsi="Trebuchet MS" w:cs="Calibri"/>
          <w:color w:val="002060"/>
        </w:rPr>
        <w:t xml:space="preserve"> este obligatoriu ca </w:t>
      </w:r>
      <w:r w:rsidR="003F6AF3" w:rsidRPr="00015555">
        <w:rPr>
          <w:rFonts w:ascii="Trebuchet MS" w:hAnsi="Trebuchet MS"/>
          <w:color w:val="002060"/>
        </w:rPr>
        <w:t>aceasta</w:t>
      </w:r>
      <w:r w:rsidRPr="00015555">
        <w:rPr>
          <w:rFonts w:ascii="Trebuchet MS" w:hAnsi="Trebuchet MS"/>
          <w:color w:val="002060"/>
        </w:rPr>
        <w:t xml:space="preserve"> </w:t>
      </w:r>
      <w:r w:rsidRPr="00015555">
        <w:rPr>
          <w:rFonts w:ascii="Trebuchet MS" w:hAnsi="Trebuchet MS" w:cs="Calibri"/>
          <w:color w:val="002060"/>
        </w:rPr>
        <w:t>să fie localizată într-una din următoarele regiuni: Sud-Vest Oltenia, Sud Muntenia sau București Ilfov</w:t>
      </w:r>
      <w:r w:rsidR="0049552E" w:rsidRPr="00015555">
        <w:rPr>
          <w:rFonts w:ascii="Trebuchet MS" w:hAnsi="Trebuchet MS" w:cs="Calibri"/>
          <w:color w:val="002060"/>
        </w:rPr>
        <w:t>;</w:t>
      </w:r>
    </w:p>
    <w:p w14:paraId="0F44FBD7" w14:textId="377C03E3" w:rsidR="00515A9D" w:rsidRPr="00015555" w:rsidRDefault="00515A9D" w:rsidP="00C77392">
      <w:pPr>
        <w:pStyle w:val="Listparagraf"/>
        <w:numPr>
          <w:ilvl w:val="0"/>
          <w:numId w:val="22"/>
        </w:numPr>
        <w:spacing w:before="120" w:after="120" w:line="240" w:lineRule="auto"/>
        <w:jc w:val="both"/>
        <w:rPr>
          <w:rFonts w:ascii="Trebuchet MS" w:hAnsi="Trebuchet MS"/>
          <w:color w:val="002060"/>
        </w:rPr>
      </w:pPr>
      <w:r w:rsidRPr="00015555">
        <w:rPr>
          <w:rFonts w:ascii="Trebuchet MS" w:hAnsi="Trebuchet MS" w:cs="Calibri"/>
          <w:b/>
          <w:color w:val="002060"/>
        </w:rPr>
        <w:t>Proiectu</w:t>
      </w:r>
      <w:r w:rsidR="00AD4C10">
        <w:rPr>
          <w:rFonts w:ascii="Trebuchet MS" w:hAnsi="Trebuchet MS" w:cs="Calibri"/>
          <w:b/>
          <w:color w:val="002060"/>
        </w:rPr>
        <w:t>l 2 destinat regiunilor Sud-Est şi</w:t>
      </w:r>
      <w:r w:rsidRPr="00015555">
        <w:rPr>
          <w:rFonts w:ascii="Trebuchet MS" w:hAnsi="Trebuchet MS" w:cs="Calibri"/>
          <w:b/>
          <w:color w:val="002060"/>
        </w:rPr>
        <w:t xml:space="preserve"> Nord Est</w:t>
      </w:r>
      <w:r w:rsidRPr="00015555">
        <w:rPr>
          <w:rFonts w:ascii="Trebuchet MS" w:hAnsi="Trebuchet MS" w:cs="Calibri"/>
          <w:color w:val="002060"/>
        </w:rPr>
        <w:t xml:space="preserve"> este obligatoriu ca aceasta să fie localizată într-una din următoarele regiuni: </w:t>
      </w:r>
      <w:r w:rsidR="0049552E" w:rsidRPr="00015555">
        <w:rPr>
          <w:rFonts w:ascii="Trebuchet MS" w:hAnsi="Trebuchet MS" w:cs="Calibri"/>
          <w:color w:val="002060"/>
        </w:rPr>
        <w:t xml:space="preserve">Sud-Est, </w:t>
      </w:r>
      <w:r w:rsidRPr="00015555">
        <w:rPr>
          <w:rFonts w:ascii="Trebuchet MS" w:hAnsi="Trebuchet MS" w:cs="Calibri"/>
          <w:color w:val="002060"/>
        </w:rPr>
        <w:t>Nord Est</w:t>
      </w:r>
      <w:r w:rsidR="0049552E" w:rsidRPr="00015555">
        <w:rPr>
          <w:rFonts w:ascii="Trebuchet MS" w:hAnsi="Trebuchet MS" w:cs="Calibri"/>
          <w:color w:val="002060"/>
        </w:rPr>
        <w:t xml:space="preserve"> sau București Ilfov</w:t>
      </w:r>
    </w:p>
    <w:p w14:paraId="647E254B" w14:textId="77777777" w:rsidR="00515A9D" w:rsidRPr="00015555" w:rsidRDefault="00515A9D" w:rsidP="0049552E">
      <w:pPr>
        <w:pStyle w:val="Listparagraf"/>
        <w:spacing w:before="120" w:after="120" w:line="240" w:lineRule="auto"/>
        <w:ind w:left="1080"/>
        <w:jc w:val="both"/>
        <w:rPr>
          <w:rFonts w:ascii="Trebuchet MS" w:hAnsi="Trebuchet MS"/>
          <w:color w:val="002060"/>
        </w:rPr>
      </w:pPr>
    </w:p>
    <w:p w14:paraId="5669A54E" w14:textId="77777777" w:rsidR="00663556" w:rsidRPr="00015555" w:rsidRDefault="00663556" w:rsidP="00C77392">
      <w:pPr>
        <w:numPr>
          <w:ilvl w:val="0"/>
          <w:numId w:val="13"/>
        </w:numPr>
        <w:spacing w:before="120" w:after="120" w:line="240" w:lineRule="auto"/>
        <w:jc w:val="both"/>
        <w:rPr>
          <w:rFonts w:ascii="Trebuchet MS" w:hAnsi="Trebuchet MS"/>
          <w:color w:val="002060"/>
        </w:rPr>
      </w:pPr>
      <w:r w:rsidRPr="00015555">
        <w:rPr>
          <w:rFonts w:ascii="Trebuchet MS" w:hAnsi="Trebuchet MS"/>
          <w:color w:val="002060"/>
        </w:rPr>
        <w:t>ONG-uri relevante (ex</w:t>
      </w:r>
      <w:r w:rsidR="004967D3" w:rsidRPr="00015555">
        <w:rPr>
          <w:rFonts w:ascii="Trebuchet MS" w:hAnsi="Trebuchet MS"/>
          <w:color w:val="002060"/>
        </w:rPr>
        <w:t>clusiv pentru subactivităţile 1.</w:t>
      </w:r>
      <w:r w:rsidRPr="00015555">
        <w:rPr>
          <w:rFonts w:ascii="Trebuchet MS" w:hAnsi="Trebuchet MS"/>
          <w:color w:val="002060"/>
        </w:rPr>
        <w:t>2</w:t>
      </w:r>
      <w:r w:rsidR="004967D3" w:rsidRPr="00015555">
        <w:rPr>
          <w:rFonts w:ascii="Trebuchet MS" w:hAnsi="Trebuchet MS"/>
          <w:color w:val="002060"/>
        </w:rPr>
        <w:t>.</w:t>
      </w:r>
      <w:r w:rsidRPr="00015555">
        <w:rPr>
          <w:rFonts w:ascii="Trebuchet MS" w:hAnsi="Trebuchet MS"/>
          <w:color w:val="002060"/>
        </w:rPr>
        <w:t xml:space="preserve"> și</w:t>
      </w:r>
      <w:r w:rsidR="00EF01B2" w:rsidRPr="00015555">
        <w:rPr>
          <w:rFonts w:ascii="Trebuchet MS" w:hAnsi="Trebuchet MS"/>
          <w:color w:val="002060"/>
        </w:rPr>
        <w:t>/ sau 1.6</w:t>
      </w:r>
      <w:r w:rsidR="00B44E38" w:rsidRPr="00015555">
        <w:rPr>
          <w:rFonts w:ascii="Trebuchet MS" w:hAnsi="Trebuchet MS"/>
          <w:color w:val="002060"/>
        </w:rPr>
        <w:t xml:space="preserve"> și/ sau activitatea 2)</w:t>
      </w:r>
    </w:p>
    <w:p w14:paraId="0DD7F582" w14:textId="4CD9354C" w:rsidR="0051039A" w:rsidRPr="00015555" w:rsidRDefault="00AD4C10" w:rsidP="00B707E5">
      <w:pPr>
        <w:spacing w:before="120" w:after="120" w:line="240" w:lineRule="auto"/>
        <w:jc w:val="both"/>
        <w:rPr>
          <w:rFonts w:ascii="Trebuchet MS" w:hAnsi="Trebuchet MS"/>
          <w:color w:val="002060"/>
          <w:lang w:eastAsia="en-GB"/>
        </w:rPr>
      </w:pPr>
      <w:r w:rsidRPr="00AD4C10">
        <w:rPr>
          <w:rFonts w:ascii="Trebuchet MS" w:hAnsi="Trebuchet MS" w:cs="PF Square Sans Pro Medium"/>
          <w:color w:val="002060"/>
          <w:lang w:eastAsia="ar-SA"/>
        </w:rPr>
        <w:t>NB</w:t>
      </w:r>
      <w:r w:rsidR="0051039A" w:rsidRPr="00AD4C10">
        <w:rPr>
          <w:rFonts w:ascii="Trebuchet MS" w:hAnsi="Trebuchet MS" w:cs="PF Square Sans Pro Medium"/>
          <w:color w:val="002060"/>
          <w:lang w:eastAsia="ar-SA"/>
        </w:rPr>
        <w:t>.</w:t>
      </w:r>
      <w:r w:rsidR="00FA70CE" w:rsidRPr="00015555">
        <w:rPr>
          <w:rFonts w:ascii="Trebuchet MS" w:hAnsi="Trebuchet MS" w:cs="PF Square Sans Pro Medium"/>
          <w:b/>
          <w:color w:val="002060"/>
          <w:lang w:eastAsia="ar-SA"/>
        </w:rPr>
        <w:t xml:space="preserve"> </w:t>
      </w:r>
      <w:r w:rsidR="0051039A" w:rsidRPr="00015555">
        <w:rPr>
          <w:rFonts w:ascii="Trebuchet MS" w:hAnsi="Trebuchet MS"/>
          <w:color w:val="002060"/>
          <w:lang w:eastAsia="en-GB"/>
        </w:rPr>
        <w:t xml:space="preserve">Este obligatorie derularea proiectului în parteneriat </w:t>
      </w:r>
      <w:r w:rsidR="0051039A" w:rsidRPr="00015555">
        <w:rPr>
          <w:rFonts w:ascii="Trebuchet MS" w:hAnsi="Trebuchet MS"/>
          <w:i/>
          <w:color w:val="002060"/>
          <w:lang w:eastAsia="en-GB"/>
        </w:rPr>
        <w:t>(eligibilitate proiect).</w:t>
      </w:r>
    </w:p>
    <w:p w14:paraId="30F2431C" w14:textId="77777777" w:rsidR="0064293A" w:rsidRPr="00015555" w:rsidRDefault="0064293A" w:rsidP="00B707E5">
      <w:pPr>
        <w:spacing w:before="120" w:after="120" w:line="240" w:lineRule="auto"/>
        <w:jc w:val="both"/>
        <w:rPr>
          <w:rFonts w:ascii="Trebuchet MS" w:hAnsi="Trebuchet MS"/>
          <w:b/>
          <w:color w:val="244061" w:themeColor="accent1" w:themeShade="80"/>
        </w:rPr>
      </w:pPr>
    </w:p>
    <w:p w14:paraId="59055C91" w14:textId="77777777" w:rsidR="00FB6488" w:rsidRPr="00015555" w:rsidRDefault="00C20D47" w:rsidP="00B707E5">
      <w:pPr>
        <w:pStyle w:val="Titlu2"/>
        <w:numPr>
          <w:ilvl w:val="0"/>
          <w:numId w:val="0"/>
        </w:numPr>
        <w:spacing w:before="120" w:after="120" w:line="240" w:lineRule="auto"/>
        <w:jc w:val="both"/>
        <w:rPr>
          <w:rFonts w:ascii="Trebuchet MS" w:eastAsia="Calibri" w:hAnsi="Trebuchet MS" w:cs="Times New Roman"/>
          <w:b/>
          <w:color w:val="002060"/>
          <w:sz w:val="22"/>
          <w:szCs w:val="22"/>
          <w:lang w:eastAsia="en-GB"/>
        </w:rPr>
      </w:pPr>
      <w:bookmarkStart w:id="18" w:name="_Toc515353707"/>
      <w:r w:rsidRPr="00015555">
        <w:rPr>
          <w:rFonts w:ascii="Trebuchet MS" w:eastAsia="Calibri" w:hAnsi="Trebuchet MS" w:cs="Times New Roman"/>
          <w:b/>
          <w:color w:val="002060"/>
          <w:sz w:val="22"/>
          <w:szCs w:val="22"/>
          <w:lang w:eastAsia="en-GB"/>
        </w:rPr>
        <w:t>1.5</w:t>
      </w:r>
      <w:r w:rsidR="001B5166" w:rsidRPr="00015555">
        <w:rPr>
          <w:rFonts w:ascii="Trebuchet MS" w:eastAsia="Calibri" w:hAnsi="Trebuchet MS" w:cs="Times New Roman"/>
          <w:b/>
          <w:color w:val="002060"/>
          <w:sz w:val="22"/>
          <w:szCs w:val="22"/>
          <w:lang w:eastAsia="en-GB"/>
        </w:rPr>
        <w:t xml:space="preserve">. </w:t>
      </w:r>
      <w:r w:rsidR="00FB6488" w:rsidRPr="00015555">
        <w:rPr>
          <w:rFonts w:ascii="Trebuchet MS" w:eastAsia="Calibri" w:hAnsi="Trebuchet MS" w:cs="Times New Roman"/>
          <w:b/>
          <w:color w:val="002060"/>
          <w:sz w:val="22"/>
          <w:szCs w:val="22"/>
          <w:lang w:eastAsia="en-GB"/>
        </w:rPr>
        <w:t>Durata proiectului</w:t>
      </w:r>
      <w:bookmarkEnd w:id="18"/>
    </w:p>
    <w:p w14:paraId="3DBD06E2" w14:textId="013B6E1E" w:rsidR="000C44A2" w:rsidRPr="00015555" w:rsidRDefault="000C44A2" w:rsidP="00B707E5">
      <w:pPr>
        <w:spacing w:before="120" w:after="120" w:line="240" w:lineRule="auto"/>
        <w:jc w:val="both"/>
        <w:rPr>
          <w:rFonts w:ascii="Trebuchet MS" w:hAnsi="Trebuchet MS"/>
          <w:color w:val="002060"/>
          <w:lang w:eastAsia="en-GB"/>
        </w:rPr>
      </w:pPr>
      <w:r w:rsidRPr="00015555">
        <w:rPr>
          <w:rFonts w:ascii="Trebuchet MS" w:hAnsi="Trebuchet MS"/>
          <w:color w:val="002060"/>
          <w:lang w:eastAsia="en-GB"/>
        </w:rPr>
        <w:t xml:space="preserve">Perioada de implementare a proiectului este de maximum </w:t>
      </w:r>
      <w:r w:rsidR="003047BC">
        <w:rPr>
          <w:rFonts w:ascii="Trebuchet MS" w:hAnsi="Trebuchet MS"/>
          <w:color w:val="002060"/>
          <w:lang w:eastAsia="en-GB"/>
        </w:rPr>
        <w:t>63</w:t>
      </w:r>
      <w:r w:rsidRPr="00015555">
        <w:rPr>
          <w:rFonts w:ascii="Trebuchet MS" w:hAnsi="Trebuchet MS"/>
          <w:color w:val="002060"/>
          <w:lang w:eastAsia="en-GB"/>
        </w:rPr>
        <w:t xml:space="preserve"> luni</w:t>
      </w:r>
      <w:r w:rsidR="002A04E8" w:rsidRPr="00015555">
        <w:rPr>
          <w:rFonts w:ascii="Trebuchet MS" w:hAnsi="Trebuchet MS"/>
          <w:color w:val="002060"/>
          <w:lang w:eastAsia="en-GB"/>
        </w:rPr>
        <w:t>, dar nu mai târziu de 30 noiembrie 2023.</w:t>
      </w:r>
    </w:p>
    <w:p w14:paraId="17BDEEA3" w14:textId="69DEE2F0" w:rsidR="000C44A2" w:rsidRPr="00015555" w:rsidRDefault="000C44A2" w:rsidP="00B707E5">
      <w:pPr>
        <w:spacing w:before="120" w:after="120" w:line="240" w:lineRule="auto"/>
        <w:jc w:val="both"/>
        <w:rPr>
          <w:rFonts w:ascii="Trebuchet MS" w:hAnsi="Trebuchet MS"/>
          <w:color w:val="002060"/>
          <w:lang w:eastAsia="en-GB"/>
        </w:rPr>
      </w:pPr>
      <w:r w:rsidRPr="00015555">
        <w:rPr>
          <w:rFonts w:ascii="Trebuchet MS" w:hAnsi="Trebuchet MS"/>
          <w:color w:val="002060"/>
          <w:lang w:eastAsia="en-GB"/>
        </w:rPr>
        <w:t xml:space="preserve">Proiectele care vor prevedea o perioadă de implementare mai mare de </w:t>
      </w:r>
      <w:r w:rsidR="003047BC">
        <w:rPr>
          <w:rFonts w:ascii="Trebuchet MS" w:hAnsi="Trebuchet MS"/>
          <w:color w:val="002060"/>
          <w:lang w:eastAsia="en-GB"/>
        </w:rPr>
        <w:t>63</w:t>
      </w:r>
      <w:r w:rsidR="00DE0018" w:rsidRPr="00015555">
        <w:rPr>
          <w:rFonts w:ascii="Trebuchet MS" w:hAnsi="Trebuchet MS"/>
          <w:color w:val="002060"/>
          <w:lang w:eastAsia="en-GB"/>
        </w:rPr>
        <w:t xml:space="preserve"> </w:t>
      </w:r>
      <w:r w:rsidRPr="00015555">
        <w:rPr>
          <w:rFonts w:ascii="Trebuchet MS" w:hAnsi="Trebuchet MS"/>
          <w:color w:val="002060"/>
          <w:lang w:eastAsia="en-GB"/>
        </w:rPr>
        <w:t xml:space="preserve">luni </w:t>
      </w:r>
      <w:r w:rsidR="002A04E8" w:rsidRPr="00015555">
        <w:rPr>
          <w:rFonts w:ascii="Trebuchet MS" w:hAnsi="Trebuchet MS"/>
          <w:color w:val="002060"/>
          <w:lang w:eastAsia="en-GB"/>
        </w:rPr>
        <w:t xml:space="preserve">şi mai târziu de 30 noiembrie 2023 </w:t>
      </w:r>
      <w:r w:rsidRPr="00015555">
        <w:rPr>
          <w:rFonts w:ascii="Trebuchet MS" w:hAnsi="Trebuchet MS"/>
          <w:color w:val="002060"/>
          <w:lang w:eastAsia="en-GB"/>
        </w:rPr>
        <w:t>vor fi respinse.</w:t>
      </w:r>
    </w:p>
    <w:p w14:paraId="6C789138" w14:textId="77777777" w:rsidR="007459DD" w:rsidRPr="00015555" w:rsidRDefault="000C44A2" w:rsidP="00B707E5">
      <w:pPr>
        <w:spacing w:before="120" w:after="120" w:line="240" w:lineRule="auto"/>
        <w:jc w:val="both"/>
        <w:rPr>
          <w:rFonts w:ascii="Trebuchet MS" w:hAnsi="Trebuchet MS"/>
          <w:color w:val="002060"/>
          <w:lang w:eastAsia="en-GB"/>
        </w:rPr>
      </w:pPr>
      <w:r w:rsidRPr="00015555">
        <w:rPr>
          <w:rFonts w:ascii="Trebuchet MS" w:hAnsi="Trebuchet MS"/>
          <w:color w:val="002060"/>
          <w:lang w:eastAsia="en-GB"/>
        </w:rPr>
        <w:t xml:space="preserve">La completarea cererii de finanțare va trebui evidențiată </w:t>
      </w:r>
      <w:r w:rsidR="007459DD" w:rsidRPr="00015555">
        <w:rPr>
          <w:rFonts w:ascii="Trebuchet MS" w:hAnsi="Trebuchet MS"/>
          <w:color w:val="002060"/>
          <w:lang w:eastAsia="en-GB"/>
        </w:rPr>
        <w:t xml:space="preserve">în sistemul electronic </w:t>
      </w:r>
      <w:r w:rsidRPr="00015555">
        <w:rPr>
          <w:rFonts w:ascii="Trebuchet MS" w:hAnsi="Trebuchet MS"/>
          <w:color w:val="002060"/>
          <w:lang w:eastAsia="en-GB"/>
        </w:rPr>
        <w:t>durata fiecărei activități și sub-activități incluse în proiect.</w:t>
      </w:r>
    </w:p>
    <w:p w14:paraId="6867FF69" w14:textId="77777777" w:rsidR="007459DD" w:rsidRPr="00015555" w:rsidRDefault="007459DD" w:rsidP="00B707E5">
      <w:pPr>
        <w:spacing w:before="120" w:after="120" w:line="240" w:lineRule="auto"/>
        <w:jc w:val="both"/>
        <w:rPr>
          <w:rFonts w:ascii="Trebuchet MS" w:hAnsi="Trebuchet MS"/>
          <w:b/>
          <w:color w:val="244061" w:themeColor="accent1" w:themeShade="80"/>
        </w:rPr>
        <w:sectPr w:rsidR="007459DD" w:rsidRPr="00015555" w:rsidSect="00E1142B">
          <w:headerReference w:type="default" r:id="rId10"/>
          <w:footerReference w:type="default" r:id="rId11"/>
          <w:pgSz w:w="11906" w:h="16838"/>
          <w:pgMar w:top="289" w:right="992" w:bottom="567" w:left="1276" w:header="136" w:footer="709" w:gutter="0"/>
          <w:cols w:space="708"/>
          <w:rtlGutter/>
          <w:docGrid w:linePitch="360"/>
        </w:sectPr>
      </w:pPr>
    </w:p>
    <w:p w14:paraId="78BE58E6" w14:textId="77777777" w:rsidR="00FB6488" w:rsidRPr="00015555" w:rsidRDefault="00FB6488" w:rsidP="00B707E5">
      <w:pPr>
        <w:pStyle w:val="Titlu2"/>
        <w:numPr>
          <w:ilvl w:val="0"/>
          <w:numId w:val="0"/>
        </w:numPr>
        <w:spacing w:before="120" w:after="120" w:line="240" w:lineRule="auto"/>
        <w:jc w:val="both"/>
        <w:rPr>
          <w:rFonts w:ascii="Trebuchet MS" w:hAnsi="Trebuchet MS" w:cs="Times New Roman"/>
          <w:b/>
          <w:color w:val="002060"/>
          <w:sz w:val="22"/>
          <w:szCs w:val="22"/>
        </w:rPr>
      </w:pPr>
      <w:bookmarkStart w:id="19" w:name="_Toc515353708"/>
      <w:r w:rsidRPr="00015555">
        <w:rPr>
          <w:rFonts w:ascii="Trebuchet MS" w:hAnsi="Trebuchet MS" w:cs="Times New Roman"/>
          <w:b/>
          <w:color w:val="002060"/>
          <w:sz w:val="22"/>
          <w:szCs w:val="22"/>
        </w:rPr>
        <w:lastRenderedPageBreak/>
        <w:t>1.</w:t>
      </w:r>
      <w:r w:rsidR="00C20D47" w:rsidRPr="00015555">
        <w:rPr>
          <w:rFonts w:ascii="Trebuchet MS" w:hAnsi="Trebuchet MS" w:cs="Times New Roman"/>
          <w:b/>
          <w:color w:val="002060"/>
          <w:sz w:val="22"/>
          <w:szCs w:val="22"/>
        </w:rPr>
        <w:t>6.</w:t>
      </w:r>
      <w:r w:rsidRPr="00015555">
        <w:rPr>
          <w:rFonts w:ascii="Trebuchet MS" w:hAnsi="Trebuchet MS" w:cs="Times New Roman"/>
          <w:b/>
          <w:color w:val="002060"/>
          <w:sz w:val="22"/>
          <w:szCs w:val="22"/>
        </w:rPr>
        <w:t xml:space="preserve"> Grup țintă</w:t>
      </w:r>
      <w:bookmarkEnd w:id="19"/>
    </w:p>
    <w:p w14:paraId="39657620" w14:textId="77777777" w:rsidR="002B0946" w:rsidRPr="00015555" w:rsidRDefault="002B0946" w:rsidP="00B707E5">
      <w:pPr>
        <w:spacing w:before="120" w:after="120" w:line="240" w:lineRule="auto"/>
        <w:ind w:right="531"/>
        <w:jc w:val="both"/>
        <w:rPr>
          <w:rFonts w:ascii="Trebuchet MS" w:hAnsi="Trebuchet MS"/>
          <w:color w:val="002060"/>
        </w:rPr>
      </w:pPr>
      <w:r w:rsidRPr="00015555">
        <w:rPr>
          <w:rFonts w:ascii="Trebuchet MS" w:hAnsi="Trebuchet MS"/>
          <w:color w:val="002060"/>
        </w:rPr>
        <w:t xml:space="preserve">În cadrul prezentului apel de proiecte, </w:t>
      </w:r>
      <w:r w:rsidR="00DD27F1" w:rsidRPr="00015555">
        <w:rPr>
          <w:rFonts w:ascii="Trebuchet MS" w:hAnsi="Trebuchet MS"/>
          <w:color w:val="002060"/>
        </w:rPr>
        <w:t>funcție de activitățile care vor fi prevăzute</w:t>
      </w:r>
      <w:r w:rsidR="00852805" w:rsidRPr="00015555">
        <w:rPr>
          <w:rFonts w:ascii="Trebuchet MS" w:hAnsi="Trebuchet MS"/>
          <w:color w:val="002060"/>
        </w:rPr>
        <w:t xml:space="preserve"> în cererea de </w:t>
      </w:r>
      <w:r w:rsidR="00370225" w:rsidRPr="00015555">
        <w:rPr>
          <w:rFonts w:ascii="Trebuchet MS" w:hAnsi="Trebuchet MS"/>
          <w:color w:val="002060"/>
        </w:rPr>
        <w:t>finanțare</w:t>
      </w:r>
      <w:r w:rsidR="00DD27F1" w:rsidRPr="00015555">
        <w:rPr>
          <w:rFonts w:ascii="Trebuchet MS" w:hAnsi="Trebuchet MS"/>
          <w:color w:val="002060"/>
        </w:rPr>
        <w:t xml:space="preserve">, </w:t>
      </w:r>
      <w:r w:rsidRPr="00015555">
        <w:rPr>
          <w:rFonts w:ascii="Trebuchet MS" w:hAnsi="Trebuchet MS"/>
          <w:color w:val="002060"/>
        </w:rPr>
        <w:t xml:space="preserve">grupul țintă </w:t>
      </w:r>
      <w:r w:rsidR="00DD27F1" w:rsidRPr="00015555">
        <w:rPr>
          <w:rFonts w:ascii="Trebuchet MS" w:hAnsi="Trebuchet MS"/>
          <w:color w:val="002060"/>
        </w:rPr>
        <w:t>va fi selectat după cum urmează:</w:t>
      </w:r>
    </w:p>
    <w:tbl>
      <w:tblPr>
        <w:tblStyle w:val="Tabelgril"/>
        <w:tblW w:w="15559" w:type="dxa"/>
        <w:tblLayout w:type="fixed"/>
        <w:tblLook w:val="04A0" w:firstRow="1" w:lastRow="0" w:firstColumn="1" w:lastColumn="0" w:noHBand="0" w:noVBand="1"/>
      </w:tblPr>
      <w:tblGrid>
        <w:gridCol w:w="2405"/>
        <w:gridCol w:w="2126"/>
        <w:gridCol w:w="11028"/>
      </w:tblGrid>
      <w:tr w:rsidR="00DD27F1" w:rsidRPr="00A64CC7" w14:paraId="08C31C73" w14:textId="77777777" w:rsidTr="007241B6">
        <w:trPr>
          <w:tblHeader/>
        </w:trPr>
        <w:tc>
          <w:tcPr>
            <w:tcW w:w="2405" w:type="dxa"/>
            <w:shd w:val="clear" w:color="auto" w:fill="EEECE1" w:themeFill="background2"/>
          </w:tcPr>
          <w:p w14:paraId="04718C29" w14:textId="77777777" w:rsidR="00DD27F1" w:rsidRPr="00A64CC7" w:rsidRDefault="00DD27F1" w:rsidP="00B707E5">
            <w:pPr>
              <w:spacing w:before="120" w:after="120" w:line="240" w:lineRule="auto"/>
              <w:jc w:val="both"/>
              <w:rPr>
                <w:rFonts w:ascii="Trebuchet MS" w:hAnsi="Trebuchet MS"/>
                <w:b/>
                <w:color w:val="002060"/>
                <w:sz w:val="20"/>
                <w:szCs w:val="20"/>
              </w:rPr>
            </w:pPr>
            <w:r w:rsidRPr="00A64CC7">
              <w:rPr>
                <w:rFonts w:ascii="Trebuchet MS" w:hAnsi="Trebuchet MS"/>
                <w:b/>
                <w:color w:val="002060"/>
                <w:sz w:val="20"/>
                <w:szCs w:val="20"/>
              </w:rPr>
              <w:t>Activitate</w:t>
            </w:r>
          </w:p>
        </w:tc>
        <w:tc>
          <w:tcPr>
            <w:tcW w:w="2126" w:type="dxa"/>
            <w:shd w:val="clear" w:color="auto" w:fill="EEECE1" w:themeFill="background2"/>
          </w:tcPr>
          <w:p w14:paraId="131AAEE7" w14:textId="77777777" w:rsidR="00DD27F1" w:rsidRPr="00A64CC7" w:rsidRDefault="00DD27F1" w:rsidP="00B707E5">
            <w:pPr>
              <w:spacing w:before="120" w:after="120" w:line="240" w:lineRule="auto"/>
              <w:jc w:val="both"/>
              <w:rPr>
                <w:rFonts w:ascii="Trebuchet MS" w:hAnsi="Trebuchet MS"/>
                <w:b/>
                <w:color w:val="002060"/>
                <w:sz w:val="20"/>
                <w:szCs w:val="20"/>
              </w:rPr>
            </w:pPr>
            <w:r w:rsidRPr="00A64CC7">
              <w:rPr>
                <w:rFonts w:ascii="Trebuchet MS" w:hAnsi="Trebuchet MS"/>
                <w:b/>
                <w:color w:val="002060"/>
                <w:sz w:val="20"/>
                <w:szCs w:val="20"/>
              </w:rPr>
              <w:t>Grup țintă</w:t>
            </w:r>
          </w:p>
        </w:tc>
        <w:tc>
          <w:tcPr>
            <w:tcW w:w="11028" w:type="dxa"/>
            <w:shd w:val="clear" w:color="auto" w:fill="EEECE1" w:themeFill="background2"/>
          </w:tcPr>
          <w:p w14:paraId="01B49BA1" w14:textId="77777777" w:rsidR="00DD27F1" w:rsidRPr="00A64CC7" w:rsidRDefault="0097592D" w:rsidP="00B707E5">
            <w:pPr>
              <w:spacing w:before="120" w:after="120" w:line="240" w:lineRule="auto"/>
              <w:jc w:val="both"/>
              <w:rPr>
                <w:rFonts w:ascii="Trebuchet MS" w:hAnsi="Trebuchet MS"/>
                <w:b/>
                <w:color w:val="002060"/>
                <w:sz w:val="20"/>
                <w:szCs w:val="20"/>
              </w:rPr>
            </w:pPr>
            <w:r w:rsidRPr="00A64CC7">
              <w:rPr>
                <w:rFonts w:ascii="Trebuchet MS" w:hAnsi="Trebuchet MS"/>
                <w:b/>
                <w:color w:val="002060"/>
                <w:sz w:val="20"/>
                <w:szCs w:val="20"/>
              </w:rPr>
              <w:t>Cerințe specifice</w:t>
            </w:r>
          </w:p>
        </w:tc>
      </w:tr>
      <w:tr w:rsidR="00DD27F1" w:rsidRPr="00A64CC7" w14:paraId="32C249B5" w14:textId="77777777" w:rsidTr="007241B6">
        <w:tc>
          <w:tcPr>
            <w:tcW w:w="2405" w:type="dxa"/>
          </w:tcPr>
          <w:p w14:paraId="40B58B11" w14:textId="77777777" w:rsidR="003047BC" w:rsidRPr="00A64CC7" w:rsidRDefault="00B704A1" w:rsidP="003047BC">
            <w:pPr>
              <w:spacing w:before="120" w:after="120" w:line="240" w:lineRule="auto"/>
              <w:jc w:val="both"/>
              <w:rPr>
                <w:rFonts w:ascii="Trebuchet MS" w:hAnsi="Trebuchet MS"/>
                <w:b/>
                <w:color w:val="C00000"/>
                <w:sz w:val="20"/>
                <w:szCs w:val="20"/>
              </w:rPr>
            </w:pPr>
            <w:r w:rsidRPr="00A64CC7">
              <w:rPr>
                <w:rFonts w:ascii="Trebuchet MS" w:hAnsi="Trebuchet MS"/>
                <w:b/>
                <w:color w:val="C00000"/>
                <w:sz w:val="20"/>
                <w:szCs w:val="20"/>
              </w:rPr>
              <w:t xml:space="preserve">Activitatea 1: </w:t>
            </w:r>
            <w:r w:rsidR="003047BC" w:rsidRPr="00A64CC7">
              <w:rPr>
                <w:rFonts w:ascii="Trebuchet MS" w:hAnsi="Trebuchet MS"/>
                <w:b/>
                <w:color w:val="C00000"/>
                <w:sz w:val="20"/>
                <w:szCs w:val="20"/>
              </w:rPr>
              <w:t>Furnizarea serviciilor de sănătate orientate către prevenire, depistare precoce (screening), diagnostic și direcționare către tratament al pacienților cu boli hepatice cronice secundare infecțiilor virale cu virusuri hepatitice B/ D și C</w:t>
            </w:r>
          </w:p>
          <w:p w14:paraId="40271AA8" w14:textId="1E51BC67" w:rsidR="005D6B8A" w:rsidRPr="00A64CC7" w:rsidRDefault="005D6B8A" w:rsidP="00B707E5">
            <w:pPr>
              <w:spacing w:before="120" w:after="120" w:line="240" w:lineRule="auto"/>
              <w:jc w:val="both"/>
              <w:rPr>
                <w:rFonts w:ascii="Trebuchet MS" w:hAnsi="Trebuchet MS" w:cs="Calibri"/>
                <w:color w:val="1F497D" w:themeColor="text2"/>
                <w:sz w:val="20"/>
                <w:szCs w:val="20"/>
              </w:rPr>
            </w:pPr>
          </w:p>
        </w:tc>
        <w:tc>
          <w:tcPr>
            <w:tcW w:w="2126" w:type="dxa"/>
          </w:tcPr>
          <w:p w14:paraId="37367650" w14:textId="77777777" w:rsidR="00D074A5" w:rsidRPr="000B4168" w:rsidRDefault="00D074A5" w:rsidP="00B707E5">
            <w:pPr>
              <w:spacing w:before="120" w:after="120" w:line="240" w:lineRule="auto"/>
              <w:jc w:val="both"/>
              <w:rPr>
                <w:rFonts w:ascii="Trebuchet MS" w:hAnsi="Trebuchet MS"/>
                <w:b/>
                <w:i/>
                <w:color w:val="002060"/>
                <w:sz w:val="20"/>
                <w:szCs w:val="20"/>
              </w:rPr>
            </w:pPr>
            <w:r w:rsidRPr="000B4168">
              <w:rPr>
                <w:rFonts w:ascii="Trebuchet MS" w:hAnsi="Trebuchet MS"/>
                <w:b/>
                <w:color w:val="002060"/>
                <w:sz w:val="20"/>
                <w:szCs w:val="20"/>
              </w:rPr>
              <w:t>Persoane care vor beneficia de programe de sprijin (screening)</w:t>
            </w:r>
            <w:r w:rsidRPr="000B4168">
              <w:rPr>
                <w:rFonts w:ascii="Trebuchet MS" w:hAnsi="Trebuchet MS"/>
                <w:color w:val="002060"/>
                <w:sz w:val="20"/>
                <w:szCs w:val="20"/>
              </w:rPr>
              <w:t xml:space="preserve"> –</w:t>
            </w:r>
            <w:r w:rsidRPr="000B4168">
              <w:rPr>
                <w:rFonts w:ascii="Trebuchet MS" w:hAnsi="Trebuchet MS"/>
                <w:i/>
                <w:color w:val="002060"/>
                <w:sz w:val="20"/>
                <w:szCs w:val="20"/>
              </w:rPr>
              <w:t xml:space="preserve">Persoane </w:t>
            </w:r>
            <w:r w:rsidR="00014B9A" w:rsidRPr="000B4168">
              <w:rPr>
                <w:rFonts w:ascii="Trebuchet MS" w:hAnsi="Trebuchet MS"/>
                <w:i/>
                <w:color w:val="002060"/>
                <w:sz w:val="20"/>
                <w:szCs w:val="20"/>
              </w:rPr>
              <w:t>care vor beneficia de servicii</w:t>
            </w:r>
            <w:r w:rsidRPr="000B4168">
              <w:rPr>
                <w:rFonts w:ascii="Trebuchet MS" w:hAnsi="Trebuchet MS"/>
                <w:i/>
                <w:color w:val="002060"/>
                <w:sz w:val="20"/>
                <w:szCs w:val="20"/>
              </w:rPr>
              <w:t xml:space="preserve"> </w:t>
            </w:r>
            <w:r w:rsidR="00975799" w:rsidRPr="000B4168">
              <w:rPr>
                <w:rFonts w:ascii="Trebuchet MS" w:hAnsi="Trebuchet MS"/>
                <w:i/>
                <w:color w:val="002060"/>
                <w:sz w:val="20"/>
                <w:szCs w:val="20"/>
              </w:rPr>
              <w:t xml:space="preserve">de sănătate orientate către </w:t>
            </w:r>
            <w:r w:rsidR="00945053" w:rsidRPr="000B4168">
              <w:rPr>
                <w:rFonts w:ascii="Trebuchet MS" w:hAnsi="Trebuchet MS"/>
                <w:i/>
                <w:color w:val="002060"/>
                <w:sz w:val="20"/>
                <w:szCs w:val="20"/>
              </w:rPr>
              <w:t>prevenire, depistare  precoce (screening), diagnostic și direcționare către tratament al pacienților cu boli hepatice cronice secundare infecțiilor virale cu virusuri hepatitice B/D și C</w:t>
            </w:r>
            <w:r w:rsidRPr="000B4168">
              <w:rPr>
                <w:rFonts w:ascii="Trebuchet MS" w:hAnsi="Trebuchet MS"/>
                <w:i/>
                <w:color w:val="002060"/>
                <w:sz w:val="20"/>
                <w:szCs w:val="20"/>
              </w:rPr>
              <w:t xml:space="preserve">, din care: </w:t>
            </w:r>
          </w:p>
          <w:p w14:paraId="3F65BD12" w14:textId="77777777" w:rsidR="00D074A5" w:rsidRPr="000B4168" w:rsidRDefault="00D074A5" w:rsidP="00C77392">
            <w:pPr>
              <w:numPr>
                <w:ilvl w:val="0"/>
                <w:numId w:val="13"/>
              </w:numPr>
              <w:spacing w:before="120" w:after="120" w:line="240" w:lineRule="auto"/>
              <w:jc w:val="both"/>
              <w:rPr>
                <w:rFonts w:ascii="Trebuchet MS" w:hAnsi="Trebuchet MS"/>
                <w:i/>
                <w:color w:val="002060"/>
                <w:sz w:val="20"/>
                <w:szCs w:val="20"/>
              </w:rPr>
            </w:pPr>
            <w:r w:rsidRPr="000B4168">
              <w:rPr>
                <w:rFonts w:ascii="Trebuchet MS" w:hAnsi="Trebuchet MS"/>
                <w:i/>
                <w:color w:val="002060"/>
                <w:sz w:val="20"/>
                <w:szCs w:val="20"/>
              </w:rPr>
              <w:t>persoane aparținând grupurilor vulnerabile</w:t>
            </w:r>
          </w:p>
          <w:p w14:paraId="3D13257E" w14:textId="77777777" w:rsidR="00DD27F1" w:rsidRPr="000B4168" w:rsidRDefault="00DD27F1" w:rsidP="00B707E5">
            <w:pPr>
              <w:widowControl w:val="0"/>
              <w:autoSpaceDE w:val="0"/>
              <w:autoSpaceDN w:val="0"/>
              <w:adjustRightInd w:val="0"/>
              <w:spacing w:before="120" w:after="120" w:line="240" w:lineRule="auto"/>
              <w:ind w:right="95"/>
              <w:jc w:val="both"/>
              <w:rPr>
                <w:rFonts w:ascii="Trebuchet MS" w:hAnsi="Trebuchet MS"/>
                <w:color w:val="002060"/>
                <w:sz w:val="20"/>
                <w:szCs w:val="20"/>
              </w:rPr>
            </w:pPr>
          </w:p>
        </w:tc>
        <w:tc>
          <w:tcPr>
            <w:tcW w:w="11028" w:type="dxa"/>
          </w:tcPr>
          <w:p w14:paraId="22923754" w14:textId="77777777" w:rsidR="00A0529D" w:rsidRPr="000B4168" w:rsidRDefault="00370225" w:rsidP="008239D7">
            <w:pPr>
              <w:widowControl w:val="0"/>
              <w:autoSpaceDE w:val="0"/>
              <w:autoSpaceDN w:val="0"/>
              <w:adjustRightInd w:val="0"/>
              <w:spacing w:before="120" w:after="120" w:line="240" w:lineRule="auto"/>
              <w:jc w:val="both"/>
              <w:rPr>
                <w:rFonts w:ascii="Trebuchet MS" w:hAnsi="Trebuchet MS"/>
                <w:color w:val="002060"/>
                <w:sz w:val="20"/>
                <w:szCs w:val="20"/>
              </w:rPr>
            </w:pPr>
            <w:r w:rsidRPr="000B4168">
              <w:rPr>
                <w:rFonts w:ascii="Trebuchet MS" w:hAnsi="Trebuchet MS"/>
                <w:color w:val="002060"/>
                <w:sz w:val="20"/>
                <w:szCs w:val="20"/>
              </w:rPr>
              <w:t>La nivel de proiect este necesar ca grupul țintă să provină din ambele regiuni de dezvoltare vizate de proiect</w:t>
            </w:r>
            <w:r w:rsidR="00801441" w:rsidRPr="000B4168">
              <w:rPr>
                <w:rFonts w:ascii="Trebuchet MS" w:hAnsi="Trebuchet MS"/>
                <w:color w:val="002060"/>
                <w:sz w:val="20"/>
                <w:szCs w:val="20"/>
              </w:rPr>
              <w:t>e după cum urmează:</w:t>
            </w:r>
            <w:r w:rsidRPr="000B4168">
              <w:rPr>
                <w:rFonts w:ascii="Trebuchet MS" w:hAnsi="Trebuchet MS"/>
                <w:color w:val="002060"/>
                <w:sz w:val="20"/>
                <w:szCs w:val="20"/>
              </w:rPr>
              <w:t xml:space="preserve"> </w:t>
            </w:r>
          </w:p>
          <w:p w14:paraId="5E616236" w14:textId="77777777" w:rsidR="00A0529D" w:rsidRPr="000B4168" w:rsidRDefault="00080073" w:rsidP="00C77392">
            <w:pPr>
              <w:pStyle w:val="Listparagraf"/>
              <w:widowControl w:val="0"/>
              <w:numPr>
                <w:ilvl w:val="0"/>
                <w:numId w:val="24"/>
              </w:numPr>
              <w:autoSpaceDE w:val="0"/>
              <w:autoSpaceDN w:val="0"/>
              <w:adjustRightInd w:val="0"/>
              <w:spacing w:before="120" w:after="120" w:line="240" w:lineRule="auto"/>
              <w:jc w:val="both"/>
              <w:rPr>
                <w:rFonts w:ascii="Trebuchet MS" w:hAnsi="Trebuchet MS"/>
                <w:color w:val="002060"/>
                <w:sz w:val="20"/>
                <w:szCs w:val="20"/>
              </w:rPr>
            </w:pPr>
            <w:r w:rsidRPr="000B4168">
              <w:rPr>
                <w:rFonts w:ascii="Trebuchet MS" w:hAnsi="Trebuchet MS"/>
                <w:color w:val="002060"/>
                <w:sz w:val="20"/>
                <w:szCs w:val="20"/>
              </w:rPr>
              <w:t>pentru proiectul 1</w:t>
            </w:r>
            <w:r w:rsidR="00A0529D" w:rsidRPr="000B4168">
              <w:rPr>
                <w:rFonts w:ascii="Trebuchet MS" w:hAnsi="Trebuchet MS"/>
                <w:color w:val="002060"/>
                <w:sz w:val="20"/>
                <w:szCs w:val="20"/>
              </w:rPr>
              <w:t xml:space="preserve"> – regiunile de dezvoltare: </w:t>
            </w:r>
            <w:r w:rsidR="00370225" w:rsidRPr="000B4168">
              <w:rPr>
                <w:rFonts w:ascii="Trebuchet MS" w:hAnsi="Trebuchet MS"/>
                <w:color w:val="002060"/>
                <w:sz w:val="20"/>
                <w:szCs w:val="20"/>
              </w:rPr>
              <w:t>Sud-Vest Oltenia și Sud Muntenia</w:t>
            </w:r>
            <w:r w:rsidR="00A0529D" w:rsidRPr="000B4168">
              <w:rPr>
                <w:rFonts w:ascii="Trebuchet MS" w:hAnsi="Trebuchet MS"/>
                <w:color w:val="002060"/>
                <w:sz w:val="20"/>
                <w:szCs w:val="20"/>
              </w:rPr>
              <w:t>;</w:t>
            </w:r>
            <w:r w:rsidR="00370225" w:rsidRPr="000B4168">
              <w:rPr>
                <w:rFonts w:ascii="Trebuchet MS" w:hAnsi="Trebuchet MS"/>
                <w:color w:val="002060"/>
                <w:sz w:val="20"/>
                <w:szCs w:val="20"/>
              </w:rPr>
              <w:t xml:space="preserve"> </w:t>
            </w:r>
          </w:p>
          <w:p w14:paraId="5901A382" w14:textId="77777777" w:rsidR="00370225" w:rsidRPr="000B4168" w:rsidRDefault="00A0529D" w:rsidP="00C77392">
            <w:pPr>
              <w:pStyle w:val="Listparagraf"/>
              <w:widowControl w:val="0"/>
              <w:numPr>
                <w:ilvl w:val="0"/>
                <w:numId w:val="24"/>
              </w:numPr>
              <w:autoSpaceDE w:val="0"/>
              <w:autoSpaceDN w:val="0"/>
              <w:adjustRightInd w:val="0"/>
              <w:spacing w:before="120" w:after="120" w:line="240" w:lineRule="auto"/>
              <w:jc w:val="both"/>
              <w:rPr>
                <w:rFonts w:ascii="Trebuchet MS" w:hAnsi="Trebuchet MS"/>
                <w:color w:val="002060"/>
                <w:sz w:val="20"/>
                <w:szCs w:val="20"/>
              </w:rPr>
            </w:pPr>
            <w:r w:rsidRPr="000B4168">
              <w:rPr>
                <w:rFonts w:ascii="Trebuchet MS" w:hAnsi="Trebuchet MS"/>
                <w:color w:val="002060"/>
                <w:sz w:val="20"/>
                <w:szCs w:val="20"/>
              </w:rPr>
              <w:t>pentru proiectul 2 – regiunile de dezvoltare: S</w:t>
            </w:r>
            <w:r w:rsidR="00370225" w:rsidRPr="000B4168">
              <w:rPr>
                <w:rFonts w:ascii="Trebuchet MS" w:hAnsi="Trebuchet MS"/>
                <w:color w:val="002060"/>
                <w:sz w:val="20"/>
                <w:szCs w:val="20"/>
              </w:rPr>
              <w:t>ud-Est și Nord Est.</w:t>
            </w:r>
          </w:p>
          <w:p w14:paraId="2EEA8FAA" w14:textId="01F50E9B" w:rsidR="00DE0018" w:rsidRPr="000B4168" w:rsidRDefault="00DE0018" w:rsidP="00C118AC">
            <w:pPr>
              <w:spacing w:before="120" w:after="120" w:line="240" w:lineRule="auto"/>
              <w:jc w:val="both"/>
              <w:rPr>
                <w:rFonts w:ascii="Trebuchet MS" w:hAnsi="Trebuchet MS"/>
                <w:i/>
                <w:color w:val="002060"/>
                <w:sz w:val="20"/>
                <w:szCs w:val="20"/>
              </w:rPr>
            </w:pPr>
            <w:r w:rsidRPr="000B4168">
              <w:rPr>
                <w:rFonts w:ascii="Trebuchet MS" w:hAnsi="Trebuchet MS"/>
                <w:color w:val="002060"/>
                <w:sz w:val="20"/>
                <w:szCs w:val="20"/>
              </w:rPr>
              <w:t>În contextul prezentului ghid este necesar ca grupul țintă -</w:t>
            </w:r>
            <w:r w:rsidRPr="000B4168">
              <w:rPr>
                <w:rFonts w:ascii="Trebuchet MS" w:hAnsi="Trebuchet MS"/>
                <w:b/>
                <w:color w:val="002060"/>
                <w:sz w:val="20"/>
                <w:szCs w:val="20"/>
              </w:rPr>
              <w:t xml:space="preserve"> Persoane care vor beneficia de programe de sprijin (screening) </w:t>
            </w:r>
            <w:r w:rsidRPr="000B4168">
              <w:rPr>
                <w:rFonts w:ascii="Trebuchet MS" w:hAnsi="Trebuchet MS"/>
                <w:color w:val="002060"/>
                <w:sz w:val="20"/>
                <w:szCs w:val="20"/>
              </w:rPr>
              <w:t>–</w:t>
            </w:r>
            <w:r w:rsidR="000E3925" w:rsidRPr="000B4168">
              <w:rPr>
                <w:rFonts w:ascii="Trebuchet MS" w:hAnsi="Trebuchet MS"/>
                <w:color w:val="002060"/>
                <w:sz w:val="20"/>
                <w:szCs w:val="20"/>
              </w:rPr>
              <w:t xml:space="preserve"> </w:t>
            </w:r>
            <w:r w:rsidR="00945053" w:rsidRPr="000B4168">
              <w:rPr>
                <w:rFonts w:ascii="Trebuchet MS" w:hAnsi="Trebuchet MS"/>
                <w:i/>
                <w:color w:val="002060"/>
                <w:sz w:val="20"/>
                <w:szCs w:val="20"/>
              </w:rPr>
              <w:t>Persoane care vor beneficia de servicii de sănătate orientate către prevenire, depistare  precoce (screening), diagnostic și direcționare către tratament al pacienților cu boli hepatice cronice secundare infecțiilor virale cu virusuri hepatitice B/D și C, din care: persoane aparținând grupurilor vulnerabile</w:t>
            </w:r>
            <w:r w:rsidRPr="000B4168">
              <w:rPr>
                <w:rFonts w:ascii="Trebuchet MS" w:hAnsi="Trebuchet MS"/>
                <w:i/>
                <w:color w:val="002060"/>
                <w:sz w:val="20"/>
                <w:szCs w:val="20"/>
              </w:rPr>
              <w:t>,</w:t>
            </w:r>
            <w:r w:rsidRPr="000B4168">
              <w:rPr>
                <w:rFonts w:ascii="Trebuchet MS" w:hAnsi="Trebuchet MS"/>
                <w:color w:val="002060"/>
                <w:sz w:val="20"/>
                <w:szCs w:val="20"/>
              </w:rPr>
              <w:t xml:space="preserve"> să îndeplinească CUMULATIV următoarele condiții </w:t>
            </w:r>
            <w:r w:rsidR="00975799" w:rsidRPr="000B4168">
              <w:rPr>
                <w:rFonts w:ascii="Trebuchet MS" w:hAnsi="Trebuchet MS"/>
                <w:iCs/>
                <w:color w:val="002060"/>
                <w:sz w:val="20"/>
                <w:szCs w:val="20"/>
              </w:rPr>
              <w:t>la intrarea în interv</w:t>
            </w:r>
            <w:r w:rsidR="00EA6426" w:rsidRPr="000B4168">
              <w:rPr>
                <w:rFonts w:ascii="Trebuchet MS" w:hAnsi="Trebuchet MS"/>
                <w:iCs/>
                <w:color w:val="002060"/>
                <w:sz w:val="20"/>
                <w:szCs w:val="20"/>
              </w:rPr>
              <w:t xml:space="preserve">enție (vezi </w:t>
            </w:r>
            <w:r w:rsidR="008239D7">
              <w:rPr>
                <w:rFonts w:ascii="Trebuchet MS" w:hAnsi="Trebuchet MS"/>
                <w:iCs/>
                <w:color w:val="C00000"/>
                <w:sz w:val="20"/>
                <w:szCs w:val="20"/>
              </w:rPr>
              <w:t>A</w:t>
            </w:r>
            <w:r w:rsidR="00EA6426" w:rsidRPr="008239D7">
              <w:rPr>
                <w:rFonts w:ascii="Trebuchet MS" w:hAnsi="Trebuchet MS"/>
                <w:iCs/>
                <w:color w:val="C00000"/>
                <w:sz w:val="20"/>
                <w:szCs w:val="20"/>
              </w:rPr>
              <w:t>nexa 1</w:t>
            </w:r>
            <w:r w:rsidR="00C118AC">
              <w:rPr>
                <w:rFonts w:ascii="Trebuchet MS" w:hAnsi="Trebuchet MS"/>
                <w:iCs/>
                <w:color w:val="C00000"/>
                <w:sz w:val="20"/>
                <w:szCs w:val="20"/>
              </w:rPr>
              <w:t xml:space="preserve">: </w:t>
            </w:r>
            <w:r w:rsidR="00C118AC" w:rsidRPr="00C118AC">
              <w:rPr>
                <w:rFonts w:ascii="Trebuchet MS" w:hAnsi="Trebuchet MS"/>
                <w:iCs/>
                <w:color w:val="C00000"/>
                <w:sz w:val="20"/>
                <w:szCs w:val="20"/>
              </w:rPr>
              <w:t>– Definițiile indicatorilor de rezultat și realizare</w:t>
            </w:r>
            <w:r w:rsidR="00EA6426" w:rsidRPr="00C118AC">
              <w:rPr>
                <w:rFonts w:ascii="Trebuchet MS" w:hAnsi="Trebuchet MS"/>
                <w:iCs/>
                <w:color w:val="C00000"/>
                <w:sz w:val="20"/>
                <w:szCs w:val="20"/>
              </w:rPr>
              <w:t>)</w:t>
            </w:r>
            <w:r w:rsidR="00EA6426" w:rsidRPr="008239D7">
              <w:rPr>
                <w:rFonts w:ascii="Trebuchet MS" w:hAnsi="Trebuchet MS"/>
                <w:iCs/>
                <w:color w:val="002060"/>
                <w:sz w:val="20"/>
                <w:szCs w:val="20"/>
              </w:rPr>
              <w:t xml:space="preserve"> </w:t>
            </w:r>
            <w:r w:rsidRPr="000B4168">
              <w:rPr>
                <w:rFonts w:ascii="Trebuchet MS" w:hAnsi="Trebuchet MS"/>
                <w:color w:val="002060"/>
                <w:sz w:val="20"/>
                <w:szCs w:val="20"/>
              </w:rPr>
              <w:t>(</w:t>
            </w:r>
            <w:r w:rsidRPr="000B4168">
              <w:rPr>
                <w:rFonts w:ascii="Trebuchet MS" w:hAnsi="Trebuchet MS"/>
                <w:i/>
                <w:color w:val="002060"/>
                <w:sz w:val="20"/>
                <w:szCs w:val="20"/>
              </w:rPr>
              <w:t>eligibilitate grup țintă</w:t>
            </w:r>
            <w:r w:rsidR="00EA6426" w:rsidRPr="000B4168">
              <w:rPr>
                <w:rFonts w:ascii="Trebuchet MS" w:hAnsi="Trebuchet MS"/>
                <w:i/>
                <w:color w:val="002060"/>
                <w:sz w:val="20"/>
                <w:szCs w:val="20"/>
              </w:rPr>
              <w:t>/ eligibilitate cheltuieli</w:t>
            </w:r>
            <w:r w:rsidRPr="000B4168">
              <w:rPr>
                <w:rFonts w:ascii="Trebuchet MS" w:hAnsi="Trebuchet MS"/>
                <w:i/>
                <w:color w:val="002060"/>
                <w:sz w:val="20"/>
                <w:szCs w:val="20"/>
              </w:rPr>
              <w:t>)</w:t>
            </w:r>
            <w:r w:rsidRPr="000B4168">
              <w:rPr>
                <w:rFonts w:ascii="Trebuchet MS" w:hAnsi="Trebuchet MS"/>
                <w:color w:val="002060"/>
                <w:sz w:val="20"/>
                <w:szCs w:val="20"/>
              </w:rPr>
              <w:t>:</w:t>
            </w:r>
          </w:p>
          <w:p w14:paraId="779633A3" w14:textId="77777777" w:rsidR="00EA6426" w:rsidRPr="000B4168" w:rsidRDefault="00EA6426" w:rsidP="00C77392">
            <w:pPr>
              <w:numPr>
                <w:ilvl w:val="0"/>
                <w:numId w:val="11"/>
              </w:numPr>
              <w:spacing w:before="120" w:after="120" w:line="240" w:lineRule="auto"/>
              <w:jc w:val="both"/>
              <w:rPr>
                <w:rFonts w:ascii="Trebuchet MS" w:hAnsi="Trebuchet MS"/>
                <w:iCs/>
                <w:color w:val="002060"/>
                <w:sz w:val="20"/>
                <w:szCs w:val="20"/>
              </w:rPr>
            </w:pPr>
            <w:r w:rsidRPr="000B4168">
              <w:rPr>
                <w:rFonts w:ascii="Trebuchet MS" w:hAnsi="Trebuchet MS"/>
                <w:iCs/>
                <w:color w:val="002060"/>
                <w:sz w:val="20"/>
                <w:szCs w:val="20"/>
              </w:rPr>
              <w:t xml:space="preserve">au vârsta </w:t>
            </w:r>
            <w:r w:rsidR="00FE4DE2" w:rsidRPr="000B4168">
              <w:rPr>
                <w:rFonts w:ascii="Trebuchet MS" w:hAnsi="Trebuchet MS"/>
                <w:iCs/>
                <w:color w:val="002060"/>
                <w:sz w:val="20"/>
                <w:szCs w:val="20"/>
              </w:rPr>
              <w:t>peste</w:t>
            </w:r>
            <w:r w:rsidRPr="000B4168">
              <w:rPr>
                <w:rFonts w:ascii="Trebuchet MS" w:hAnsi="Trebuchet MS"/>
                <w:iCs/>
                <w:color w:val="002060"/>
                <w:sz w:val="20"/>
                <w:szCs w:val="20"/>
              </w:rPr>
              <w:t xml:space="preserve"> </w:t>
            </w:r>
            <w:r w:rsidR="00FE4DE2" w:rsidRPr="000B4168">
              <w:rPr>
                <w:rFonts w:ascii="Trebuchet MS" w:hAnsi="Trebuchet MS"/>
                <w:iCs/>
                <w:color w:val="002060"/>
                <w:sz w:val="20"/>
                <w:szCs w:val="20"/>
              </w:rPr>
              <w:t>40</w:t>
            </w:r>
            <w:r w:rsidR="009A150A" w:rsidRPr="000B4168">
              <w:rPr>
                <w:rFonts w:ascii="Trebuchet MS" w:hAnsi="Trebuchet MS"/>
                <w:iCs/>
                <w:color w:val="002060"/>
                <w:sz w:val="20"/>
                <w:szCs w:val="20"/>
              </w:rPr>
              <w:t xml:space="preserve"> </w:t>
            </w:r>
            <w:r w:rsidR="00180668" w:rsidRPr="000B4168">
              <w:rPr>
                <w:rFonts w:ascii="Trebuchet MS" w:hAnsi="Trebuchet MS"/>
                <w:iCs/>
                <w:color w:val="002060"/>
                <w:sz w:val="20"/>
                <w:szCs w:val="20"/>
              </w:rPr>
              <w:t>ani;</w:t>
            </w:r>
          </w:p>
          <w:p w14:paraId="5847EDF9" w14:textId="77777777" w:rsidR="00A37524" w:rsidRPr="000B4168" w:rsidRDefault="00F15AC3" w:rsidP="00C77392">
            <w:pPr>
              <w:numPr>
                <w:ilvl w:val="0"/>
                <w:numId w:val="11"/>
              </w:numPr>
              <w:spacing w:before="120" w:after="120" w:line="240" w:lineRule="auto"/>
              <w:jc w:val="both"/>
              <w:rPr>
                <w:rFonts w:ascii="Trebuchet MS" w:hAnsi="Trebuchet MS"/>
                <w:iCs/>
                <w:color w:val="002060"/>
                <w:sz w:val="20"/>
                <w:szCs w:val="20"/>
              </w:rPr>
            </w:pPr>
            <w:r w:rsidRPr="000B4168">
              <w:rPr>
                <w:rFonts w:ascii="Trebuchet MS" w:hAnsi="Trebuchet MS"/>
                <w:iCs/>
                <w:color w:val="002060"/>
                <w:sz w:val="20"/>
                <w:szCs w:val="20"/>
              </w:rPr>
              <w:t xml:space="preserve">au domiciliul într-una din regiunile vizate </w:t>
            </w:r>
            <w:r w:rsidR="00EA6426" w:rsidRPr="000B4168">
              <w:rPr>
                <w:rFonts w:ascii="Trebuchet MS" w:hAnsi="Trebuchet MS"/>
                <w:iCs/>
                <w:color w:val="002060"/>
                <w:sz w:val="20"/>
                <w:szCs w:val="20"/>
              </w:rPr>
              <w:t>de</w:t>
            </w:r>
            <w:r w:rsidR="00A37524" w:rsidRPr="000B4168">
              <w:rPr>
                <w:rFonts w:ascii="Trebuchet MS" w:hAnsi="Trebuchet MS"/>
                <w:iCs/>
                <w:color w:val="002060"/>
                <w:sz w:val="20"/>
                <w:szCs w:val="20"/>
              </w:rPr>
              <w:t xml:space="preserve"> proiect</w:t>
            </w:r>
            <w:r w:rsidRPr="000B4168">
              <w:rPr>
                <w:rFonts w:ascii="Trebuchet MS" w:hAnsi="Trebuchet MS"/>
                <w:iCs/>
                <w:color w:val="002060"/>
                <w:sz w:val="20"/>
                <w:szCs w:val="20"/>
              </w:rPr>
              <w:t>:</w:t>
            </w:r>
            <w:r w:rsidR="00014B9A" w:rsidRPr="000B4168">
              <w:rPr>
                <w:rFonts w:ascii="Trebuchet MS" w:hAnsi="Trebuchet MS" w:cs="Calibri"/>
                <w:i/>
                <w:color w:val="002060"/>
                <w:sz w:val="20"/>
                <w:szCs w:val="20"/>
              </w:rPr>
              <w:t xml:space="preserve"> </w:t>
            </w:r>
          </w:p>
          <w:p w14:paraId="5A8149BD" w14:textId="1F8F2B64" w:rsidR="00A37524" w:rsidRPr="000B4168" w:rsidRDefault="00801441" w:rsidP="00C77392">
            <w:pPr>
              <w:numPr>
                <w:ilvl w:val="1"/>
                <w:numId w:val="11"/>
              </w:numPr>
              <w:spacing w:before="120" w:after="120" w:line="240" w:lineRule="auto"/>
              <w:jc w:val="both"/>
              <w:rPr>
                <w:rFonts w:ascii="Trebuchet MS" w:hAnsi="Trebuchet MS"/>
                <w:iCs/>
                <w:color w:val="002060"/>
                <w:sz w:val="20"/>
                <w:szCs w:val="20"/>
              </w:rPr>
            </w:pPr>
            <w:r w:rsidRPr="000B4168">
              <w:rPr>
                <w:rFonts w:ascii="Trebuchet MS" w:hAnsi="Trebuchet MS" w:cs="Calibri"/>
                <w:color w:val="002060"/>
                <w:sz w:val="20"/>
                <w:szCs w:val="20"/>
              </w:rPr>
              <w:t>proiect 1</w:t>
            </w:r>
            <w:r w:rsidR="00A37524" w:rsidRPr="000B4168">
              <w:rPr>
                <w:rFonts w:ascii="Trebuchet MS" w:hAnsi="Trebuchet MS" w:cs="Calibri"/>
                <w:color w:val="002060"/>
                <w:sz w:val="20"/>
                <w:szCs w:val="20"/>
              </w:rPr>
              <w:t xml:space="preserve"> - </w:t>
            </w:r>
            <w:r w:rsidRPr="000B4168">
              <w:rPr>
                <w:rFonts w:ascii="Trebuchet MS" w:hAnsi="Trebuchet MS" w:cs="Calibri"/>
                <w:color w:val="002060"/>
                <w:sz w:val="20"/>
                <w:szCs w:val="20"/>
              </w:rPr>
              <w:t xml:space="preserve"> </w:t>
            </w:r>
            <w:r w:rsidR="00A37524" w:rsidRPr="000B4168">
              <w:rPr>
                <w:rFonts w:ascii="Trebuchet MS" w:hAnsi="Trebuchet MS" w:cs="Calibri"/>
                <w:color w:val="002060"/>
                <w:sz w:val="20"/>
                <w:szCs w:val="20"/>
              </w:rPr>
              <w:t xml:space="preserve">domiciliul într-una din </w:t>
            </w:r>
            <w:r w:rsidRPr="000B4168">
              <w:rPr>
                <w:rFonts w:ascii="Trebuchet MS" w:hAnsi="Trebuchet MS" w:cs="Calibri"/>
                <w:color w:val="002060"/>
                <w:sz w:val="20"/>
                <w:szCs w:val="20"/>
              </w:rPr>
              <w:t>regiunile:</w:t>
            </w:r>
            <w:r w:rsidRPr="000B4168">
              <w:rPr>
                <w:rFonts w:ascii="Trebuchet MS" w:hAnsi="Trebuchet MS" w:cs="Calibri"/>
                <w:i/>
                <w:color w:val="002060"/>
                <w:sz w:val="20"/>
                <w:szCs w:val="20"/>
              </w:rPr>
              <w:t xml:space="preserve"> </w:t>
            </w:r>
            <w:r w:rsidR="00014B9A" w:rsidRPr="000B4168">
              <w:rPr>
                <w:rFonts w:ascii="Trebuchet MS" w:hAnsi="Trebuchet MS" w:cs="Calibri"/>
                <w:i/>
                <w:color w:val="002060"/>
                <w:sz w:val="20"/>
                <w:szCs w:val="20"/>
              </w:rPr>
              <w:t xml:space="preserve">Sud-Vest Oltenia </w:t>
            </w:r>
            <w:r w:rsidR="002E5017" w:rsidRPr="000B4168">
              <w:rPr>
                <w:rFonts w:ascii="Trebuchet MS" w:hAnsi="Trebuchet MS" w:cs="Calibri"/>
                <w:i/>
                <w:color w:val="002060"/>
                <w:sz w:val="20"/>
                <w:szCs w:val="20"/>
              </w:rPr>
              <w:t xml:space="preserve">sau </w:t>
            </w:r>
            <w:r w:rsidR="00014B9A" w:rsidRPr="000B4168">
              <w:rPr>
                <w:rFonts w:ascii="Trebuchet MS" w:hAnsi="Trebuchet MS" w:cs="Calibri"/>
                <w:i/>
                <w:color w:val="002060"/>
                <w:sz w:val="20"/>
                <w:szCs w:val="20"/>
              </w:rPr>
              <w:t xml:space="preserve">Sud Muntenia, </w:t>
            </w:r>
          </w:p>
          <w:p w14:paraId="2CF6C129" w14:textId="52806342" w:rsidR="00C07F53" w:rsidRPr="000B4168" w:rsidRDefault="00801441" w:rsidP="00C77392">
            <w:pPr>
              <w:numPr>
                <w:ilvl w:val="1"/>
                <w:numId w:val="11"/>
              </w:numPr>
              <w:spacing w:before="120" w:after="120" w:line="240" w:lineRule="auto"/>
              <w:jc w:val="both"/>
              <w:rPr>
                <w:rFonts w:ascii="Trebuchet MS" w:hAnsi="Trebuchet MS"/>
                <w:iCs/>
                <w:color w:val="002060"/>
                <w:sz w:val="20"/>
                <w:szCs w:val="20"/>
              </w:rPr>
            </w:pPr>
            <w:r w:rsidRPr="000B4168">
              <w:rPr>
                <w:rFonts w:ascii="Trebuchet MS" w:hAnsi="Trebuchet MS" w:cs="Calibri"/>
                <w:color w:val="002060"/>
                <w:sz w:val="20"/>
                <w:szCs w:val="20"/>
              </w:rPr>
              <w:t xml:space="preserve">proiect 2 </w:t>
            </w:r>
            <w:r w:rsidR="00A37524" w:rsidRPr="000B4168">
              <w:rPr>
                <w:rFonts w:ascii="Trebuchet MS" w:hAnsi="Trebuchet MS" w:cs="Calibri"/>
                <w:color w:val="002060"/>
                <w:sz w:val="20"/>
                <w:szCs w:val="20"/>
              </w:rPr>
              <w:t>-  domiciliul într-una din regiunile:</w:t>
            </w:r>
            <w:r w:rsidR="00A37524" w:rsidRPr="000B4168">
              <w:rPr>
                <w:rFonts w:ascii="Trebuchet MS" w:hAnsi="Trebuchet MS" w:cs="Calibri"/>
                <w:i/>
                <w:color w:val="002060"/>
                <w:sz w:val="20"/>
                <w:szCs w:val="20"/>
              </w:rPr>
              <w:t xml:space="preserve"> </w:t>
            </w:r>
            <w:r w:rsidR="00014B9A" w:rsidRPr="000B4168">
              <w:rPr>
                <w:rFonts w:ascii="Trebuchet MS" w:hAnsi="Trebuchet MS" w:cs="Calibri"/>
                <w:i/>
                <w:color w:val="002060"/>
                <w:sz w:val="20"/>
                <w:szCs w:val="20"/>
              </w:rPr>
              <w:t xml:space="preserve">Sud-Est </w:t>
            </w:r>
            <w:r w:rsidR="002E5017" w:rsidRPr="000B4168">
              <w:rPr>
                <w:rFonts w:ascii="Trebuchet MS" w:hAnsi="Trebuchet MS" w:cs="Calibri"/>
                <w:i/>
                <w:color w:val="002060"/>
                <w:sz w:val="20"/>
                <w:szCs w:val="20"/>
              </w:rPr>
              <w:t xml:space="preserve">sau </w:t>
            </w:r>
            <w:r w:rsidR="00014B9A" w:rsidRPr="000B4168">
              <w:rPr>
                <w:rFonts w:ascii="Trebuchet MS" w:hAnsi="Trebuchet MS" w:cs="Calibri"/>
                <w:i/>
                <w:color w:val="002060"/>
                <w:sz w:val="20"/>
                <w:szCs w:val="20"/>
              </w:rPr>
              <w:t>Nord Est</w:t>
            </w:r>
            <w:r w:rsidRPr="000B4168">
              <w:rPr>
                <w:rFonts w:ascii="Trebuchet MS" w:hAnsi="Trebuchet MS" w:cs="Calibri"/>
                <w:color w:val="002060"/>
                <w:sz w:val="20"/>
                <w:szCs w:val="20"/>
              </w:rPr>
              <w:t>.</w:t>
            </w:r>
          </w:p>
          <w:p w14:paraId="115D1225" w14:textId="77777777" w:rsidR="003D5E7B" w:rsidRPr="008239D7" w:rsidRDefault="003D5E7B" w:rsidP="008239D7">
            <w:pPr>
              <w:autoSpaceDE w:val="0"/>
              <w:autoSpaceDN w:val="0"/>
              <w:adjustRightInd w:val="0"/>
              <w:spacing w:before="120" w:after="120" w:line="240" w:lineRule="auto"/>
              <w:jc w:val="both"/>
              <w:rPr>
                <w:rFonts w:ascii="Trebuchet MS" w:hAnsi="Trebuchet MS"/>
                <w:i/>
                <w:color w:val="002060"/>
                <w:sz w:val="20"/>
                <w:szCs w:val="20"/>
              </w:rPr>
            </w:pPr>
            <w:r w:rsidRPr="000B4168">
              <w:rPr>
                <w:rFonts w:ascii="Trebuchet MS" w:hAnsi="Trebuchet MS"/>
                <w:color w:val="002060"/>
                <w:sz w:val="20"/>
                <w:szCs w:val="20"/>
              </w:rPr>
              <w:t xml:space="preserve">Localizarea grupului țintă va fi interpretată EXCLUSIV din perspectiva </w:t>
            </w:r>
            <w:r w:rsidRPr="000B4168">
              <w:rPr>
                <w:rFonts w:ascii="Trebuchet MS" w:hAnsi="Trebuchet MS"/>
                <w:color w:val="002060"/>
                <w:sz w:val="20"/>
                <w:szCs w:val="20"/>
                <w:u w:val="single"/>
              </w:rPr>
              <w:t>domiciliului persoanei</w:t>
            </w:r>
            <w:r w:rsidRPr="000B4168">
              <w:rPr>
                <w:rFonts w:ascii="Trebuchet MS" w:hAnsi="Trebuchet MS"/>
                <w:color w:val="002060"/>
                <w:sz w:val="20"/>
                <w:szCs w:val="20"/>
              </w:rPr>
              <w:t xml:space="preserve"> care beneficiază de servicii de sănătate orientate către prevenire, depistare  precoce (screening), diagnostic și direcționare către tratament al pacienților cu boli hepatice cronice secundare infecțiilor virale cu virusuri hepatitice B/D și C, cu excepția persoanelor care </w:t>
            </w:r>
            <w:r w:rsidRPr="000B4168">
              <w:rPr>
                <w:rFonts w:ascii="Trebuchet MS" w:hAnsi="Trebuchet MS"/>
                <w:iCs/>
                <w:color w:val="002060"/>
                <w:sz w:val="20"/>
                <w:szCs w:val="20"/>
              </w:rPr>
              <w:t>nu au acte de identitate pentru care domiciliul este considerat locul menționat în declarația pe propria răspundere</w:t>
            </w:r>
            <w:r w:rsidRPr="008239D7">
              <w:rPr>
                <w:rFonts w:ascii="Trebuchet MS" w:hAnsi="Trebuchet MS"/>
                <w:iCs/>
                <w:color w:val="002060"/>
                <w:sz w:val="20"/>
                <w:szCs w:val="20"/>
              </w:rPr>
              <w:t>.</w:t>
            </w:r>
          </w:p>
          <w:p w14:paraId="3A8DDD86" w14:textId="77777777" w:rsidR="00014B9A" w:rsidRPr="008239D7" w:rsidRDefault="00014B9A" w:rsidP="008239D7">
            <w:pPr>
              <w:spacing w:before="120" w:after="120" w:line="240" w:lineRule="auto"/>
              <w:jc w:val="both"/>
              <w:rPr>
                <w:rFonts w:ascii="Trebuchet MS" w:hAnsi="Trebuchet MS"/>
                <w:iCs/>
                <w:color w:val="C00000"/>
                <w:sz w:val="20"/>
                <w:szCs w:val="20"/>
              </w:rPr>
            </w:pPr>
            <w:r w:rsidRPr="008239D7">
              <w:rPr>
                <w:rFonts w:ascii="Trebuchet MS" w:hAnsi="Trebuchet MS"/>
                <w:b/>
                <w:iCs/>
                <w:color w:val="C00000"/>
                <w:sz w:val="20"/>
                <w:szCs w:val="20"/>
              </w:rPr>
              <w:t>Excepție:</w:t>
            </w:r>
          </w:p>
          <w:p w14:paraId="6F782D7A" w14:textId="77777777" w:rsidR="00836F51" w:rsidRPr="000B4168" w:rsidRDefault="00014B9A" w:rsidP="008239D7">
            <w:pPr>
              <w:autoSpaceDE w:val="0"/>
              <w:autoSpaceDN w:val="0"/>
              <w:adjustRightInd w:val="0"/>
              <w:spacing w:before="120" w:after="120" w:line="240" w:lineRule="auto"/>
              <w:jc w:val="both"/>
              <w:rPr>
                <w:rFonts w:ascii="Trebuchet MS" w:hAnsi="Trebuchet MS"/>
                <w:color w:val="002060"/>
                <w:sz w:val="20"/>
                <w:szCs w:val="20"/>
              </w:rPr>
            </w:pPr>
            <w:r w:rsidRPr="000B4168">
              <w:rPr>
                <w:rFonts w:ascii="Trebuchet MS" w:hAnsi="Trebuchet MS"/>
                <w:color w:val="002060"/>
                <w:sz w:val="20"/>
                <w:szCs w:val="20"/>
              </w:rPr>
              <w:t>Persoanele</w:t>
            </w:r>
            <w:r w:rsidRPr="000B4168">
              <w:rPr>
                <w:rFonts w:ascii="Trebuchet MS" w:hAnsi="Trebuchet MS"/>
                <w:iCs/>
                <w:color w:val="002060"/>
                <w:sz w:val="20"/>
                <w:szCs w:val="20"/>
              </w:rPr>
              <w:t xml:space="preserve"> care nu au acte de identitate, dar locuiesc în acest teritoriu vor reprezenta grup țintă eligibil dacă se constată că locuiesc în regiunile de dezvoltare menționate în baza unei d</w:t>
            </w:r>
            <w:r w:rsidR="003D5E7B" w:rsidRPr="000B4168">
              <w:rPr>
                <w:rFonts w:ascii="Trebuchet MS" w:hAnsi="Trebuchet MS"/>
                <w:iCs/>
                <w:color w:val="002060"/>
                <w:sz w:val="20"/>
                <w:szCs w:val="20"/>
              </w:rPr>
              <w:t>eclarații pe propria răspundere.</w:t>
            </w:r>
          </w:p>
          <w:p w14:paraId="70758C51" w14:textId="77777777" w:rsidR="00014B9A" w:rsidRPr="000B4168" w:rsidRDefault="00014B9A" w:rsidP="00C77392">
            <w:pPr>
              <w:numPr>
                <w:ilvl w:val="0"/>
                <w:numId w:val="11"/>
              </w:numPr>
              <w:spacing w:before="120" w:after="120" w:line="240" w:lineRule="auto"/>
              <w:jc w:val="both"/>
              <w:rPr>
                <w:rFonts w:ascii="Trebuchet MS" w:hAnsi="Trebuchet MS"/>
                <w:iCs/>
                <w:color w:val="002060"/>
                <w:sz w:val="20"/>
                <w:szCs w:val="20"/>
              </w:rPr>
            </w:pPr>
            <w:r w:rsidRPr="000B4168">
              <w:rPr>
                <w:rFonts w:ascii="Trebuchet MS" w:hAnsi="Trebuchet MS" w:cs="Calibri"/>
                <w:color w:val="002060"/>
                <w:sz w:val="20"/>
                <w:szCs w:val="20"/>
              </w:rPr>
              <w:t xml:space="preserve">Nu fac parte din categoria persoane gravide şi/ sau persoane </w:t>
            </w:r>
            <w:r w:rsidRPr="000B4168">
              <w:rPr>
                <w:rFonts w:ascii="Trebuchet MS" w:eastAsia="Calibri" w:hAnsi="Trebuchet MS"/>
                <w:color w:val="002060"/>
                <w:sz w:val="20"/>
                <w:szCs w:val="20"/>
              </w:rPr>
              <w:t>lipsite de libertate;</w:t>
            </w:r>
          </w:p>
          <w:p w14:paraId="6894E7F3" w14:textId="57C1DD94" w:rsidR="00157D16" w:rsidRPr="000B4168" w:rsidRDefault="00157D16" w:rsidP="008239D7">
            <w:pPr>
              <w:spacing w:before="120" w:after="120" w:line="240" w:lineRule="auto"/>
              <w:jc w:val="both"/>
              <w:rPr>
                <w:rFonts w:ascii="Trebuchet MS" w:hAnsi="Trebuchet MS"/>
                <w:iCs/>
                <w:color w:val="002060"/>
                <w:sz w:val="20"/>
                <w:szCs w:val="20"/>
              </w:rPr>
            </w:pPr>
            <w:r w:rsidRPr="000B4168">
              <w:rPr>
                <w:rFonts w:ascii="Trebuchet MS" w:hAnsi="Trebuchet MS"/>
                <w:color w:val="002060"/>
                <w:sz w:val="20"/>
                <w:szCs w:val="20"/>
              </w:rPr>
              <w:lastRenderedPageBreak/>
              <w:t xml:space="preserve">La nivel de proiect este necesar ca grupul țintă să provină din ambele regiuni de dezvoltare vizate de </w:t>
            </w:r>
            <w:r w:rsidR="00836F51" w:rsidRPr="000B4168">
              <w:rPr>
                <w:rFonts w:ascii="Trebuchet MS" w:hAnsi="Trebuchet MS"/>
                <w:color w:val="002060"/>
                <w:sz w:val="20"/>
                <w:szCs w:val="20"/>
              </w:rPr>
              <w:t xml:space="preserve">fiecare din cele 2 </w:t>
            </w:r>
            <w:r w:rsidRPr="000B4168">
              <w:rPr>
                <w:rFonts w:ascii="Trebuchet MS" w:hAnsi="Trebuchet MS"/>
                <w:color w:val="002060"/>
                <w:sz w:val="20"/>
                <w:szCs w:val="20"/>
              </w:rPr>
              <w:t>proiect</w:t>
            </w:r>
            <w:r w:rsidR="00836F51" w:rsidRPr="000B4168">
              <w:rPr>
                <w:rFonts w:ascii="Trebuchet MS" w:hAnsi="Trebuchet MS"/>
                <w:color w:val="002060"/>
                <w:sz w:val="20"/>
                <w:szCs w:val="20"/>
              </w:rPr>
              <w:t>e</w:t>
            </w:r>
            <w:r w:rsidR="00836F51" w:rsidRPr="000B4168">
              <w:rPr>
                <w:rFonts w:ascii="Trebuchet MS" w:hAnsi="Trebuchet MS" w:cs="Calibri"/>
                <w:i/>
                <w:color w:val="002060"/>
                <w:sz w:val="20"/>
                <w:szCs w:val="20"/>
              </w:rPr>
              <w:t xml:space="preserve"> (eligibilitate proiect/ cheltuieli)</w:t>
            </w:r>
          </w:p>
          <w:p w14:paraId="33933E1A" w14:textId="63251F37" w:rsidR="00EF0F0D" w:rsidRPr="008239D7" w:rsidRDefault="00EF0F0D" w:rsidP="00B93F55">
            <w:pPr>
              <w:spacing w:before="120" w:after="120" w:line="240" w:lineRule="auto"/>
              <w:jc w:val="both"/>
              <w:rPr>
                <w:rFonts w:ascii="Trebuchet MS" w:hAnsi="Trebuchet MS"/>
                <w:iCs/>
                <w:color w:val="002060"/>
                <w:sz w:val="20"/>
                <w:szCs w:val="20"/>
              </w:rPr>
            </w:pPr>
            <w:r w:rsidRPr="00B93F55">
              <w:rPr>
                <w:rFonts w:ascii="Trebuchet MS" w:eastAsia="Calibri" w:hAnsi="Trebuchet MS"/>
                <w:b/>
                <w:iCs/>
                <w:color w:val="C00000"/>
                <w:sz w:val="20"/>
                <w:szCs w:val="20"/>
              </w:rPr>
              <w:t>Atenție!</w:t>
            </w:r>
            <w:r w:rsidR="00180668" w:rsidRPr="00B93F55">
              <w:rPr>
                <w:rFonts w:ascii="Trebuchet MS" w:eastAsia="Calibri" w:hAnsi="Trebuchet MS"/>
                <w:b/>
                <w:iCs/>
                <w:color w:val="C00000"/>
                <w:sz w:val="20"/>
                <w:szCs w:val="20"/>
              </w:rPr>
              <w:t xml:space="preserve"> </w:t>
            </w:r>
            <w:r w:rsidRPr="008239D7">
              <w:rPr>
                <w:rFonts w:ascii="Trebuchet MS" w:hAnsi="Trebuchet MS"/>
                <w:color w:val="002060"/>
                <w:sz w:val="20"/>
                <w:szCs w:val="20"/>
              </w:rPr>
              <w:t>Beneficiarul are obligația de a justifica încadrarea</w:t>
            </w:r>
            <w:r w:rsidR="003D5E7B" w:rsidRPr="008239D7">
              <w:rPr>
                <w:rFonts w:ascii="Trebuchet MS" w:hAnsi="Trebuchet MS"/>
                <w:color w:val="002060"/>
                <w:sz w:val="20"/>
                <w:szCs w:val="20"/>
              </w:rPr>
              <w:t xml:space="preserve"> persoanelor în grupul țintă (la intrarea în </w:t>
            </w:r>
            <w:r w:rsidR="003F5CCB" w:rsidRPr="008239D7">
              <w:rPr>
                <w:rFonts w:ascii="Trebuchet MS" w:hAnsi="Trebuchet MS"/>
                <w:color w:val="002060"/>
                <w:sz w:val="20"/>
                <w:szCs w:val="20"/>
              </w:rPr>
              <w:t>intervenție</w:t>
            </w:r>
            <w:r w:rsidR="00B93F55">
              <w:rPr>
                <w:rFonts w:ascii="Trebuchet MS" w:hAnsi="Trebuchet MS"/>
                <w:color w:val="002060"/>
                <w:sz w:val="20"/>
                <w:szCs w:val="20"/>
              </w:rPr>
              <w:t xml:space="preserve">) </w:t>
            </w:r>
            <w:r w:rsidR="00B93F55" w:rsidRPr="008239D7">
              <w:rPr>
                <w:rFonts w:ascii="Trebuchet MS" w:hAnsi="Trebuchet MS" w:cs="Calibri"/>
                <w:i/>
                <w:color w:val="002060"/>
                <w:sz w:val="20"/>
                <w:szCs w:val="20"/>
              </w:rPr>
              <w:t>(eligibilitate cheltuieli)</w:t>
            </w:r>
          </w:p>
        </w:tc>
      </w:tr>
    </w:tbl>
    <w:p w14:paraId="62926B8F" w14:textId="77777777" w:rsidR="002B0946" w:rsidRPr="00015555" w:rsidRDefault="00281684" w:rsidP="00B707E5">
      <w:pPr>
        <w:spacing w:before="120" w:after="120" w:line="240" w:lineRule="auto"/>
        <w:ind w:right="531"/>
        <w:jc w:val="both"/>
        <w:rPr>
          <w:rFonts w:ascii="Trebuchet MS" w:hAnsi="Trebuchet MS"/>
          <w:lang w:eastAsia="en-GB"/>
        </w:rPr>
      </w:pPr>
      <w:r w:rsidRPr="00015555">
        <w:rPr>
          <w:rFonts w:ascii="Trebuchet MS" w:hAnsi="Trebuchet MS"/>
          <w:b/>
          <w:color w:val="C00000"/>
        </w:rPr>
        <w:lastRenderedPageBreak/>
        <w:t>Atenție!</w:t>
      </w:r>
      <w:r w:rsidR="000E3925" w:rsidRPr="00015555">
        <w:rPr>
          <w:rFonts w:ascii="Trebuchet MS" w:hAnsi="Trebuchet MS"/>
          <w:b/>
          <w:color w:val="C00000"/>
        </w:rPr>
        <w:t xml:space="preserve"> </w:t>
      </w:r>
      <w:r w:rsidR="001240C8" w:rsidRPr="00015555">
        <w:rPr>
          <w:rFonts w:ascii="Trebuchet MS" w:hAnsi="Trebuchet MS"/>
          <w:color w:val="002060"/>
        </w:rPr>
        <w:t>Proiectele care nu vor avea acoperire</w:t>
      </w:r>
      <w:r w:rsidR="00157D16" w:rsidRPr="00015555">
        <w:rPr>
          <w:rFonts w:ascii="Trebuchet MS" w:hAnsi="Trebuchet MS"/>
          <w:color w:val="002060"/>
        </w:rPr>
        <w:t>a</w:t>
      </w:r>
      <w:r w:rsidR="001240C8" w:rsidRPr="00015555">
        <w:rPr>
          <w:rFonts w:ascii="Trebuchet MS" w:hAnsi="Trebuchet MS"/>
          <w:color w:val="002060"/>
        </w:rPr>
        <w:t xml:space="preserve"> </w:t>
      </w:r>
      <w:r w:rsidR="007D23C7" w:rsidRPr="00015555">
        <w:rPr>
          <w:rFonts w:ascii="Trebuchet MS" w:hAnsi="Trebuchet MS"/>
          <w:color w:val="002060"/>
        </w:rPr>
        <w:t>regională</w:t>
      </w:r>
      <w:r w:rsidR="001240C8" w:rsidRPr="00015555">
        <w:rPr>
          <w:rFonts w:ascii="Trebuchet MS" w:hAnsi="Trebuchet MS"/>
          <w:color w:val="002060"/>
        </w:rPr>
        <w:t xml:space="preserve"> în sensul menționat mai sus nu sunt</w:t>
      </w:r>
      <w:r w:rsidR="000E3925" w:rsidRPr="00015555">
        <w:rPr>
          <w:rFonts w:ascii="Trebuchet MS" w:hAnsi="Trebuchet MS"/>
          <w:color w:val="002060"/>
        </w:rPr>
        <w:t xml:space="preserve"> </w:t>
      </w:r>
      <w:r w:rsidR="001240C8" w:rsidRPr="00015555">
        <w:rPr>
          <w:rFonts w:ascii="Trebuchet MS" w:hAnsi="Trebuchet MS"/>
          <w:color w:val="002060"/>
        </w:rPr>
        <w:t>eligibile în cadrul acestui apel de proiecte.</w:t>
      </w:r>
    </w:p>
    <w:p w14:paraId="26353FBE" w14:textId="77777777" w:rsidR="00855896" w:rsidRPr="00015555" w:rsidRDefault="00855896" w:rsidP="00B707E5">
      <w:pPr>
        <w:spacing w:before="120" w:after="120" w:line="240" w:lineRule="auto"/>
        <w:jc w:val="both"/>
        <w:rPr>
          <w:rFonts w:ascii="Trebuchet MS" w:hAnsi="Trebuchet MS" w:cs="Calibri"/>
          <w:color w:val="002060"/>
        </w:rPr>
      </w:pPr>
      <w:r w:rsidRPr="00015555">
        <w:rPr>
          <w:rFonts w:ascii="Trebuchet MS" w:hAnsi="Trebuchet MS"/>
          <w:b/>
          <w:color w:val="C00000"/>
        </w:rPr>
        <w:t>Atenție!</w:t>
      </w:r>
      <w:r w:rsidR="000E3925" w:rsidRPr="00015555">
        <w:rPr>
          <w:rFonts w:ascii="Trebuchet MS" w:hAnsi="Trebuchet MS"/>
          <w:b/>
          <w:color w:val="C00000"/>
        </w:rPr>
        <w:t xml:space="preserve"> </w:t>
      </w:r>
      <w:r w:rsidRPr="00015555">
        <w:rPr>
          <w:rFonts w:ascii="Trebuchet MS" w:hAnsi="Trebuchet MS"/>
          <w:color w:val="002060"/>
        </w:rPr>
        <w:t>Locul de derulare a activ</w:t>
      </w:r>
      <w:r w:rsidR="00281684" w:rsidRPr="00015555">
        <w:rPr>
          <w:rFonts w:ascii="Trebuchet MS" w:hAnsi="Trebuchet MS"/>
          <w:color w:val="002060"/>
        </w:rPr>
        <w:t>ităților</w:t>
      </w:r>
      <w:r w:rsidR="00A663E8" w:rsidRPr="00015555">
        <w:rPr>
          <w:rFonts w:ascii="Trebuchet MS" w:hAnsi="Trebuchet MS"/>
          <w:color w:val="002060"/>
        </w:rPr>
        <w:t>/ subactivităților</w:t>
      </w:r>
      <w:r w:rsidR="00281684" w:rsidRPr="00015555">
        <w:rPr>
          <w:rFonts w:ascii="Trebuchet MS" w:hAnsi="Trebuchet MS"/>
          <w:color w:val="002060"/>
        </w:rPr>
        <w:t xml:space="preserve"> proiectului (de ex. </w:t>
      </w:r>
      <w:r w:rsidR="00281684" w:rsidRPr="00B93F55">
        <w:rPr>
          <w:rFonts w:ascii="Trebuchet MS" w:hAnsi="Trebuchet MS"/>
          <w:i/>
          <w:color w:val="002060"/>
        </w:rPr>
        <w:t xml:space="preserve">locul de furnizare a serviciilor </w:t>
      </w:r>
      <w:r w:rsidR="00157D16" w:rsidRPr="00B93F55">
        <w:rPr>
          <w:rFonts w:ascii="Trebuchet MS" w:hAnsi="Trebuchet MS"/>
          <w:i/>
          <w:color w:val="002060"/>
        </w:rPr>
        <w:t xml:space="preserve">de sănătate orientate către </w:t>
      </w:r>
      <w:r w:rsidR="002423EC" w:rsidRPr="00B93F55">
        <w:rPr>
          <w:rFonts w:ascii="Trebuchet MS" w:hAnsi="Trebuchet MS"/>
          <w:i/>
          <w:color w:val="002060"/>
        </w:rPr>
        <w:t>prevenire, depistare  precoce (screening), diagnostic și direcționare către tratament al pacienților cu boli hepatice cronice secundare infecțiilor virale cu virusuri hepatitice B/D și C</w:t>
      </w:r>
      <w:r w:rsidRPr="00B93F55">
        <w:rPr>
          <w:rFonts w:ascii="Trebuchet MS" w:hAnsi="Trebuchet MS"/>
          <w:i/>
          <w:color w:val="002060"/>
        </w:rPr>
        <w:t>, sediul proiectului etc.</w:t>
      </w:r>
      <w:r w:rsidRPr="00015555">
        <w:rPr>
          <w:rFonts w:ascii="Trebuchet MS" w:hAnsi="Trebuchet MS"/>
          <w:color w:val="002060"/>
        </w:rPr>
        <w:t xml:space="preserve">) nu va fi luat ca reper în asocierea cheltuielilor cu </w:t>
      </w:r>
      <w:r w:rsidR="004A14C9" w:rsidRPr="00015555">
        <w:rPr>
          <w:rFonts w:ascii="Trebuchet MS" w:hAnsi="Trebuchet MS"/>
          <w:color w:val="002060"/>
        </w:rPr>
        <w:t>regiunea de dezvoltare aferentă.</w:t>
      </w:r>
    </w:p>
    <w:p w14:paraId="63DB19FD" w14:textId="77777777" w:rsidR="007459DD" w:rsidRPr="000B4168" w:rsidRDefault="007569EE" w:rsidP="00B707E5">
      <w:pPr>
        <w:spacing w:before="120" w:after="120" w:line="240" w:lineRule="auto"/>
        <w:jc w:val="both"/>
        <w:rPr>
          <w:rFonts w:ascii="Trebuchet MS" w:hAnsi="Trebuchet MS"/>
          <w:i/>
          <w:color w:val="002060"/>
        </w:rPr>
      </w:pPr>
      <w:r w:rsidRPr="00015555">
        <w:rPr>
          <w:rFonts w:ascii="Trebuchet MS" w:hAnsi="Trebuchet MS"/>
          <w:b/>
          <w:color w:val="C00000"/>
        </w:rPr>
        <w:t>Atenție!</w:t>
      </w:r>
      <w:r w:rsidR="000E3925" w:rsidRPr="00015555">
        <w:rPr>
          <w:rFonts w:ascii="Trebuchet MS" w:hAnsi="Trebuchet MS"/>
          <w:color w:val="17365D" w:themeColor="text2" w:themeShade="BF"/>
        </w:rPr>
        <w:t xml:space="preserve"> </w:t>
      </w:r>
      <w:r w:rsidR="000E3925" w:rsidRPr="000B4168">
        <w:rPr>
          <w:rFonts w:ascii="Trebuchet MS" w:hAnsi="Trebuchet MS"/>
          <w:color w:val="002060"/>
        </w:rPr>
        <w:t>P</w:t>
      </w:r>
      <w:r w:rsidRPr="000B4168">
        <w:rPr>
          <w:rFonts w:ascii="Trebuchet MS" w:hAnsi="Trebuchet MS"/>
          <w:color w:val="002060"/>
        </w:rPr>
        <w:t xml:space="preserve">rin proiectele regionale de screening vizate de prezentul apel se va avea în vedere coordonarea intervențiilor finanțate din FSE cu cele asigurate prin alte surse de finanțate ex. programul național (buget de stat), </w:t>
      </w:r>
      <w:r w:rsidR="000E3925" w:rsidRPr="000B4168">
        <w:rPr>
          <w:rFonts w:ascii="Trebuchet MS" w:hAnsi="Trebuchet MS"/>
          <w:color w:val="002060"/>
        </w:rPr>
        <w:t>granturile</w:t>
      </w:r>
      <w:r w:rsidRPr="000B4168">
        <w:rPr>
          <w:rFonts w:ascii="Trebuchet MS" w:hAnsi="Trebuchet MS"/>
          <w:color w:val="002060"/>
        </w:rPr>
        <w:t xml:space="preserve"> SEE și Norvegiene</w:t>
      </w:r>
      <w:r w:rsidR="000E3925" w:rsidRPr="000B4168">
        <w:rPr>
          <w:rFonts w:ascii="Trebuchet MS" w:hAnsi="Trebuchet MS"/>
          <w:color w:val="002060"/>
        </w:rPr>
        <w:t>, programele transfrontaliere</w:t>
      </w:r>
      <w:r w:rsidR="00157D16" w:rsidRPr="000B4168">
        <w:rPr>
          <w:rFonts w:ascii="Trebuchet MS" w:hAnsi="Trebuchet MS"/>
          <w:color w:val="002060"/>
        </w:rPr>
        <w:t>, FESI 2014-2020</w:t>
      </w:r>
      <w:r w:rsidRPr="000B4168">
        <w:rPr>
          <w:rFonts w:ascii="Trebuchet MS" w:hAnsi="Trebuchet MS"/>
          <w:color w:val="002060"/>
        </w:rPr>
        <w:t xml:space="preserve"> </w:t>
      </w:r>
      <w:r w:rsidR="003C27C8" w:rsidRPr="000B4168">
        <w:rPr>
          <w:rFonts w:ascii="Trebuchet MS" w:hAnsi="Trebuchet MS"/>
          <w:i/>
          <w:color w:val="002060"/>
        </w:rPr>
        <w:t>(evitarea dublei finanțări)</w:t>
      </w:r>
      <w:r w:rsidR="00B44FE6" w:rsidRPr="000B4168">
        <w:rPr>
          <w:rFonts w:ascii="Trebuchet MS" w:hAnsi="Trebuchet MS"/>
          <w:i/>
          <w:color w:val="002060"/>
        </w:rPr>
        <w:t xml:space="preserve"> </w:t>
      </w:r>
      <w:r w:rsidRPr="000B4168">
        <w:rPr>
          <w:rFonts w:ascii="Trebuchet MS" w:hAnsi="Trebuchet MS"/>
          <w:i/>
          <w:color w:val="002060"/>
        </w:rPr>
        <w:t xml:space="preserve">(eligibilitate </w:t>
      </w:r>
      <w:r w:rsidR="00B44FE6" w:rsidRPr="000B4168">
        <w:rPr>
          <w:rFonts w:ascii="Trebuchet MS" w:hAnsi="Trebuchet MS"/>
          <w:i/>
          <w:color w:val="002060"/>
        </w:rPr>
        <w:t>cheltuieli</w:t>
      </w:r>
      <w:r w:rsidRPr="000B4168">
        <w:rPr>
          <w:rFonts w:ascii="Trebuchet MS" w:hAnsi="Trebuchet MS"/>
          <w:i/>
          <w:color w:val="002060"/>
        </w:rPr>
        <w:t>).</w:t>
      </w:r>
    </w:p>
    <w:p w14:paraId="6780E110" w14:textId="77777777" w:rsidR="00157D16" w:rsidRPr="00015555" w:rsidRDefault="00157D16" w:rsidP="00B707E5">
      <w:pPr>
        <w:spacing w:before="120" w:after="120" w:line="240" w:lineRule="auto"/>
        <w:jc w:val="both"/>
        <w:rPr>
          <w:rFonts w:ascii="Trebuchet MS" w:eastAsia="Times New Roman" w:hAnsi="Trebuchet MS"/>
          <w:b/>
          <w:i/>
          <w:color w:val="244061" w:themeColor="accent1" w:themeShade="80"/>
          <w:lang w:eastAsia="ar-SA"/>
        </w:rPr>
        <w:sectPr w:rsidR="00157D16" w:rsidRPr="00015555" w:rsidSect="005C6959">
          <w:pgSz w:w="16838" w:h="11906" w:orient="landscape"/>
          <w:pgMar w:top="1276" w:right="678" w:bottom="992" w:left="567" w:header="136" w:footer="709" w:gutter="0"/>
          <w:cols w:space="708"/>
          <w:docGrid w:linePitch="360"/>
        </w:sectPr>
      </w:pPr>
    </w:p>
    <w:p w14:paraId="56472111" w14:textId="77777777" w:rsidR="00FB6488" w:rsidRPr="00015555" w:rsidRDefault="00FB6488" w:rsidP="00B707E5">
      <w:pPr>
        <w:pStyle w:val="Titlu2"/>
        <w:numPr>
          <w:ilvl w:val="0"/>
          <w:numId w:val="0"/>
        </w:numPr>
        <w:spacing w:before="120" w:after="120" w:line="240" w:lineRule="auto"/>
        <w:jc w:val="both"/>
        <w:rPr>
          <w:rFonts w:ascii="Trebuchet MS" w:eastAsia="Calibri" w:hAnsi="Trebuchet MS" w:cs="Times New Roman"/>
          <w:b/>
          <w:color w:val="17365D" w:themeColor="text2" w:themeShade="BF"/>
          <w:sz w:val="22"/>
          <w:szCs w:val="22"/>
        </w:rPr>
      </w:pPr>
      <w:bookmarkStart w:id="20" w:name="_Toc515353709"/>
      <w:r w:rsidRPr="00015555">
        <w:rPr>
          <w:rFonts w:ascii="Trebuchet MS" w:hAnsi="Trebuchet MS" w:cs="Times New Roman"/>
          <w:b/>
          <w:color w:val="244061" w:themeColor="accent1" w:themeShade="80"/>
          <w:sz w:val="22"/>
          <w:szCs w:val="22"/>
        </w:rPr>
        <w:lastRenderedPageBreak/>
        <w:t>1.</w:t>
      </w:r>
      <w:r w:rsidR="008E10CE" w:rsidRPr="00015555">
        <w:rPr>
          <w:rFonts w:ascii="Trebuchet MS" w:hAnsi="Trebuchet MS" w:cs="Times New Roman"/>
          <w:b/>
          <w:color w:val="244061" w:themeColor="accent1" w:themeShade="80"/>
          <w:sz w:val="22"/>
          <w:szCs w:val="22"/>
        </w:rPr>
        <w:t>7</w:t>
      </w:r>
      <w:r w:rsidR="003D02B4" w:rsidRPr="00015555">
        <w:rPr>
          <w:rFonts w:ascii="Trebuchet MS" w:hAnsi="Trebuchet MS" w:cs="Times New Roman"/>
          <w:b/>
          <w:color w:val="244061" w:themeColor="accent1" w:themeShade="80"/>
          <w:sz w:val="22"/>
          <w:szCs w:val="22"/>
        </w:rPr>
        <w:t>.</w:t>
      </w:r>
      <w:r w:rsidRPr="00015555">
        <w:rPr>
          <w:rFonts w:ascii="Trebuchet MS" w:hAnsi="Trebuchet MS" w:cs="Times New Roman"/>
          <w:b/>
          <w:color w:val="244061" w:themeColor="accent1" w:themeShade="80"/>
          <w:sz w:val="22"/>
          <w:szCs w:val="22"/>
        </w:rPr>
        <w:t xml:space="preserve"> Indicatori </w:t>
      </w:r>
      <w:r w:rsidR="00960B88" w:rsidRPr="00015555">
        <w:rPr>
          <w:rFonts w:ascii="Trebuchet MS" w:eastAsia="Calibri" w:hAnsi="Trebuchet MS" w:cs="Times New Roman"/>
          <w:b/>
          <w:color w:val="17365D" w:themeColor="text2" w:themeShade="BF"/>
          <w:sz w:val="22"/>
          <w:szCs w:val="22"/>
        </w:rPr>
        <w:t>specifici de program</w:t>
      </w:r>
      <w:bookmarkEnd w:id="20"/>
    </w:p>
    <w:p w14:paraId="01CC657E" w14:textId="77777777" w:rsidR="00484CEB" w:rsidRPr="00015555" w:rsidRDefault="00484CEB" w:rsidP="00B707E5">
      <w:pPr>
        <w:spacing w:before="120" w:after="120" w:line="240" w:lineRule="auto"/>
        <w:ind w:right="389"/>
        <w:jc w:val="both"/>
        <w:rPr>
          <w:rFonts w:ascii="Trebuchet MS" w:hAnsi="Trebuchet MS"/>
          <w:color w:val="17365D" w:themeColor="text2" w:themeShade="BF"/>
        </w:rPr>
      </w:pPr>
      <w:r w:rsidRPr="00015555">
        <w:rPr>
          <w:rFonts w:ascii="Trebuchet MS" w:hAnsi="Trebuchet MS"/>
          <w:color w:val="17365D" w:themeColor="text2" w:themeShade="BF"/>
        </w:rPr>
        <w:t>Fiecare cerer</w:t>
      </w:r>
      <w:r w:rsidR="001B0E24" w:rsidRPr="00015555">
        <w:rPr>
          <w:rFonts w:ascii="Trebuchet MS" w:hAnsi="Trebuchet MS"/>
          <w:color w:val="17365D" w:themeColor="text2" w:themeShade="BF"/>
        </w:rPr>
        <w:t>e de finanțare va include</w:t>
      </w:r>
      <w:r w:rsidRPr="00015555">
        <w:rPr>
          <w:rFonts w:ascii="Trebuchet MS" w:hAnsi="Trebuchet MS"/>
          <w:color w:val="17365D" w:themeColor="text2" w:themeShade="BF"/>
        </w:rPr>
        <w:t xml:space="preserve"> </w:t>
      </w:r>
      <w:r w:rsidRPr="00015555">
        <w:rPr>
          <w:rFonts w:ascii="Trebuchet MS" w:hAnsi="Trebuchet MS"/>
          <w:b/>
          <w:color w:val="17365D" w:themeColor="text2" w:themeShade="BF"/>
          <w:u w:val="single"/>
        </w:rPr>
        <w:t>atât</w:t>
      </w:r>
      <w:r w:rsidRPr="00015555">
        <w:rPr>
          <w:rFonts w:ascii="Trebuchet MS" w:hAnsi="Trebuchet MS"/>
          <w:color w:val="17365D" w:themeColor="text2" w:themeShade="BF"/>
        </w:rPr>
        <w:t xml:space="preserve"> indicatori de realizare, cât și indicatori de rezultat imediat.</w:t>
      </w:r>
    </w:p>
    <w:p w14:paraId="195E3DDC" w14:textId="6C301469" w:rsidR="008768AE" w:rsidRPr="00015555" w:rsidRDefault="003F6AF3" w:rsidP="00B707E5">
      <w:pPr>
        <w:spacing w:before="120" w:after="120" w:line="240" w:lineRule="auto"/>
        <w:ind w:right="106"/>
        <w:jc w:val="both"/>
        <w:rPr>
          <w:rFonts w:ascii="Trebuchet MS" w:hAnsi="Trebuchet MS"/>
          <w:b/>
          <w:color w:val="FF0000"/>
          <w:lang w:eastAsia="ar-SA"/>
        </w:rPr>
      </w:pPr>
      <w:r w:rsidRPr="00015555">
        <w:rPr>
          <w:rFonts w:ascii="Trebuchet MS" w:hAnsi="Trebuchet MS"/>
          <w:b/>
          <w:color w:val="C00000"/>
          <w:lang w:eastAsia="ar-SA"/>
        </w:rPr>
        <w:t xml:space="preserve">Activitatea 1: </w:t>
      </w:r>
      <w:r w:rsidR="00B93F55" w:rsidRPr="00B93F55">
        <w:rPr>
          <w:rFonts w:ascii="Trebuchet MS" w:hAnsi="Trebuchet MS"/>
          <w:b/>
          <w:color w:val="C00000"/>
          <w:lang w:eastAsia="ar-SA"/>
        </w:rPr>
        <w:t>Furnizarea serviciilor de sănătate orientate către prevenire, depistare precoce (screening), diagnostic și direcționare către tratament al pacienților cu boli hepatice cronice secundare infecțiilor virale cu virusuri hepatitice B/ D și C</w:t>
      </w:r>
    </w:p>
    <w:tbl>
      <w:tblPr>
        <w:tblStyle w:val="Tabelgril"/>
        <w:tblW w:w="5000" w:type="pct"/>
        <w:tblLook w:val="04A0" w:firstRow="1" w:lastRow="0" w:firstColumn="1" w:lastColumn="0" w:noHBand="0" w:noVBand="1"/>
      </w:tblPr>
      <w:tblGrid>
        <w:gridCol w:w="627"/>
        <w:gridCol w:w="1217"/>
        <w:gridCol w:w="1911"/>
        <w:gridCol w:w="1926"/>
        <w:gridCol w:w="773"/>
        <w:gridCol w:w="1750"/>
        <w:gridCol w:w="1599"/>
        <w:gridCol w:w="6169"/>
      </w:tblGrid>
      <w:tr w:rsidR="00A03C77" w:rsidRPr="00E559EB" w14:paraId="74B5FC6F" w14:textId="77777777" w:rsidTr="00A03C77">
        <w:trPr>
          <w:tblHeader/>
        </w:trPr>
        <w:tc>
          <w:tcPr>
            <w:tcW w:w="1811" w:type="pct"/>
            <w:gridSpan w:val="4"/>
            <w:shd w:val="clear" w:color="auto" w:fill="EEECE1" w:themeFill="background2"/>
          </w:tcPr>
          <w:p w14:paraId="4F77E568" w14:textId="77777777" w:rsidR="00A03C77" w:rsidRPr="00E559EB" w:rsidRDefault="00A03C77" w:rsidP="00B707E5">
            <w:pPr>
              <w:spacing w:before="120" w:after="120" w:line="240" w:lineRule="auto"/>
              <w:jc w:val="center"/>
              <w:rPr>
                <w:rFonts w:ascii="Trebuchet MS" w:hAnsi="Trebuchet MS"/>
                <w:b/>
                <w:color w:val="002060"/>
                <w:sz w:val="20"/>
                <w:szCs w:val="20"/>
              </w:rPr>
            </w:pPr>
            <w:r w:rsidRPr="00E559EB">
              <w:rPr>
                <w:rFonts w:ascii="Trebuchet MS" w:eastAsia="Calibri" w:hAnsi="Trebuchet MS"/>
                <w:b/>
                <w:color w:val="002060"/>
                <w:sz w:val="20"/>
                <w:szCs w:val="20"/>
              </w:rPr>
              <w:t>Indicatori de rezultat imediat</w:t>
            </w:r>
          </w:p>
        </w:tc>
        <w:tc>
          <w:tcPr>
            <w:tcW w:w="3189" w:type="pct"/>
            <w:gridSpan w:val="4"/>
            <w:shd w:val="clear" w:color="auto" w:fill="EEECE1" w:themeFill="background2"/>
          </w:tcPr>
          <w:p w14:paraId="45A8B85F" w14:textId="77777777" w:rsidR="00A03C77" w:rsidRPr="00E559EB" w:rsidRDefault="00A03C77" w:rsidP="00B707E5">
            <w:pPr>
              <w:spacing w:before="120" w:after="120" w:line="240" w:lineRule="auto"/>
              <w:jc w:val="center"/>
              <w:rPr>
                <w:rFonts w:ascii="Trebuchet MS" w:hAnsi="Trebuchet MS"/>
                <w:b/>
                <w:color w:val="002060"/>
                <w:sz w:val="20"/>
                <w:szCs w:val="20"/>
              </w:rPr>
            </w:pPr>
            <w:r w:rsidRPr="00E559EB">
              <w:rPr>
                <w:rFonts w:ascii="Trebuchet MS" w:eastAsia="Calibri" w:hAnsi="Trebuchet MS"/>
                <w:b/>
                <w:color w:val="002060"/>
                <w:sz w:val="20"/>
                <w:szCs w:val="20"/>
              </w:rPr>
              <w:t>Indicatori de realizare</w:t>
            </w:r>
          </w:p>
        </w:tc>
      </w:tr>
      <w:tr w:rsidR="001B0E24" w:rsidRPr="00E559EB" w14:paraId="2760A9D9" w14:textId="77777777" w:rsidTr="00A03C77">
        <w:trPr>
          <w:tblHeader/>
        </w:trPr>
        <w:tc>
          <w:tcPr>
            <w:tcW w:w="197" w:type="pct"/>
            <w:shd w:val="clear" w:color="auto" w:fill="EEECE1" w:themeFill="background2"/>
          </w:tcPr>
          <w:p w14:paraId="04A22C0F" w14:textId="77777777" w:rsidR="001B0E24" w:rsidRPr="00E559EB" w:rsidRDefault="001B0E24" w:rsidP="00B707E5">
            <w:pPr>
              <w:spacing w:before="120" w:after="120" w:line="240" w:lineRule="auto"/>
              <w:jc w:val="center"/>
              <w:rPr>
                <w:rFonts w:ascii="Trebuchet MS" w:hAnsi="Trebuchet MS"/>
                <w:b/>
                <w:color w:val="002060"/>
                <w:sz w:val="20"/>
                <w:szCs w:val="20"/>
              </w:rPr>
            </w:pPr>
            <w:r w:rsidRPr="00E559EB">
              <w:rPr>
                <w:rFonts w:ascii="Trebuchet MS" w:hAnsi="Trebuchet MS"/>
                <w:b/>
                <w:color w:val="002060"/>
                <w:sz w:val="20"/>
                <w:szCs w:val="20"/>
              </w:rPr>
              <w:t>Cod</w:t>
            </w:r>
          </w:p>
        </w:tc>
        <w:tc>
          <w:tcPr>
            <w:tcW w:w="392" w:type="pct"/>
            <w:shd w:val="clear" w:color="auto" w:fill="EEECE1" w:themeFill="background2"/>
          </w:tcPr>
          <w:p w14:paraId="5C80E722" w14:textId="77777777" w:rsidR="001B0E24" w:rsidRPr="00E559EB" w:rsidRDefault="001B0E24" w:rsidP="00B707E5">
            <w:pPr>
              <w:spacing w:before="120" w:after="120" w:line="240" w:lineRule="auto"/>
              <w:jc w:val="center"/>
              <w:rPr>
                <w:rFonts w:ascii="Trebuchet MS" w:eastAsia="Calibri" w:hAnsi="Trebuchet MS"/>
                <w:b/>
                <w:color w:val="002060"/>
                <w:sz w:val="20"/>
                <w:szCs w:val="20"/>
              </w:rPr>
            </w:pPr>
            <w:r w:rsidRPr="00E559EB">
              <w:rPr>
                <w:rFonts w:ascii="Trebuchet MS" w:eastAsia="Calibri" w:hAnsi="Trebuchet MS"/>
                <w:b/>
                <w:color w:val="002060"/>
                <w:sz w:val="20"/>
                <w:szCs w:val="20"/>
              </w:rPr>
              <w:t>Regiune de dezvoltare</w:t>
            </w:r>
          </w:p>
        </w:tc>
        <w:tc>
          <w:tcPr>
            <w:tcW w:w="611" w:type="pct"/>
            <w:shd w:val="clear" w:color="auto" w:fill="EEECE1" w:themeFill="background2"/>
          </w:tcPr>
          <w:p w14:paraId="582FD938" w14:textId="77777777" w:rsidR="001B0E24" w:rsidRPr="00E559EB" w:rsidRDefault="001B0E24" w:rsidP="00B707E5">
            <w:pPr>
              <w:spacing w:before="120" w:after="120" w:line="240" w:lineRule="auto"/>
              <w:jc w:val="center"/>
              <w:rPr>
                <w:rFonts w:ascii="Trebuchet MS" w:eastAsia="Calibri" w:hAnsi="Trebuchet MS"/>
                <w:b/>
                <w:color w:val="002060"/>
                <w:sz w:val="20"/>
                <w:szCs w:val="20"/>
              </w:rPr>
            </w:pPr>
            <w:r w:rsidRPr="00E559EB">
              <w:rPr>
                <w:rFonts w:ascii="Trebuchet MS" w:eastAsia="Calibri" w:hAnsi="Trebuchet MS"/>
                <w:b/>
                <w:color w:val="002060"/>
                <w:sz w:val="20"/>
                <w:szCs w:val="20"/>
              </w:rPr>
              <w:t>Denumire indicator</w:t>
            </w:r>
          </w:p>
        </w:tc>
        <w:tc>
          <w:tcPr>
            <w:tcW w:w="611" w:type="pct"/>
            <w:shd w:val="clear" w:color="auto" w:fill="EEECE1" w:themeFill="background2"/>
          </w:tcPr>
          <w:p w14:paraId="3EAD1954" w14:textId="77777777" w:rsidR="001B0E24" w:rsidRPr="00E559EB" w:rsidRDefault="001B0E24" w:rsidP="00B707E5">
            <w:pPr>
              <w:spacing w:before="120" w:after="120" w:line="240" w:lineRule="auto"/>
              <w:jc w:val="center"/>
              <w:rPr>
                <w:rFonts w:ascii="Trebuchet MS" w:hAnsi="Trebuchet MS"/>
                <w:color w:val="002060"/>
                <w:sz w:val="20"/>
                <w:szCs w:val="20"/>
              </w:rPr>
            </w:pPr>
            <w:r w:rsidRPr="00E559EB">
              <w:rPr>
                <w:rFonts w:ascii="Trebuchet MS" w:hAnsi="Trebuchet MS"/>
                <w:b/>
                <w:color w:val="002060"/>
                <w:sz w:val="20"/>
                <w:szCs w:val="20"/>
              </w:rPr>
              <w:t>Țintă minimă indicator</w:t>
            </w:r>
          </w:p>
        </w:tc>
        <w:tc>
          <w:tcPr>
            <w:tcW w:w="250" w:type="pct"/>
            <w:shd w:val="clear" w:color="auto" w:fill="EEECE1" w:themeFill="background2"/>
          </w:tcPr>
          <w:p w14:paraId="11B17925" w14:textId="77777777" w:rsidR="001B0E24" w:rsidRPr="00E559EB" w:rsidRDefault="001B0E24" w:rsidP="00B707E5">
            <w:pPr>
              <w:spacing w:before="120" w:after="120" w:line="240" w:lineRule="auto"/>
              <w:jc w:val="center"/>
              <w:rPr>
                <w:rFonts w:ascii="Trebuchet MS" w:hAnsi="Trebuchet MS"/>
                <w:color w:val="002060"/>
                <w:sz w:val="20"/>
                <w:szCs w:val="20"/>
              </w:rPr>
            </w:pPr>
            <w:r w:rsidRPr="00E559EB">
              <w:rPr>
                <w:rFonts w:ascii="Trebuchet MS" w:hAnsi="Trebuchet MS"/>
                <w:color w:val="002060"/>
                <w:sz w:val="20"/>
                <w:szCs w:val="20"/>
              </w:rPr>
              <w:t>Cod</w:t>
            </w:r>
          </w:p>
        </w:tc>
        <w:tc>
          <w:tcPr>
            <w:tcW w:w="556" w:type="pct"/>
            <w:shd w:val="clear" w:color="auto" w:fill="EEECE1" w:themeFill="background2"/>
          </w:tcPr>
          <w:p w14:paraId="60813ACF" w14:textId="77777777" w:rsidR="001B0E24" w:rsidRPr="00E559EB" w:rsidRDefault="001B0E24" w:rsidP="00B707E5">
            <w:pPr>
              <w:spacing w:before="120" w:after="120" w:line="240" w:lineRule="auto"/>
              <w:jc w:val="center"/>
              <w:rPr>
                <w:rFonts w:ascii="Trebuchet MS" w:eastAsia="Calibri" w:hAnsi="Trebuchet MS"/>
                <w:b/>
                <w:color w:val="002060"/>
                <w:sz w:val="20"/>
                <w:szCs w:val="20"/>
              </w:rPr>
            </w:pPr>
            <w:r w:rsidRPr="00E559EB">
              <w:rPr>
                <w:rFonts w:ascii="Trebuchet MS" w:eastAsia="Calibri" w:hAnsi="Trebuchet MS"/>
                <w:b/>
                <w:color w:val="002060"/>
                <w:sz w:val="20"/>
                <w:szCs w:val="20"/>
              </w:rPr>
              <w:t>Regiune de dezvoltare</w:t>
            </w:r>
          </w:p>
        </w:tc>
        <w:tc>
          <w:tcPr>
            <w:tcW w:w="444" w:type="pct"/>
            <w:shd w:val="clear" w:color="auto" w:fill="EEECE1" w:themeFill="background2"/>
          </w:tcPr>
          <w:p w14:paraId="58BA0425" w14:textId="77777777" w:rsidR="001B0E24" w:rsidRPr="00E559EB" w:rsidRDefault="001B0E24" w:rsidP="00B707E5">
            <w:pPr>
              <w:spacing w:before="120" w:after="120" w:line="240" w:lineRule="auto"/>
              <w:jc w:val="center"/>
              <w:rPr>
                <w:rFonts w:ascii="Trebuchet MS" w:eastAsia="Calibri" w:hAnsi="Trebuchet MS"/>
                <w:b/>
                <w:color w:val="002060"/>
                <w:sz w:val="20"/>
                <w:szCs w:val="20"/>
              </w:rPr>
            </w:pPr>
            <w:r w:rsidRPr="00E559EB">
              <w:rPr>
                <w:rFonts w:ascii="Trebuchet MS" w:eastAsia="Calibri" w:hAnsi="Trebuchet MS"/>
                <w:b/>
                <w:color w:val="002060"/>
                <w:sz w:val="20"/>
                <w:szCs w:val="20"/>
              </w:rPr>
              <w:t>Denumire indicator</w:t>
            </w:r>
          </w:p>
        </w:tc>
        <w:tc>
          <w:tcPr>
            <w:tcW w:w="1939" w:type="pct"/>
            <w:shd w:val="clear" w:color="auto" w:fill="EEECE1" w:themeFill="background2"/>
          </w:tcPr>
          <w:p w14:paraId="733DDD53" w14:textId="77777777" w:rsidR="001B0E24" w:rsidRPr="00E559EB" w:rsidRDefault="001B0E24" w:rsidP="00B707E5">
            <w:pPr>
              <w:spacing w:before="120" w:after="120" w:line="240" w:lineRule="auto"/>
              <w:jc w:val="center"/>
              <w:rPr>
                <w:rFonts w:ascii="Trebuchet MS" w:hAnsi="Trebuchet MS"/>
                <w:b/>
                <w:color w:val="002060"/>
                <w:sz w:val="20"/>
                <w:szCs w:val="20"/>
              </w:rPr>
            </w:pPr>
            <w:r w:rsidRPr="00E559EB">
              <w:rPr>
                <w:rFonts w:ascii="Trebuchet MS" w:hAnsi="Trebuchet MS"/>
                <w:b/>
                <w:color w:val="002060"/>
                <w:sz w:val="20"/>
                <w:szCs w:val="20"/>
              </w:rPr>
              <w:t>Țintă minimă indicator</w:t>
            </w:r>
          </w:p>
        </w:tc>
      </w:tr>
      <w:tr w:rsidR="001B0E24" w:rsidRPr="00E559EB" w14:paraId="304231C3" w14:textId="77777777" w:rsidTr="00A03C77">
        <w:tc>
          <w:tcPr>
            <w:tcW w:w="197" w:type="pct"/>
          </w:tcPr>
          <w:p w14:paraId="4260A480" w14:textId="77777777" w:rsidR="001B0E24" w:rsidRPr="00E559EB" w:rsidRDefault="001B0E24" w:rsidP="00B707E5">
            <w:pPr>
              <w:spacing w:before="120" w:after="120" w:line="240" w:lineRule="auto"/>
              <w:rPr>
                <w:rFonts w:ascii="Trebuchet MS" w:hAnsi="Trebuchet MS"/>
                <w:color w:val="002060"/>
                <w:sz w:val="20"/>
                <w:szCs w:val="20"/>
              </w:rPr>
            </w:pPr>
            <w:r w:rsidRPr="00E559EB">
              <w:rPr>
                <w:rFonts w:ascii="Trebuchet MS" w:hAnsi="Trebuchet MS"/>
                <w:color w:val="002060"/>
                <w:sz w:val="20"/>
                <w:szCs w:val="20"/>
              </w:rPr>
              <w:t>4S51</w:t>
            </w:r>
          </w:p>
        </w:tc>
        <w:tc>
          <w:tcPr>
            <w:tcW w:w="392" w:type="pct"/>
          </w:tcPr>
          <w:p w14:paraId="1093A4F6" w14:textId="77777777" w:rsidR="001B0E24" w:rsidRPr="00E559EB" w:rsidRDefault="001B0E24" w:rsidP="00B707E5">
            <w:pPr>
              <w:spacing w:before="120" w:after="120" w:line="240" w:lineRule="auto"/>
              <w:rPr>
                <w:rFonts w:ascii="Trebuchet MS" w:hAnsi="Trebuchet MS"/>
                <w:color w:val="002060"/>
                <w:kern w:val="28"/>
                <w:sz w:val="20"/>
                <w:szCs w:val="20"/>
                <w:lang w:eastAsia="en-GB"/>
              </w:rPr>
            </w:pPr>
            <w:r w:rsidRPr="00E559EB">
              <w:rPr>
                <w:rFonts w:ascii="Trebuchet MS" w:hAnsi="Trebuchet MS"/>
                <w:color w:val="002060"/>
                <w:kern w:val="28"/>
                <w:sz w:val="20"/>
                <w:szCs w:val="20"/>
                <w:lang w:eastAsia="en-GB"/>
              </w:rPr>
              <w:t>Regiuni mai puțin dezvoltate</w:t>
            </w:r>
          </w:p>
          <w:p w14:paraId="0B2C1869" w14:textId="77777777" w:rsidR="001B0E24" w:rsidRPr="00E559EB" w:rsidRDefault="001B0E24" w:rsidP="00B707E5">
            <w:pPr>
              <w:spacing w:before="120" w:after="120" w:line="240" w:lineRule="auto"/>
              <w:rPr>
                <w:rFonts w:ascii="Trebuchet MS" w:eastAsia="Calibri" w:hAnsi="Trebuchet MS"/>
                <w:color w:val="002060"/>
                <w:w w:val="99"/>
                <w:sz w:val="20"/>
                <w:szCs w:val="20"/>
              </w:rPr>
            </w:pPr>
          </w:p>
          <w:p w14:paraId="35B1199C" w14:textId="77777777" w:rsidR="001B0E24" w:rsidRPr="00E559EB" w:rsidRDefault="001B0E24" w:rsidP="00B707E5">
            <w:pPr>
              <w:spacing w:before="120" w:after="120" w:line="240" w:lineRule="auto"/>
              <w:rPr>
                <w:rFonts w:ascii="Trebuchet MS" w:hAnsi="Trebuchet MS"/>
                <w:color w:val="002060"/>
                <w:sz w:val="20"/>
                <w:szCs w:val="20"/>
              </w:rPr>
            </w:pPr>
          </w:p>
        </w:tc>
        <w:tc>
          <w:tcPr>
            <w:tcW w:w="611" w:type="pct"/>
          </w:tcPr>
          <w:p w14:paraId="6630489E" w14:textId="77777777" w:rsidR="001B0E24" w:rsidRPr="00E559EB" w:rsidRDefault="001B0E24" w:rsidP="00B707E5">
            <w:pPr>
              <w:widowControl w:val="0"/>
              <w:autoSpaceDE w:val="0"/>
              <w:autoSpaceDN w:val="0"/>
              <w:adjustRightInd w:val="0"/>
              <w:spacing w:before="120" w:after="120" w:line="240" w:lineRule="auto"/>
              <w:jc w:val="both"/>
              <w:rPr>
                <w:rFonts w:ascii="Trebuchet MS" w:hAnsi="Trebuchet MS"/>
                <w:color w:val="002060"/>
                <w:sz w:val="20"/>
                <w:szCs w:val="20"/>
              </w:rPr>
            </w:pPr>
            <w:r w:rsidRPr="00E559EB">
              <w:rPr>
                <w:rFonts w:ascii="Trebuchet MS" w:hAnsi="Trebuchet MS"/>
                <w:color w:val="002060"/>
                <w:sz w:val="20"/>
                <w:szCs w:val="20"/>
              </w:rPr>
              <w:t xml:space="preserve">Persoane cu trimitere la specialist după ce au beneficiat de serviciul preventiv/ diagnosticare precoce, </w:t>
            </w:r>
            <w:r w:rsidRPr="00E559EB">
              <w:rPr>
                <w:rFonts w:ascii="Trebuchet MS" w:eastAsia="Calibri" w:hAnsi="Trebuchet MS"/>
                <w:i/>
                <w:color w:val="002060"/>
                <w:kern w:val="2"/>
                <w:sz w:val="20"/>
                <w:szCs w:val="20"/>
                <w:lang w:eastAsia="en-GB"/>
              </w:rPr>
              <w:t>din care:</w:t>
            </w:r>
          </w:p>
          <w:p w14:paraId="655EB228" w14:textId="77777777" w:rsidR="001B0E24" w:rsidRPr="00E559EB" w:rsidRDefault="001B0E24" w:rsidP="00C77392">
            <w:pPr>
              <w:widowControl w:val="0"/>
              <w:numPr>
                <w:ilvl w:val="0"/>
                <w:numId w:val="9"/>
              </w:numPr>
              <w:autoSpaceDE w:val="0"/>
              <w:autoSpaceDN w:val="0"/>
              <w:adjustRightInd w:val="0"/>
              <w:spacing w:before="120" w:after="120" w:line="240" w:lineRule="auto"/>
              <w:ind w:left="360"/>
              <w:jc w:val="both"/>
              <w:rPr>
                <w:rFonts w:ascii="Trebuchet MS" w:hAnsi="Trebuchet MS"/>
                <w:color w:val="002060"/>
                <w:sz w:val="20"/>
                <w:szCs w:val="20"/>
              </w:rPr>
            </w:pPr>
            <w:r w:rsidRPr="00E559EB">
              <w:rPr>
                <w:rFonts w:ascii="Trebuchet MS" w:hAnsi="Trebuchet MS"/>
                <w:i/>
                <w:color w:val="002060"/>
                <w:kern w:val="2"/>
                <w:sz w:val="20"/>
                <w:szCs w:val="20"/>
                <w:lang w:eastAsia="en-GB"/>
              </w:rPr>
              <w:t>din zona rurală</w:t>
            </w:r>
          </w:p>
        </w:tc>
        <w:tc>
          <w:tcPr>
            <w:tcW w:w="611" w:type="pct"/>
          </w:tcPr>
          <w:p w14:paraId="7CE5A3C9" w14:textId="77777777" w:rsidR="003061E9" w:rsidRPr="00E559EB" w:rsidRDefault="003061E9" w:rsidP="00B707E5">
            <w:pPr>
              <w:spacing w:before="120" w:after="120" w:line="240" w:lineRule="auto"/>
              <w:jc w:val="both"/>
              <w:rPr>
                <w:rFonts w:ascii="Trebuchet MS" w:eastAsia="Calibri" w:hAnsi="Trebuchet MS"/>
                <w:color w:val="002060"/>
                <w:sz w:val="20"/>
                <w:szCs w:val="20"/>
              </w:rPr>
            </w:pPr>
            <w:r w:rsidRPr="00C318F8">
              <w:rPr>
                <w:rFonts w:ascii="Trebuchet MS" w:eastAsia="Calibri" w:hAnsi="Trebuchet MS"/>
                <w:color w:val="002060"/>
                <w:sz w:val="20"/>
                <w:szCs w:val="20"/>
              </w:rPr>
              <w:t xml:space="preserve">Ținta minimă per proiect pentru indicatorul </w:t>
            </w:r>
            <w:r w:rsidRPr="00C318F8">
              <w:rPr>
                <w:rFonts w:ascii="Trebuchet MS" w:eastAsia="Calibri" w:hAnsi="Trebuchet MS"/>
                <w:b/>
                <w:color w:val="002060"/>
                <w:sz w:val="20"/>
                <w:szCs w:val="20"/>
              </w:rPr>
              <w:t xml:space="preserve">4S51 </w:t>
            </w:r>
            <w:r w:rsidRPr="00C318F8">
              <w:rPr>
                <w:rFonts w:ascii="Trebuchet MS" w:eastAsia="Calibri" w:hAnsi="Trebuchet MS"/>
                <w:color w:val="002060"/>
                <w:sz w:val="20"/>
                <w:szCs w:val="20"/>
              </w:rPr>
              <w:t xml:space="preserve">este de </w:t>
            </w:r>
            <w:r w:rsidR="008F7281" w:rsidRPr="00C318F8">
              <w:rPr>
                <w:rFonts w:ascii="Trebuchet MS" w:eastAsia="Calibri" w:hAnsi="Trebuchet MS"/>
                <w:color w:val="002060"/>
                <w:sz w:val="20"/>
                <w:szCs w:val="20"/>
              </w:rPr>
              <w:t>2</w:t>
            </w:r>
            <w:r w:rsidRPr="00C318F8">
              <w:rPr>
                <w:rFonts w:ascii="Trebuchet MS" w:hAnsi="Trebuchet MS"/>
                <w:color w:val="002060"/>
                <w:sz w:val="20"/>
                <w:szCs w:val="20"/>
              </w:rPr>
              <w:t>%</w:t>
            </w:r>
            <w:r w:rsidRPr="00C318F8">
              <w:rPr>
                <w:rFonts w:ascii="Trebuchet MS" w:eastAsia="Calibri" w:hAnsi="Trebuchet MS"/>
                <w:color w:val="002060"/>
                <w:sz w:val="20"/>
                <w:szCs w:val="20"/>
              </w:rPr>
              <w:t xml:space="preserve"> din ținta indicatorului </w:t>
            </w:r>
            <w:r w:rsidR="008F7281" w:rsidRPr="00C318F8">
              <w:rPr>
                <w:rFonts w:ascii="Trebuchet MS" w:eastAsia="Calibri" w:hAnsi="Trebuchet MS"/>
                <w:b/>
                <w:i/>
                <w:color w:val="002060"/>
                <w:sz w:val="20"/>
                <w:szCs w:val="20"/>
              </w:rPr>
              <w:t>4S208</w:t>
            </w:r>
            <w:r w:rsidRPr="00E559EB">
              <w:rPr>
                <w:rFonts w:ascii="Trebuchet MS" w:eastAsia="Calibri" w:hAnsi="Trebuchet MS"/>
                <w:b/>
                <w:i/>
                <w:color w:val="002060"/>
                <w:sz w:val="20"/>
                <w:szCs w:val="20"/>
              </w:rPr>
              <w:t xml:space="preserve">  </w:t>
            </w:r>
          </w:p>
          <w:p w14:paraId="10C94E82" w14:textId="77777777" w:rsidR="001B0E24" w:rsidRPr="00E559EB" w:rsidRDefault="001B0E24" w:rsidP="00B707E5">
            <w:pPr>
              <w:spacing w:before="120" w:after="120" w:line="240" w:lineRule="auto"/>
              <w:rPr>
                <w:rFonts w:ascii="Trebuchet MS" w:hAnsi="Trebuchet MS"/>
                <w:color w:val="002060"/>
                <w:kern w:val="2"/>
                <w:sz w:val="20"/>
                <w:szCs w:val="20"/>
                <w:lang w:eastAsia="en-GB"/>
              </w:rPr>
            </w:pPr>
          </w:p>
        </w:tc>
        <w:tc>
          <w:tcPr>
            <w:tcW w:w="250" w:type="pct"/>
          </w:tcPr>
          <w:p w14:paraId="15D587B4" w14:textId="77777777" w:rsidR="008F7281" w:rsidRPr="00E559EB" w:rsidRDefault="008F7281" w:rsidP="008F7281">
            <w:pPr>
              <w:spacing w:before="120" w:after="120" w:line="240" w:lineRule="auto"/>
              <w:rPr>
                <w:rFonts w:ascii="Trebuchet MS" w:eastAsia="Calibri" w:hAnsi="Trebuchet MS"/>
                <w:color w:val="002060"/>
                <w:kern w:val="2"/>
                <w:sz w:val="20"/>
                <w:szCs w:val="20"/>
                <w:lang w:eastAsia="en-GB"/>
              </w:rPr>
            </w:pPr>
            <w:r w:rsidRPr="00E559EB">
              <w:rPr>
                <w:rFonts w:ascii="Trebuchet MS" w:eastAsia="Calibri" w:hAnsi="Trebuchet MS"/>
                <w:color w:val="002060"/>
                <w:kern w:val="2"/>
                <w:sz w:val="20"/>
                <w:szCs w:val="20"/>
                <w:lang w:eastAsia="en-GB"/>
              </w:rPr>
              <w:t>4S208</w:t>
            </w:r>
          </w:p>
          <w:p w14:paraId="3BC3B9E4" w14:textId="77777777" w:rsidR="001B0E24" w:rsidRPr="00E559EB" w:rsidRDefault="001B0E24" w:rsidP="00B707E5">
            <w:pPr>
              <w:spacing w:before="120" w:after="120" w:line="240" w:lineRule="auto"/>
              <w:rPr>
                <w:rFonts w:ascii="Trebuchet MS" w:hAnsi="Trebuchet MS"/>
                <w:color w:val="002060"/>
                <w:sz w:val="20"/>
                <w:szCs w:val="20"/>
              </w:rPr>
            </w:pPr>
          </w:p>
        </w:tc>
        <w:tc>
          <w:tcPr>
            <w:tcW w:w="556" w:type="pct"/>
          </w:tcPr>
          <w:p w14:paraId="5EBF2DD4" w14:textId="77777777" w:rsidR="001B0E24" w:rsidRPr="00E559EB" w:rsidRDefault="001B0E24" w:rsidP="00B707E5">
            <w:pPr>
              <w:spacing w:before="120" w:after="120" w:line="240" w:lineRule="auto"/>
              <w:rPr>
                <w:rFonts w:ascii="Trebuchet MS" w:hAnsi="Trebuchet MS"/>
                <w:color w:val="002060"/>
                <w:kern w:val="28"/>
                <w:sz w:val="20"/>
                <w:szCs w:val="20"/>
                <w:lang w:eastAsia="en-GB"/>
              </w:rPr>
            </w:pPr>
            <w:r w:rsidRPr="00E559EB">
              <w:rPr>
                <w:rFonts w:ascii="Trebuchet MS" w:hAnsi="Trebuchet MS"/>
                <w:color w:val="002060"/>
                <w:kern w:val="28"/>
                <w:sz w:val="20"/>
                <w:szCs w:val="20"/>
                <w:lang w:eastAsia="en-GB"/>
              </w:rPr>
              <w:t>Regiuni mai puțin dezvoltate</w:t>
            </w:r>
          </w:p>
          <w:p w14:paraId="674DFB39" w14:textId="77777777" w:rsidR="001B0E24" w:rsidRPr="00E559EB" w:rsidRDefault="001B0E24" w:rsidP="00B707E5">
            <w:pPr>
              <w:spacing w:before="120" w:after="120" w:line="240" w:lineRule="auto"/>
              <w:rPr>
                <w:rFonts w:ascii="Trebuchet MS" w:eastAsia="Calibri" w:hAnsi="Trebuchet MS"/>
                <w:color w:val="002060"/>
                <w:w w:val="99"/>
                <w:sz w:val="20"/>
                <w:szCs w:val="20"/>
              </w:rPr>
            </w:pPr>
          </w:p>
          <w:p w14:paraId="35ABB869" w14:textId="77777777" w:rsidR="001B0E24" w:rsidRPr="00E559EB" w:rsidRDefault="001B0E24" w:rsidP="00B707E5">
            <w:pPr>
              <w:spacing w:before="120" w:after="120" w:line="240" w:lineRule="auto"/>
              <w:rPr>
                <w:rFonts w:ascii="Trebuchet MS" w:hAnsi="Trebuchet MS"/>
                <w:color w:val="002060"/>
                <w:sz w:val="20"/>
                <w:szCs w:val="20"/>
              </w:rPr>
            </w:pPr>
          </w:p>
        </w:tc>
        <w:tc>
          <w:tcPr>
            <w:tcW w:w="444" w:type="pct"/>
          </w:tcPr>
          <w:p w14:paraId="17CE73E8" w14:textId="77777777" w:rsidR="001747E0" w:rsidRPr="00E559EB" w:rsidRDefault="001747E0" w:rsidP="001747E0">
            <w:pPr>
              <w:widowControl w:val="0"/>
              <w:autoSpaceDE w:val="0"/>
              <w:autoSpaceDN w:val="0"/>
              <w:adjustRightInd w:val="0"/>
              <w:spacing w:before="120" w:after="120" w:line="240" w:lineRule="auto"/>
              <w:jc w:val="both"/>
              <w:rPr>
                <w:rFonts w:ascii="Trebuchet MS" w:hAnsi="Trebuchet MS"/>
                <w:color w:val="002060"/>
                <w:sz w:val="20"/>
                <w:szCs w:val="20"/>
              </w:rPr>
            </w:pPr>
            <w:r w:rsidRPr="00E559EB">
              <w:rPr>
                <w:rFonts w:ascii="Trebuchet MS" w:hAnsi="Trebuchet MS"/>
                <w:color w:val="002060"/>
                <w:sz w:val="20"/>
                <w:szCs w:val="20"/>
              </w:rPr>
              <w:t xml:space="preserve">Persoane care au beneficiat de servicii medicale de prevenție/ diagnosticare precoce etc., din care: </w:t>
            </w:r>
          </w:p>
          <w:p w14:paraId="66414400" w14:textId="77777777" w:rsidR="001747E0" w:rsidRPr="00E559EB" w:rsidRDefault="001747E0" w:rsidP="00C77392">
            <w:pPr>
              <w:widowControl w:val="0"/>
              <w:numPr>
                <w:ilvl w:val="0"/>
                <w:numId w:val="9"/>
              </w:numPr>
              <w:autoSpaceDE w:val="0"/>
              <w:autoSpaceDN w:val="0"/>
              <w:adjustRightInd w:val="0"/>
              <w:spacing w:before="120" w:after="120" w:line="240" w:lineRule="auto"/>
              <w:ind w:left="360"/>
              <w:jc w:val="both"/>
              <w:rPr>
                <w:rFonts w:ascii="Trebuchet MS" w:hAnsi="Trebuchet MS"/>
                <w:i/>
                <w:color w:val="002060"/>
                <w:sz w:val="20"/>
                <w:szCs w:val="20"/>
              </w:rPr>
            </w:pPr>
            <w:r w:rsidRPr="00E559EB">
              <w:rPr>
                <w:rFonts w:ascii="Trebuchet MS" w:hAnsi="Trebuchet MS"/>
                <w:i/>
                <w:color w:val="002060"/>
                <w:kern w:val="2"/>
                <w:sz w:val="20"/>
                <w:szCs w:val="20"/>
                <w:lang w:eastAsia="en-GB"/>
              </w:rPr>
              <w:t>grupuri</w:t>
            </w:r>
            <w:r w:rsidRPr="00E559EB">
              <w:rPr>
                <w:rFonts w:ascii="Trebuchet MS" w:hAnsi="Trebuchet MS"/>
                <w:i/>
                <w:color w:val="002060"/>
                <w:sz w:val="20"/>
                <w:szCs w:val="20"/>
              </w:rPr>
              <w:t xml:space="preserve"> vulnerabile</w:t>
            </w:r>
          </w:p>
          <w:p w14:paraId="70DAA118" w14:textId="77777777" w:rsidR="001747E0" w:rsidRPr="00E559EB" w:rsidRDefault="001747E0" w:rsidP="00C77392">
            <w:pPr>
              <w:widowControl w:val="0"/>
              <w:numPr>
                <w:ilvl w:val="0"/>
                <w:numId w:val="9"/>
              </w:numPr>
              <w:autoSpaceDE w:val="0"/>
              <w:autoSpaceDN w:val="0"/>
              <w:adjustRightInd w:val="0"/>
              <w:spacing w:before="120" w:after="120" w:line="240" w:lineRule="auto"/>
              <w:ind w:left="360"/>
              <w:jc w:val="both"/>
              <w:rPr>
                <w:rFonts w:ascii="Trebuchet MS" w:hAnsi="Trebuchet MS"/>
                <w:i/>
                <w:color w:val="002060"/>
                <w:sz w:val="20"/>
                <w:szCs w:val="20"/>
              </w:rPr>
            </w:pPr>
            <w:r w:rsidRPr="00E559EB">
              <w:rPr>
                <w:rFonts w:ascii="Trebuchet MS" w:hAnsi="Trebuchet MS"/>
                <w:i/>
                <w:color w:val="002060"/>
                <w:sz w:val="20"/>
                <w:szCs w:val="20"/>
              </w:rPr>
              <w:t>din zona rurală</w:t>
            </w:r>
          </w:p>
          <w:p w14:paraId="0E63018B" w14:textId="77777777" w:rsidR="008F7281" w:rsidRPr="00E559EB" w:rsidRDefault="008F7281" w:rsidP="008F7281">
            <w:pPr>
              <w:widowControl w:val="0"/>
              <w:autoSpaceDE w:val="0"/>
              <w:autoSpaceDN w:val="0"/>
              <w:adjustRightInd w:val="0"/>
              <w:spacing w:before="120" w:after="120" w:line="240" w:lineRule="auto"/>
              <w:ind w:left="360"/>
              <w:jc w:val="both"/>
              <w:rPr>
                <w:rFonts w:ascii="Trebuchet MS" w:hAnsi="Trebuchet MS"/>
                <w:color w:val="002060"/>
                <w:kern w:val="28"/>
                <w:sz w:val="20"/>
                <w:szCs w:val="20"/>
                <w:lang w:eastAsia="en-GB"/>
              </w:rPr>
            </w:pPr>
          </w:p>
        </w:tc>
        <w:tc>
          <w:tcPr>
            <w:tcW w:w="1939" w:type="pct"/>
          </w:tcPr>
          <w:p w14:paraId="073EF3A9" w14:textId="77777777" w:rsidR="001B0E24" w:rsidRPr="00E559EB" w:rsidRDefault="001B0E24" w:rsidP="00B707E5">
            <w:pPr>
              <w:spacing w:before="120" w:after="120" w:line="240" w:lineRule="auto"/>
              <w:jc w:val="both"/>
              <w:rPr>
                <w:rFonts w:ascii="Trebuchet MS" w:eastAsia="Calibri" w:hAnsi="Trebuchet MS"/>
                <w:color w:val="002060"/>
                <w:sz w:val="20"/>
                <w:szCs w:val="20"/>
              </w:rPr>
            </w:pPr>
            <w:r w:rsidRPr="00E559EB">
              <w:rPr>
                <w:rFonts w:ascii="Trebuchet MS" w:eastAsia="Calibri" w:hAnsi="Trebuchet MS"/>
                <w:color w:val="002060"/>
                <w:sz w:val="20"/>
                <w:szCs w:val="20"/>
              </w:rPr>
              <w:t>Ținta minimă</w:t>
            </w:r>
            <w:r w:rsidR="00105EC8" w:rsidRPr="00E559EB">
              <w:rPr>
                <w:rFonts w:ascii="Trebuchet MS" w:eastAsia="Calibri" w:hAnsi="Trebuchet MS"/>
                <w:color w:val="002060"/>
                <w:sz w:val="20"/>
                <w:szCs w:val="20"/>
              </w:rPr>
              <w:t xml:space="preserve"> per proiect</w:t>
            </w:r>
            <w:r w:rsidRPr="00E559EB">
              <w:rPr>
                <w:rFonts w:ascii="Trebuchet MS" w:eastAsia="Calibri" w:hAnsi="Trebuchet MS"/>
                <w:color w:val="002060"/>
                <w:sz w:val="20"/>
                <w:szCs w:val="20"/>
              </w:rPr>
              <w:t xml:space="preserve"> pentru indicatorul </w:t>
            </w:r>
            <w:r w:rsidR="000A754F" w:rsidRPr="00E559EB">
              <w:rPr>
                <w:rFonts w:ascii="Trebuchet MS" w:eastAsia="Calibri" w:hAnsi="Trebuchet MS"/>
                <w:b/>
                <w:color w:val="002060"/>
                <w:sz w:val="20"/>
                <w:szCs w:val="20"/>
              </w:rPr>
              <w:t>4S20</w:t>
            </w:r>
            <w:r w:rsidRPr="00E559EB">
              <w:rPr>
                <w:rFonts w:ascii="Trebuchet MS" w:eastAsia="Calibri" w:hAnsi="Trebuchet MS"/>
                <w:b/>
                <w:color w:val="002060"/>
                <w:sz w:val="20"/>
                <w:szCs w:val="20"/>
              </w:rPr>
              <w:t xml:space="preserve">8 </w:t>
            </w:r>
            <w:r w:rsidRPr="00E559EB">
              <w:rPr>
                <w:rFonts w:ascii="Trebuchet MS" w:eastAsia="Calibri" w:hAnsi="Trebuchet MS"/>
                <w:color w:val="002060"/>
                <w:sz w:val="20"/>
                <w:szCs w:val="20"/>
              </w:rPr>
              <w:t xml:space="preserve">este de </w:t>
            </w:r>
            <w:r w:rsidR="00B44FE6" w:rsidRPr="00E559EB">
              <w:rPr>
                <w:rFonts w:ascii="Trebuchet MS" w:eastAsia="Calibri" w:hAnsi="Trebuchet MS"/>
                <w:color w:val="002060"/>
                <w:sz w:val="20"/>
                <w:szCs w:val="20"/>
              </w:rPr>
              <w:t>1</w:t>
            </w:r>
            <w:r w:rsidR="000A754F" w:rsidRPr="00E559EB">
              <w:rPr>
                <w:rFonts w:ascii="Trebuchet MS" w:eastAsia="Calibri" w:hAnsi="Trebuchet MS"/>
                <w:b/>
                <w:color w:val="002060"/>
                <w:sz w:val="20"/>
                <w:szCs w:val="20"/>
              </w:rPr>
              <w:t>3</w:t>
            </w:r>
            <w:r w:rsidR="00B82426" w:rsidRPr="00E559EB">
              <w:rPr>
                <w:rFonts w:ascii="Trebuchet MS" w:eastAsia="Calibri" w:hAnsi="Trebuchet MS"/>
                <w:b/>
                <w:color w:val="002060"/>
                <w:sz w:val="20"/>
                <w:szCs w:val="20"/>
              </w:rPr>
              <w:t>0</w:t>
            </w:r>
            <w:r w:rsidRPr="00E559EB">
              <w:rPr>
                <w:rFonts w:ascii="Trebuchet MS" w:eastAsia="Calibri" w:hAnsi="Trebuchet MS"/>
                <w:b/>
                <w:color w:val="002060"/>
                <w:sz w:val="20"/>
                <w:szCs w:val="20"/>
              </w:rPr>
              <w:t xml:space="preserve">.000 </w:t>
            </w:r>
            <w:r w:rsidR="00337D50" w:rsidRPr="00E559EB">
              <w:rPr>
                <w:rFonts w:ascii="Trebuchet MS" w:eastAsia="Calibri" w:hAnsi="Trebuchet MS"/>
                <w:color w:val="002060"/>
                <w:sz w:val="20"/>
                <w:szCs w:val="20"/>
              </w:rPr>
              <w:t xml:space="preserve">persoane </w:t>
            </w:r>
            <w:r w:rsidRPr="00E559EB">
              <w:rPr>
                <w:rFonts w:ascii="Trebuchet MS" w:eastAsia="Calibri" w:hAnsi="Trebuchet MS"/>
                <w:i/>
                <w:color w:val="002060"/>
                <w:sz w:val="20"/>
                <w:szCs w:val="20"/>
              </w:rPr>
              <w:t>(activitatea 1) (eligibilitate proiect)</w:t>
            </w:r>
          </w:p>
          <w:p w14:paraId="15165CC9" w14:textId="7AEA8114" w:rsidR="004A14C9" w:rsidRPr="00E559EB" w:rsidRDefault="00337D50" w:rsidP="000A754F">
            <w:pPr>
              <w:spacing w:before="120" w:after="120" w:line="240" w:lineRule="auto"/>
              <w:jc w:val="both"/>
              <w:rPr>
                <w:rFonts w:ascii="Trebuchet MS" w:hAnsi="Trebuchet MS"/>
                <w:i/>
                <w:color w:val="002060"/>
                <w:sz w:val="20"/>
                <w:szCs w:val="20"/>
              </w:rPr>
            </w:pPr>
            <w:r w:rsidRPr="00E559EB">
              <w:rPr>
                <w:rFonts w:ascii="Trebuchet MS" w:hAnsi="Trebuchet MS"/>
                <w:iCs/>
                <w:color w:val="002060"/>
                <w:sz w:val="20"/>
                <w:szCs w:val="20"/>
              </w:rPr>
              <w:t xml:space="preserve">Minim 50% din grupul țintă - </w:t>
            </w:r>
            <w:r w:rsidR="004A14C9" w:rsidRPr="00E559EB">
              <w:rPr>
                <w:rFonts w:ascii="Trebuchet MS" w:hAnsi="Trebuchet MS"/>
                <w:b/>
                <w:color w:val="002060"/>
                <w:sz w:val="20"/>
                <w:szCs w:val="20"/>
              </w:rPr>
              <w:t>Persoane care vor beneficia de programe de sprijin (screening) –</w:t>
            </w:r>
            <w:r w:rsidR="007F7CD7" w:rsidRPr="00E559EB">
              <w:rPr>
                <w:rFonts w:ascii="Trebuchet MS" w:hAnsi="Trebuchet MS"/>
                <w:color w:val="002060"/>
                <w:sz w:val="20"/>
                <w:szCs w:val="20"/>
              </w:rPr>
              <w:t xml:space="preserve"> </w:t>
            </w:r>
            <w:r w:rsidR="00C118AC" w:rsidRPr="00E559EB">
              <w:rPr>
                <w:rFonts w:ascii="Trebuchet MS" w:hAnsi="Trebuchet MS"/>
                <w:i/>
                <w:color w:val="002060"/>
                <w:sz w:val="20"/>
                <w:szCs w:val="20"/>
              </w:rPr>
              <w:t xml:space="preserve">Persoane care vor beneficia de servicii de sănătate orientate către prevenire, depistare  precoce (screening), diagnostic și direcționare către tratament al pacienților cu boli hepatice cronice secundare infecțiilor virale cu virusuri hepatitice B/D și C, din care: persoane aparținând grupurilor vulnerabile </w:t>
            </w:r>
            <w:r w:rsidR="00A03C77" w:rsidRPr="00E559EB">
              <w:rPr>
                <w:rFonts w:ascii="Trebuchet MS" w:hAnsi="Trebuchet MS"/>
                <w:iCs/>
                <w:color w:val="002060"/>
                <w:sz w:val="20"/>
                <w:szCs w:val="20"/>
              </w:rPr>
              <w:t xml:space="preserve">trebuie să fie </w:t>
            </w:r>
            <w:r w:rsidR="004A14C9" w:rsidRPr="00E559EB">
              <w:rPr>
                <w:rFonts w:ascii="Trebuchet MS" w:hAnsi="Trebuchet MS"/>
                <w:b/>
                <w:iCs/>
                <w:color w:val="002060"/>
                <w:sz w:val="20"/>
                <w:szCs w:val="20"/>
              </w:rPr>
              <w:t>persoane vulnerabile</w:t>
            </w:r>
            <w:r w:rsidR="004A14C9" w:rsidRPr="00E559EB">
              <w:rPr>
                <w:rFonts w:ascii="Trebuchet MS" w:hAnsi="Trebuchet MS"/>
                <w:iCs/>
                <w:color w:val="002060"/>
                <w:sz w:val="20"/>
                <w:szCs w:val="20"/>
              </w:rPr>
              <w:t xml:space="preserve"> conform definiției din </w:t>
            </w:r>
            <w:r w:rsidR="004A14C9" w:rsidRPr="00E559EB">
              <w:rPr>
                <w:rFonts w:ascii="Trebuchet MS" w:hAnsi="Trebuchet MS"/>
                <w:b/>
                <w:iCs/>
                <w:color w:val="C00000"/>
                <w:sz w:val="20"/>
                <w:szCs w:val="20"/>
              </w:rPr>
              <w:t>Anexa 1 – Definițiile indicatorilor de rezultat și realizare</w:t>
            </w:r>
          </w:p>
          <w:p w14:paraId="15F23BF3" w14:textId="77777777" w:rsidR="008F7281" w:rsidRPr="00E559EB" w:rsidRDefault="008F7281" w:rsidP="00C77392">
            <w:pPr>
              <w:numPr>
                <w:ilvl w:val="0"/>
                <w:numId w:val="9"/>
              </w:numPr>
              <w:spacing w:before="120" w:after="120" w:line="240" w:lineRule="auto"/>
              <w:ind w:left="344" w:hanging="344"/>
              <w:jc w:val="both"/>
              <w:rPr>
                <w:rFonts w:ascii="Trebuchet MS" w:eastAsia="Calibri" w:hAnsi="Trebuchet MS"/>
                <w:i/>
                <w:color w:val="002060"/>
                <w:sz w:val="20"/>
                <w:szCs w:val="20"/>
              </w:rPr>
            </w:pPr>
            <w:r w:rsidRPr="00E559EB">
              <w:rPr>
                <w:rFonts w:ascii="Trebuchet MS" w:eastAsia="Calibri" w:hAnsi="Trebuchet MS"/>
                <w:color w:val="002060"/>
                <w:sz w:val="20"/>
                <w:szCs w:val="20"/>
              </w:rPr>
              <w:t xml:space="preserve">Pentru subindicatorul </w:t>
            </w:r>
            <w:r w:rsidRPr="00E559EB">
              <w:rPr>
                <w:rFonts w:ascii="Trebuchet MS" w:eastAsia="Calibri" w:hAnsi="Trebuchet MS"/>
                <w:b/>
                <w:color w:val="002060"/>
                <w:sz w:val="20"/>
                <w:szCs w:val="20"/>
              </w:rPr>
              <w:t>4S208.1</w:t>
            </w:r>
            <w:r w:rsidRPr="00E559EB">
              <w:rPr>
                <w:rFonts w:ascii="Trebuchet MS" w:hAnsi="Trebuchet MS"/>
                <w:i/>
                <w:color w:val="002060"/>
                <w:sz w:val="20"/>
                <w:szCs w:val="20"/>
              </w:rPr>
              <w:t xml:space="preserve"> Persoane care au beneficiat de servicii medicale de prevenție/ diagnosticare precoce etc. din care: grupuri vulnerabile</w:t>
            </w:r>
            <w:r w:rsidRPr="00E559EB">
              <w:rPr>
                <w:rFonts w:ascii="Trebuchet MS" w:eastAsia="Calibri" w:hAnsi="Trebuchet MS"/>
                <w:b/>
                <w:color w:val="002060"/>
                <w:sz w:val="20"/>
                <w:szCs w:val="20"/>
              </w:rPr>
              <w:t xml:space="preserve">, ținta minimă este de </w:t>
            </w:r>
            <w:r w:rsidRPr="00E559EB">
              <w:rPr>
                <w:rFonts w:ascii="Trebuchet MS" w:eastAsia="Calibri" w:hAnsi="Trebuchet MS"/>
                <w:color w:val="002060"/>
                <w:sz w:val="20"/>
                <w:szCs w:val="20"/>
              </w:rPr>
              <w:t xml:space="preserve">50% ținta indicatorului </w:t>
            </w:r>
            <w:r w:rsidRPr="00E559EB">
              <w:rPr>
                <w:rFonts w:ascii="Trebuchet MS" w:eastAsia="Calibri" w:hAnsi="Trebuchet MS"/>
                <w:b/>
                <w:color w:val="002060"/>
                <w:sz w:val="20"/>
                <w:szCs w:val="20"/>
              </w:rPr>
              <w:t>4S208</w:t>
            </w:r>
            <w:r w:rsidRPr="00E559EB">
              <w:rPr>
                <w:rFonts w:ascii="Trebuchet MS" w:eastAsia="Calibri" w:hAnsi="Trebuchet MS"/>
                <w:color w:val="002060"/>
                <w:sz w:val="20"/>
                <w:szCs w:val="20"/>
              </w:rPr>
              <w:t xml:space="preserve"> (conform definiției din </w:t>
            </w:r>
            <w:r w:rsidRPr="00E559EB">
              <w:rPr>
                <w:rFonts w:ascii="Trebuchet MS" w:eastAsia="Calibri" w:hAnsi="Trebuchet MS"/>
                <w:b/>
                <w:color w:val="C00000"/>
                <w:sz w:val="20"/>
                <w:szCs w:val="20"/>
              </w:rPr>
              <w:t xml:space="preserve">Anexa 1: </w:t>
            </w:r>
            <w:r w:rsidRPr="00E559EB">
              <w:rPr>
                <w:rFonts w:ascii="Trebuchet MS" w:eastAsia="Calibri" w:hAnsi="Trebuchet MS"/>
                <w:b/>
                <w:iCs/>
                <w:color w:val="C00000"/>
                <w:sz w:val="20"/>
                <w:szCs w:val="20"/>
              </w:rPr>
              <w:t xml:space="preserve">Definițiile indicatorilor de rezultat și realizare) </w:t>
            </w:r>
            <w:r w:rsidRPr="00E559EB">
              <w:rPr>
                <w:rFonts w:ascii="Trebuchet MS" w:eastAsia="Calibri" w:hAnsi="Trebuchet MS"/>
                <w:i/>
                <w:color w:val="002060"/>
                <w:sz w:val="20"/>
                <w:szCs w:val="20"/>
              </w:rPr>
              <w:t>(eligibilitate proiect).</w:t>
            </w:r>
          </w:p>
          <w:p w14:paraId="1841D2D7" w14:textId="6B1CAE9B" w:rsidR="004A14C9" w:rsidRPr="002C15CD" w:rsidRDefault="008F7281" w:rsidP="002C15CD">
            <w:pPr>
              <w:spacing w:before="120" w:after="120" w:line="240" w:lineRule="auto"/>
              <w:jc w:val="both"/>
              <w:rPr>
                <w:rFonts w:ascii="Trebuchet MS" w:hAnsi="Trebuchet MS"/>
                <w:color w:val="002060"/>
                <w:sz w:val="20"/>
                <w:szCs w:val="20"/>
              </w:rPr>
            </w:pPr>
            <w:r w:rsidRPr="00E559EB">
              <w:rPr>
                <w:rFonts w:ascii="Trebuchet MS" w:hAnsi="Trebuchet MS"/>
                <w:b/>
                <w:color w:val="C00000"/>
                <w:sz w:val="20"/>
                <w:szCs w:val="20"/>
              </w:rPr>
              <w:t>Atenție!</w:t>
            </w:r>
            <w:r w:rsidRPr="00E559EB">
              <w:rPr>
                <w:rFonts w:ascii="Trebuchet MS" w:hAnsi="Trebuchet MS"/>
                <w:color w:val="C00000"/>
                <w:sz w:val="20"/>
                <w:szCs w:val="20"/>
              </w:rPr>
              <w:t xml:space="preserve"> </w:t>
            </w:r>
            <w:r w:rsidRPr="00E559EB">
              <w:rPr>
                <w:rFonts w:ascii="Trebuchet MS" w:hAnsi="Trebuchet MS"/>
                <w:color w:val="002060"/>
                <w:sz w:val="20"/>
                <w:szCs w:val="20"/>
              </w:rPr>
              <w:t xml:space="preserve">Proiectele care nu vor prevedea un minim 50% </w:t>
            </w:r>
            <w:r w:rsidRPr="002C15CD">
              <w:rPr>
                <w:rFonts w:ascii="Trebuchet MS" w:hAnsi="Trebuchet MS"/>
                <w:i/>
                <w:color w:val="002060"/>
                <w:sz w:val="20"/>
                <w:szCs w:val="20"/>
              </w:rPr>
              <w:t>per</w:t>
            </w:r>
            <w:r w:rsidRPr="002C15CD">
              <w:rPr>
                <w:rFonts w:ascii="Trebuchet MS" w:eastAsia="Calibri" w:hAnsi="Trebuchet MS"/>
                <w:i/>
                <w:color w:val="002060"/>
                <w:sz w:val="20"/>
                <w:szCs w:val="20"/>
              </w:rPr>
              <w:t>soane</w:t>
            </w:r>
            <w:r w:rsidRPr="00E559EB">
              <w:rPr>
                <w:rFonts w:ascii="Trebuchet MS" w:eastAsia="Calibri" w:hAnsi="Trebuchet MS"/>
                <w:i/>
                <w:color w:val="002060"/>
                <w:sz w:val="20"/>
                <w:szCs w:val="20"/>
              </w:rPr>
              <w:t xml:space="preserve"> din grupuri vulnerabile </w:t>
            </w:r>
            <w:r w:rsidRPr="00E559EB">
              <w:rPr>
                <w:rFonts w:ascii="Trebuchet MS" w:eastAsia="Calibri" w:hAnsi="Trebuchet MS"/>
                <w:color w:val="002060"/>
                <w:sz w:val="20"/>
                <w:szCs w:val="20"/>
              </w:rPr>
              <w:t xml:space="preserve">din total țintă a indicatorului 4S208 nu sunt eligibile </w:t>
            </w:r>
            <w:r w:rsidRPr="00E559EB">
              <w:rPr>
                <w:rFonts w:ascii="Trebuchet MS" w:hAnsi="Trebuchet MS"/>
                <w:color w:val="002060"/>
                <w:sz w:val="20"/>
                <w:szCs w:val="20"/>
              </w:rPr>
              <w:t>în cadrul acestui apel de proiecte.</w:t>
            </w:r>
          </w:p>
        </w:tc>
      </w:tr>
    </w:tbl>
    <w:p w14:paraId="767BCD65" w14:textId="2C953245" w:rsidR="001D31A9" w:rsidRPr="000B4168" w:rsidRDefault="00F81C50" w:rsidP="00B707E5">
      <w:pPr>
        <w:tabs>
          <w:tab w:val="left" w:pos="15982"/>
        </w:tabs>
        <w:spacing w:before="120" w:after="120" w:line="240" w:lineRule="auto"/>
        <w:ind w:right="-36"/>
        <w:jc w:val="both"/>
        <w:rPr>
          <w:rFonts w:ascii="Trebuchet MS" w:hAnsi="Trebuchet MS"/>
          <w:color w:val="002060"/>
        </w:rPr>
      </w:pPr>
      <w:r w:rsidRPr="00015555">
        <w:rPr>
          <w:rFonts w:ascii="Trebuchet MS" w:hAnsi="Trebuchet MS"/>
          <w:b/>
          <w:color w:val="C00000"/>
          <w:lang w:eastAsia="ar-SA"/>
        </w:rPr>
        <w:lastRenderedPageBreak/>
        <w:t>Atenție!</w:t>
      </w:r>
      <w:r w:rsidR="001B0E24" w:rsidRPr="00015555">
        <w:rPr>
          <w:rFonts w:ascii="Trebuchet MS" w:hAnsi="Trebuchet MS"/>
          <w:b/>
          <w:color w:val="C00000"/>
          <w:lang w:eastAsia="ar-SA"/>
        </w:rPr>
        <w:t xml:space="preserve"> </w:t>
      </w:r>
      <w:r w:rsidR="001C7AB8" w:rsidRPr="000B4168">
        <w:rPr>
          <w:rFonts w:ascii="Trebuchet MS" w:hAnsi="Trebuchet MS"/>
          <w:color w:val="002060"/>
          <w:lang w:eastAsia="ar-SA"/>
        </w:rPr>
        <w:t xml:space="preserve">Deoarece prin prezentul apel sunt vizate </w:t>
      </w:r>
      <w:r w:rsidR="00121844" w:rsidRPr="000B4168">
        <w:rPr>
          <w:rFonts w:ascii="Trebuchet MS" w:hAnsi="Trebuchet MS"/>
          <w:color w:val="002060"/>
          <w:lang w:eastAsia="ar-SA"/>
        </w:rPr>
        <w:t xml:space="preserve">EXCLUSIV </w:t>
      </w:r>
      <w:r w:rsidR="001C7AB8" w:rsidRPr="000B4168">
        <w:rPr>
          <w:rFonts w:ascii="Trebuchet MS" w:hAnsi="Trebuchet MS"/>
          <w:color w:val="002060"/>
          <w:lang w:eastAsia="ar-SA"/>
        </w:rPr>
        <w:t>regiuni mai puțin dezvoltate,</w:t>
      </w:r>
      <w:r w:rsidR="00B44FE6" w:rsidRPr="000B4168">
        <w:rPr>
          <w:rFonts w:ascii="Trebuchet MS" w:hAnsi="Trebuchet MS"/>
          <w:color w:val="002060"/>
          <w:lang w:eastAsia="ar-SA"/>
        </w:rPr>
        <w:t xml:space="preserve"> </w:t>
      </w:r>
      <w:r w:rsidR="001C7AB8" w:rsidRPr="000B4168">
        <w:rPr>
          <w:rFonts w:ascii="Trebuchet MS" w:hAnsi="Trebuchet MS"/>
          <w:color w:val="002060"/>
          <w:lang w:eastAsia="ar-SA"/>
        </w:rPr>
        <w:t>indicatorii</w:t>
      </w:r>
      <w:r w:rsidR="00233E41" w:rsidRPr="000B4168">
        <w:rPr>
          <w:rFonts w:ascii="Trebuchet MS" w:hAnsi="Trebuchet MS"/>
          <w:color w:val="002060"/>
          <w:lang w:eastAsia="ar-SA"/>
        </w:rPr>
        <w:t xml:space="preserve"> </w:t>
      </w:r>
      <w:r w:rsidRPr="000B4168">
        <w:rPr>
          <w:rFonts w:ascii="Trebuchet MS" w:hAnsi="Trebuchet MS"/>
          <w:color w:val="002060"/>
          <w:lang w:eastAsia="ar-SA"/>
        </w:rPr>
        <w:t xml:space="preserve">de realizare/ rezultat vor fi raportați </w:t>
      </w:r>
      <w:r w:rsidR="00B82426" w:rsidRPr="000B4168">
        <w:rPr>
          <w:rFonts w:ascii="Trebuchet MS" w:hAnsi="Trebuchet MS"/>
          <w:color w:val="002060"/>
          <w:lang w:eastAsia="ar-SA"/>
        </w:rPr>
        <w:t xml:space="preserve">EXCLUSIV </w:t>
      </w:r>
      <w:r w:rsidR="001C7AB8" w:rsidRPr="000B4168">
        <w:rPr>
          <w:rFonts w:ascii="Trebuchet MS" w:hAnsi="Trebuchet MS"/>
          <w:color w:val="002060"/>
          <w:lang w:eastAsia="ar-SA"/>
        </w:rPr>
        <w:t>pe acest tip de regiune</w:t>
      </w:r>
      <w:r w:rsidR="00121844" w:rsidRPr="000B4168">
        <w:rPr>
          <w:rFonts w:ascii="Trebuchet MS" w:hAnsi="Trebuchet MS"/>
          <w:color w:val="002060"/>
          <w:lang w:eastAsia="ar-SA"/>
        </w:rPr>
        <w:t xml:space="preserve">, </w:t>
      </w:r>
      <w:r w:rsidR="00534E24" w:rsidRPr="000B4168">
        <w:rPr>
          <w:rFonts w:ascii="Trebuchet MS" w:hAnsi="Trebuchet MS"/>
          <w:color w:val="002060"/>
          <w:lang w:eastAsia="ar-SA"/>
        </w:rPr>
        <w:t xml:space="preserve">raportarea indicatorilor realizându-se </w:t>
      </w:r>
      <w:r w:rsidRPr="000B4168">
        <w:rPr>
          <w:rFonts w:ascii="Trebuchet MS" w:hAnsi="Trebuchet MS"/>
          <w:color w:val="002060"/>
          <w:lang w:eastAsia="ar-SA"/>
        </w:rPr>
        <w:t xml:space="preserve">funcție de </w:t>
      </w:r>
      <w:r w:rsidR="00A03C77" w:rsidRPr="000B4168">
        <w:rPr>
          <w:rFonts w:ascii="Trebuchet MS" w:hAnsi="Trebuchet MS"/>
          <w:color w:val="002060"/>
          <w:lang w:eastAsia="ar-SA"/>
        </w:rPr>
        <w:t>domiciliul</w:t>
      </w:r>
      <w:r w:rsidRPr="000B4168">
        <w:rPr>
          <w:rFonts w:ascii="Trebuchet MS" w:hAnsi="Trebuchet MS"/>
          <w:color w:val="002060"/>
          <w:lang w:eastAsia="ar-SA"/>
        </w:rPr>
        <w:t xml:space="preserve"> </w:t>
      </w:r>
      <w:r w:rsidR="00534E24" w:rsidRPr="000B4168">
        <w:rPr>
          <w:rFonts w:ascii="Trebuchet MS" w:hAnsi="Trebuchet MS"/>
          <w:color w:val="002060"/>
          <w:lang w:eastAsia="ar-SA"/>
        </w:rPr>
        <w:t>persoanelor din grupul</w:t>
      </w:r>
      <w:r w:rsidRPr="000B4168">
        <w:rPr>
          <w:rFonts w:ascii="Trebuchet MS" w:hAnsi="Trebuchet MS"/>
          <w:color w:val="002060"/>
          <w:lang w:eastAsia="ar-SA"/>
        </w:rPr>
        <w:t xml:space="preserve"> țintă</w:t>
      </w:r>
      <w:r w:rsidR="002C15CD" w:rsidRPr="000B4168">
        <w:rPr>
          <w:rFonts w:ascii="Trebuchet MS" w:hAnsi="Trebuchet MS"/>
          <w:color w:val="002060"/>
          <w:lang w:eastAsia="ar-SA"/>
        </w:rPr>
        <w:t>, iar</w:t>
      </w:r>
      <w:r w:rsidR="00AE1F3C" w:rsidRPr="000B4168">
        <w:rPr>
          <w:rFonts w:ascii="Trebuchet MS" w:hAnsi="Trebuchet MS"/>
          <w:color w:val="002060"/>
          <w:lang w:eastAsia="ar-SA"/>
        </w:rPr>
        <w:t xml:space="preserve"> </w:t>
      </w:r>
      <w:r w:rsidR="002C15CD" w:rsidRPr="000B4168">
        <w:rPr>
          <w:rFonts w:ascii="Trebuchet MS" w:hAnsi="Trebuchet MS"/>
          <w:color w:val="002060"/>
          <w:lang w:eastAsia="ar-SA"/>
        </w:rPr>
        <w:t xml:space="preserve">pentru persoanele care nu au acte de identitate </w:t>
      </w:r>
      <w:r w:rsidR="00AE1F3C" w:rsidRPr="000B4168">
        <w:rPr>
          <w:rFonts w:ascii="Trebuchet MS" w:hAnsi="Trebuchet MS"/>
          <w:color w:val="002060"/>
          <w:lang w:eastAsia="ar-SA"/>
        </w:rPr>
        <w:t xml:space="preserve">locul menționat în declarația pe propria răspundere </w:t>
      </w:r>
      <w:r w:rsidRPr="000B4168">
        <w:rPr>
          <w:rFonts w:ascii="Trebuchet MS" w:hAnsi="Trebuchet MS"/>
          <w:color w:val="002060"/>
          <w:lang w:eastAsia="ar-SA"/>
        </w:rPr>
        <w:t xml:space="preserve">și </w:t>
      </w:r>
      <w:r w:rsidR="00F62EBD" w:rsidRPr="000B4168">
        <w:rPr>
          <w:rFonts w:ascii="Trebuchet MS" w:hAnsi="Trebuchet MS"/>
          <w:color w:val="002060"/>
          <w:lang w:eastAsia="ar-SA"/>
        </w:rPr>
        <w:t>nu funcție de locul unde sunt furnizate serviciile</w:t>
      </w:r>
      <w:r w:rsidR="00B82426" w:rsidRPr="000B4168">
        <w:rPr>
          <w:rFonts w:ascii="Trebuchet MS" w:hAnsi="Trebuchet MS"/>
          <w:color w:val="002060"/>
          <w:lang w:eastAsia="ar-SA"/>
        </w:rPr>
        <w:t xml:space="preserve"> </w:t>
      </w:r>
      <w:r w:rsidR="00B82426" w:rsidRPr="000B4168">
        <w:rPr>
          <w:rFonts w:ascii="Trebuchet MS" w:hAnsi="Trebuchet MS"/>
          <w:color w:val="002060"/>
        </w:rPr>
        <w:t xml:space="preserve">de sănătate </w:t>
      </w:r>
      <w:r w:rsidR="002C15CD" w:rsidRPr="000B4168">
        <w:rPr>
          <w:rFonts w:ascii="Trebuchet MS" w:hAnsi="Trebuchet MS"/>
          <w:color w:val="002060"/>
        </w:rPr>
        <w:t>de</w:t>
      </w:r>
      <w:r w:rsidR="001D31A9" w:rsidRPr="000B4168">
        <w:rPr>
          <w:rFonts w:ascii="Trebuchet MS" w:hAnsi="Trebuchet MS"/>
          <w:i/>
          <w:color w:val="002060"/>
          <w:sz w:val="20"/>
          <w:szCs w:val="20"/>
        </w:rPr>
        <w:t xml:space="preserve"> </w:t>
      </w:r>
      <w:r w:rsidR="002C15CD" w:rsidRPr="000B4168">
        <w:rPr>
          <w:rFonts w:ascii="Trebuchet MS" w:hAnsi="Trebuchet MS"/>
          <w:i/>
          <w:color w:val="002060"/>
        </w:rPr>
        <w:t>prevenire, depistare</w:t>
      </w:r>
      <w:r w:rsidR="001D31A9" w:rsidRPr="000B4168">
        <w:rPr>
          <w:rFonts w:ascii="Trebuchet MS" w:hAnsi="Trebuchet MS"/>
          <w:i/>
          <w:color w:val="002060"/>
        </w:rPr>
        <w:t xml:space="preserve"> precoce (screening), diagnostic și direcționare către tratament al pacienților cu boli hepatice cronice secundare infecțiilor virale cu virusuri hepatitice B/D și C.</w:t>
      </w:r>
    </w:p>
    <w:p w14:paraId="06838771" w14:textId="77777777" w:rsidR="007561DE" w:rsidRPr="00015555" w:rsidRDefault="007561DE" w:rsidP="00B707E5">
      <w:pPr>
        <w:spacing w:before="120" w:after="120" w:line="240" w:lineRule="auto"/>
        <w:jc w:val="both"/>
        <w:rPr>
          <w:rFonts w:ascii="Trebuchet MS" w:hAnsi="Trebuchet MS"/>
          <w:color w:val="17365D" w:themeColor="text2" w:themeShade="BF"/>
        </w:rPr>
        <w:sectPr w:rsidR="007561DE" w:rsidRPr="00015555" w:rsidSect="00E1142B">
          <w:pgSz w:w="16838" w:h="11906" w:orient="landscape"/>
          <w:pgMar w:top="1276" w:right="289" w:bottom="992" w:left="567" w:header="136" w:footer="709" w:gutter="0"/>
          <w:cols w:space="708"/>
          <w:docGrid w:linePitch="360"/>
        </w:sectPr>
      </w:pPr>
    </w:p>
    <w:p w14:paraId="7EEFB551" w14:textId="77777777" w:rsidR="00960B88" w:rsidRPr="00015555" w:rsidRDefault="00B71A32" w:rsidP="00B707E5">
      <w:pPr>
        <w:spacing w:before="120" w:after="120" w:line="240" w:lineRule="auto"/>
        <w:jc w:val="both"/>
        <w:rPr>
          <w:rFonts w:ascii="Trebuchet MS" w:hAnsi="Trebuchet MS"/>
          <w:color w:val="002060"/>
        </w:rPr>
      </w:pPr>
      <w:r w:rsidRPr="000B4168">
        <w:rPr>
          <w:rFonts w:ascii="Trebuchet MS" w:hAnsi="Trebuchet MS"/>
          <w:color w:val="002060"/>
        </w:rPr>
        <w:lastRenderedPageBreak/>
        <w:t xml:space="preserve">Definițiile </w:t>
      </w:r>
      <w:r w:rsidR="00960B88" w:rsidRPr="000B4168">
        <w:rPr>
          <w:rFonts w:ascii="Trebuchet MS" w:hAnsi="Trebuchet MS"/>
          <w:color w:val="002060"/>
        </w:rPr>
        <w:t xml:space="preserve">indicatorilor de rezultat și realizare se regăsesc în </w:t>
      </w:r>
      <w:r w:rsidR="00960B88" w:rsidRPr="00015555">
        <w:rPr>
          <w:rFonts w:ascii="Trebuchet MS" w:hAnsi="Trebuchet MS"/>
          <w:b/>
          <w:color w:val="C00000"/>
        </w:rPr>
        <w:t>Anexa</w:t>
      </w:r>
      <w:r w:rsidR="001D31A9" w:rsidRPr="00015555">
        <w:rPr>
          <w:rFonts w:ascii="Trebuchet MS" w:hAnsi="Trebuchet MS"/>
          <w:b/>
          <w:color w:val="C00000"/>
        </w:rPr>
        <w:t xml:space="preserve"> </w:t>
      </w:r>
      <w:r w:rsidR="00960B88" w:rsidRPr="00015555">
        <w:rPr>
          <w:rFonts w:ascii="Trebuchet MS" w:hAnsi="Trebuchet MS"/>
          <w:b/>
          <w:color w:val="C00000"/>
        </w:rPr>
        <w:t>1</w:t>
      </w:r>
      <w:r w:rsidR="00233E41" w:rsidRPr="00015555">
        <w:rPr>
          <w:rFonts w:ascii="Trebuchet MS" w:hAnsi="Trebuchet MS"/>
          <w:b/>
          <w:color w:val="C00000"/>
        </w:rPr>
        <w:t xml:space="preserve"> </w:t>
      </w:r>
      <w:r w:rsidR="00960B88" w:rsidRPr="00015555">
        <w:rPr>
          <w:rFonts w:ascii="Trebuchet MS" w:hAnsi="Trebuchet MS"/>
          <w:color w:val="002060"/>
        </w:rPr>
        <w:t>la prezentul ghid.</w:t>
      </w:r>
    </w:p>
    <w:p w14:paraId="4D0BD844" w14:textId="77777777" w:rsidR="00233E41" w:rsidRPr="000B4168" w:rsidRDefault="00233E41" w:rsidP="00B707E5">
      <w:pPr>
        <w:spacing w:before="120" w:after="120" w:line="240" w:lineRule="auto"/>
        <w:jc w:val="both"/>
        <w:rPr>
          <w:rFonts w:ascii="Trebuchet MS" w:hAnsi="Trebuchet MS"/>
          <w:color w:val="002060"/>
          <w:u w:val="single"/>
        </w:rPr>
      </w:pPr>
      <w:r w:rsidRPr="000B4168">
        <w:rPr>
          <w:rFonts w:ascii="Trebuchet MS" w:hAnsi="Trebuchet MS"/>
          <w:color w:val="002060"/>
        </w:rPr>
        <w:t xml:space="preserve">La nivelul fiecărui proiect vor trebui stabilite ținte atât pentru indicatorii de realizare, cât și pentru indicatorii de rezultat EXCLUSIV pentru </w:t>
      </w:r>
      <w:r w:rsidR="005331AA" w:rsidRPr="000B4168">
        <w:rPr>
          <w:rFonts w:ascii="Trebuchet MS" w:hAnsi="Trebuchet MS"/>
          <w:color w:val="002060"/>
        </w:rPr>
        <w:t xml:space="preserve">regiunile mai puțin dezvoltate, </w:t>
      </w:r>
      <w:r w:rsidRPr="000B4168">
        <w:rPr>
          <w:rFonts w:ascii="Trebuchet MS" w:hAnsi="Trebuchet MS"/>
          <w:color w:val="002060"/>
          <w:u w:val="single"/>
        </w:rPr>
        <w:t>Regiunea București Ilfov fiind exclusă de la finanțare</w:t>
      </w:r>
      <w:r w:rsidR="00534E24" w:rsidRPr="000B4168">
        <w:rPr>
          <w:rFonts w:ascii="Trebuchet MS" w:hAnsi="Trebuchet MS"/>
          <w:color w:val="002060"/>
          <w:u w:val="single"/>
        </w:rPr>
        <w:t xml:space="preserve"> în prezentul apel de proiecte</w:t>
      </w:r>
      <w:r w:rsidRPr="000B4168">
        <w:rPr>
          <w:rFonts w:ascii="Trebuchet MS" w:hAnsi="Trebuchet MS"/>
          <w:color w:val="002060"/>
          <w:u w:val="single"/>
        </w:rPr>
        <w:t>.</w:t>
      </w:r>
    </w:p>
    <w:p w14:paraId="5A747BA6" w14:textId="77777777" w:rsidR="00960B88" w:rsidRPr="000B4168" w:rsidRDefault="00960B88" w:rsidP="00B707E5">
      <w:pPr>
        <w:spacing w:before="120" w:after="120" w:line="240" w:lineRule="auto"/>
        <w:jc w:val="both"/>
        <w:rPr>
          <w:rFonts w:ascii="Trebuchet MS" w:hAnsi="Trebuchet MS"/>
          <w:b/>
          <w:color w:val="002060"/>
          <w:kern w:val="1"/>
          <w:u w:val="single"/>
        </w:rPr>
      </w:pPr>
      <w:r w:rsidRPr="000B4168">
        <w:rPr>
          <w:rFonts w:ascii="Trebuchet MS" w:hAnsi="Trebuchet MS"/>
          <w:b/>
          <w:color w:val="002060"/>
        </w:rPr>
        <w:t>Raportarea indicatorilor:</w:t>
      </w:r>
    </w:p>
    <w:p w14:paraId="41B86C11" w14:textId="77777777" w:rsidR="00960B88" w:rsidRPr="000B4168" w:rsidRDefault="00960B88" w:rsidP="00B707E5">
      <w:pPr>
        <w:spacing w:before="120" w:after="120" w:line="240" w:lineRule="auto"/>
        <w:jc w:val="both"/>
        <w:rPr>
          <w:rFonts w:ascii="Trebuchet MS" w:hAnsi="Trebuchet MS"/>
          <w:color w:val="002060"/>
        </w:rPr>
      </w:pPr>
      <w:r w:rsidRPr="000B4168">
        <w:rPr>
          <w:rFonts w:ascii="Trebuchet MS" w:hAnsi="Trebuchet MS"/>
          <w:color w:val="002060"/>
        </w:rPr>
        <w:t xml:space="preserve">Conform Regulamentului (UE) nr. 1304/2013, „Participanți” sunt </w:t>
      </w:r>
      <w:r w:rsidRPr="000B4168">
        <w:rPr>
          <w:rFonts w:ascii="Trebuchet MS" w:hAnsi="Trebuchet MS"/>
          <w:i/>
          <w:color w:val="002060"/>
        </w:rPr>
        <w:t xml:space="preserve">persoanele care beneficiază în mod direct de o intervenție din FSE, care pot fi identificate și cărora li se pot solicita caracteristicile, și pentru care sunt angajate cheltuieli specifice. Alte persoane nu vor fi clasificate ca participanți. </w:t>
      </w:r>
    </w:p>
    <w:p w14:paraId="5B169D11" w14:textId="77777777" w:rsidR="00960B88" w:rsidRPr="000B4168" w:rsidRDefault="00960B88" w:rsidP="00B707E5">
      <w:pPr>
        <w:spacing w:before="120" w:after="120" w:line="240" w:lineRule="auto"/>
        <w:jc w:val="both"/>
        <w:rPr>
          <w:rFonts w:ascii="Trebuchet MS" w:hAnsi="Trebuchet MS"/>
          <w:color w:val="002060"/>
        </w:rPr>
      </w:pPr>
      <w:r w:rsidRPr="000B4168">
        <w:rPr>
          <w:rFonts w:ascii="Trebuchet MS" w:hAnsi="Trebuchet MS"/>
          <w:color w:val="002060"/>
        </w:rPr>
        <w:t xml:space="preserve">Conform Regulamentului (UE) nr. 1304/2013, art. 5 </w:t>
      </w:r>
      <w:r w:rsidRPr="000B4168">
        <w:rPr>
          <w:rFonts w:ascii="Trebuchet MS" w:hAnsi="Trebuchet MS"/>
          <w:i/>
          <w:color w:val="002060"/>
        </w:rPr>
        <w:t xml:space="preserve">”Toți indicatorii comuni de realizare și de rezultat trebuie raportați pentru toate prioritățile de investiții”. </w:t>
      </w:r>
      <w:r w:rsidRPr="000B4168">
        <w:rPr>
          <w:rFonts w:ascii="Trebuchet MS" w:hAnsi="Trebuchet MS"/>
          <w:color w:val="002060"/>
        </w:rPr>
        <w:t xml:space="preserve">Pentru a răspunde acestei cerințe, solicitantul va avea obligația raportării indicatorilor comuni, conform </w:t>
      </w:r>
      <w:r w:rsidRPr="000B4168">
        <w:rPr>
          <w:rFonts w:ascii="Trebuchet MS" w:hAnsi="Trebuchet MS"/>
          <w:b/>
          <w:color w:val="002060"/>
        </w:rPr>
        <w:t>ghidului de raportare indicatori (comuni și specifici de program).</w:t>
      </w:r>
    </w:p>
    <w:p w14:paraId="0D948DAA" w14:textId="77777777" w:rsidR="00960B88" w:rsidRPr="000B4168" w:rsidRDefault="00960B88" w:rsidP="00B707E5">
      <w:pPr>
        <w:spacing w:before="120" w:after="120" w:line="240" w:lineRule="auto"/>
        <w:jc w:val="both"/>
        <w:rPr>
          <w:rFonts w:ascii="Trebuchet MS" w:hAnsi="Trebuchet MS"/>
          <w:color w:val="002060"/>
        </w:rPr>
      </w:pPr>
      <w:r w:rsidRPr="000B4168">
        <w:rPr>
          <w:rFonts w:ascii="Trebuchet MS" w:hAnsi="Trebuchet MS"/>
          <w:color w:val="002060"/>
        </w:rPr>
        <w:t xml:space="preserve">Toate datele aferente indicatorilor privind participanții trebuie raportate conform atributelor </w:t>
      </w:r>
      <w:r w:rsidR="00534E24" w:rsidRPr="000B4168">
        <w:rPr>
          <w:rFonts w:ascii="Trebuchet MS" w:hAnsi="Trebuchet MS"/>
          <w:color w:val="002060"/>
        </w:rPr>
        <w:t>menționate</w:t>
      </w:r>
      <w:r w:rsidRPr="000B4168">
        <w:rPr>
          <w:rFonts w:ascii="Trebuchet MS" w:hAnsi="Trebuchet MS"/>
          <w:color w:val="002060"/>
        </w:rPr>
        <w:t xml:space="preserve"> în anexa I a Regulamentului</w:t>
      </w:r>
      <w:r w:rsidR="00E1142B" w:rsidRPr="000B4168">
        <w:rPr>
          <w:rFonts w:ascii="Trebuchet MS" w:hAnsi="Trebuchet MS"/>
          <w:color w:val="002060"/>
        </w:rPr>
        <w:t xml:space="preserve"> FSE nr.</w:t>
      </w:r>
      <w:r w:rsidRPr="000B4168">
        <w:rPr>
          <w:rFonts w:ascii="Trebuchet MS" w:hAnsi="Trebuchet MS"/>
          <w:color w:val="002060"/>
        </w:rPr>
        <w:t xml:space="preserve"> 1304/2013</w:t>
      </w:r>
      <w:r w:rsidR="00F95037" w:rsidRPr="000B4168">
        <w:rPr>
          <w:rFonts w:ascii="Trebuchet MS" w:hAnsi="Trebuchet MS"/>
          <w:color w:val="002060"/>
        </w:rPr>
        <w:t xml:space="preserve">. </w:t>
      </w:r>
    </w:p>
    <w:p w14:paraId="170B693C" w14:textId="77777777" w:rsidR="00960B88" w:rsidRPr="000B4168" w:rsidRDefault="00960B88" w:rsidP="00B707E5">
      <w:pPr>
        <w:spacing w:before="120" w:after="120" w:line="240" w:lineRule="auto"/>
        <w:jc w:val="both"/>
        <w:rPr>
          <w:rFonts w:ascii="Trebuchet MS" w:hAnsi="Trebuchet MS"/>
          <w:color w:val="002060"/>
        </w:rPr>
      </w:pPr>
      <w:r w:rsidRPr="000B4168">
        <w:rPr>
          <w:rFonts w:ascii="Trebuchet MS" w:hAnsi="Trebuchet MS"/>
          <w:color w:val="002060"/>
        </w:rPr>
        <w:t xml:space="preserve">Solicitantul va putea selecta dintr-o listă predefinită în aplicația informatică indicatorii aferenți </w:t>
      </w:r>
      <w:r w:rsidR="00FD4C61" w:rsidRPr="000B4168">
        <w:rPr>
          <w:rFonts w:ascii="Trebuchet MS" w:hAnsi="Trebuchet MS"/>
          <w:color w:val="002060"/>
        </w:rPr>
        <w:t>apelului</w:t>
      </w:r>
      <w:r w:rsidRPr="000B4168">
        <w:rPr>
          <w:rFonts w:ascii="Trebuchet MS" w:hAnsi="Trebuchet MS"/>
          <w:color w:val="002060"/>
        </w:rPr>
        <w:t xml:space="preserve"> și va completa ținte pentru acei indicatori pentru care se solicită acest lucru, așa cum i se va semnala și în sistemul informatic.</w:t>
      </w:r>
    </w:p>
    <w:p w14:paraId="2BD0D84C" w14:textId="77777777" w:rsidR="00960B88" w:rsidRPr="000B4168" w:rsidRDefault="00233E41" w:rsidP="00B707E5">
      <w:pPr>
        <w:spacing w:before="120" w:after="120" w:line="240" w:lineRule="auto"/>
        <w:jc w:val="both"/>
        <w:rPr>
          <w:rFonts w:ascii="Trebuchet MS" w:hAnsi="Trebuchet MS"/>
          <w:b/>
          <w:color w:val="002060"/>
          <w:kern w:val="1"/>
          <w:u w:val="single"/>
        </w:rPr>
      </w:pPr>
      <w:r w:rsidRPr="000B4168">
        <w:rPr>
          <w:rFonts w:ascii="Trebuchet MS" w:hAnsi="Trebuchet MS"/>
          <w:b/>
          <w:color w:val="002060"/>
          <w:kern w:val="1"/>
          <w:u w:val="single"/>
        </w:rPr>
        <w:t>T</w:t>
      </w:r>
      <w:r w:rsidR="00960B88" w:rsidRPr="000B4168">
        <w:rPr>
          <w:rFonts w:ascii="Trebuchet MS" w:hAnsi="Trebuchet MS"/>
          <w:b/>
          <w:color w:val="002060"/>
          <w:kern w:val="1"/>
          <w:u w:val="single"/>
        </w:rPr>
        <w:t xml:space="preserve">oți indicatorii menționați în prezentul apel de proiecte sunt obligatorii. </w:t>
      </w:r>
    </w:p>
    <w:p w14:paraId="0606A99D" w14:textId="77777777" w:rsidR="002F2E35" w:rsidRPr="000B4168" w:rsidRDefault="00534E24" w:rsidP="00B707E5">
      <w:pPr>
        <w:spacing w:before="120" w:after="120" w:line="240" w:lineRule="auto"/>
        <w:jc w:val="both"/>
        <w:rPr>
          <w:rFonts w:ascii="Trebuchet MS" w:hAnsi="Trebuchet MS"/>
          <w:color w:val="002060"/>
        </w:rPr>
      </w:pPr>
      <w:r w:rsidRPr="000B4168">
        <w:rPr>
          <w:rFonts w:ascii="Trebuchet MS" w:hAnsi="Trebuchet MS"/>
          <w:color w:val="002060"/>
        </w:rPr>
        <w:t>Participanții</w:t>
      </w:r>
      <w:r w:rsidR="00960B88" w:rsidRPr="000B4168">
        <w:rPr>
          <w:rFonts w:ascii="Trebuchet MS" w:hAnsi="Trebuchet MS"/>
          <w:color w:val="002060"/>
        </w:rPr>
        <w:t xml:space="preserve">, în conformitate cu prevederile legale în vigoare, vor semna o </w:t>
      </w:r>
      <w:r w:rsidR="008E43E8" w:rsidRPr="000B4168">
        <w:rPr>
          <w:rFonts w:ascii="Trebuchet MS" w:hAnsi="Trebuchet MS"/>
          <w:color w:val="002060"/>
        </w:rPr>
        <w:t>declarație</w:t>
      </w:r>
      <w:r w:rsidR="00960B88" w:rsidRPr="000B4168">
        <w:rPr>
          <w:rFonts w:ascii="Trebuchet MS" w:hAnsi="Trebuchet MS"/>
          <w:color w:val="002060"/>
        </w:rPr>
        <w:t xml:space="preserve"> prin care </w:t>
      </w:r>
      <w:r w:rsidR="008E43E8" w:rsidRPr="000B4168">
        <w:rPr>
          <w:rFonts w:ascii="Trebuchet MS" w:hAnsi="Trebuchet MS"/>
          <w:color w:val="002060"/>
        </w:rPr>
        <w:t>își</w:t>
      </w:r>
      <w:r w:rsidR="00960B88" w:rsidRPr="000B4168">
        <w:rPr>
          <w:rFonts w:ascii="Trebuchet MS" w:hAnsi="Trebuchet MS"/>
          <w:color w:val="002060"/>
        </w:rPr>
        <w:t xml:space="preserve"> dau acordul privind utilizarea şi publicarea datelor personale.</w:t>
      </w:r>
      <w:bookmarkStart w:id="21" w:name="_Toc422156791"/>
      <w:bookmarkStart w:id="22" w:name="_Toc422157543"/>
      <w:bookmarkStart w:id="23" w:name="_Toc422229808"/>
      <w:bookmarkStart w:id="24" w:name="_Toc422230090"/>
      <w:bookmarkEnd w:id="21"/>
      <w:bookmarkEnd w:id="22"/>
      <w:bookmarkEnd w:id="23"/>
      <w:bookmarkEnd w:id="24"/>
    </w:p>
    <w:p w14:paraId="48A5A2E2" w14:textId="77777777" w:rsidR="00BB7C41" w:rsidRPr="000B4168" w:rsidRDefault="00BB7C41" w:rsidP="00B707E5">
      <w:pPr>
        <w:spacing w:before="120" w:after="120" w:line="240" w:lineRule="auto"/>
        <w:jc w:val="both"/>
        <w:rPr>
          <w:rFonts w:ascii="Trebuchet MS" w:hAnsi="Trebuchet MS"/>
          <w:b/>
          <w:color w:val="002060"/>
        </w:rPr>
      </w:pPr>
    </w:p>
    <w:p w14:paraId="15669072" w14:textId="77777777" w:rsidR="00FB6488" w:rsidRPr="000B4168" w:rsidRDefault="00FB6488" w:rsidP="00B707E5">
      <w:pPr>
        <w:spacing w:before="120" w:after="120" w:line="240" w:lineRule="auto"/>
        <w:jc w:val="both"/>
        <w:rPr>
          <w:rFonts w:ascii="Trebuchet MS" w:hAnsi="Trebuchet MS"/>
          <w:b/>
          <w:color w:val="002060"/>
        </w:rPr>
      </w:pPr>
      <w:r w:rsidRPr="000B4168">
        <w:rPr>
          <w:rFonts w:ascii="Trebuchet MS" w:hAnsi="Trebuchet MS"/>
          <w:b/>
          <w:color w:val="002060"/>
        </w:rPr>
        <w:t>1.</w:t>
      </w:r>
      <w:r w:rsidR="00C20D47" w:rsidRPr="000B4168">
        <w:rPr>
          <w:rFonts w:ascii="Trebuchet MS" w:hAnsi="Trebuchet MS"/>
          <w:b/>
          <w:color w:val="002060"/>
        </w:rPr>
        <w:t>7</w:t>
      </w:r>
      <w:r w:rsidR="0045403A" w:rsidRPr="000B4168">
        <w:rPr>
          <w:rFonts w:ascii="Trebuchet MS" w:hAnsi="Trebuchet MS"/>
          <w:b/>
          <w:color w:val="002060"/>
        </w:rPr>
        <w:t>.</w:t>
      </w:r>
      <w:r w:rsidRPr="000B4168">
        <w:rPr>
          <w:rFonts w:ascii="Trebuchet MS" w:hAnsi="Trebuchet MS"/>
          <w:b/>
          <w:color w:val="002060"/>
        </w:rPr>
        <w:t xml:space="preserve"> Alocarea financiară stabilită </w:t>
      </w:r>
    </w:p>
    <w:p w14:paraId="1AC01ED0" w14:textId="77777777" w:rsidR="002B3C52" w:rsidRPr="000B4168" w:rsidRDefault="002B3C52" w:rsidP="00B707E5">
      <w:pPr>
        <w:autoSpaceDE w:val="0"/>
        <w:autoSpaceDN w:val="0"/>
        <w:adjustRightInd w:val="0"/>
        <w:spacing w:before="120" w:after="120" w:line="240" w:lineRule="auto"/>
        <w:jc w:val="both"/>
        <w:rPr>
          <w:rFonts w:ascii="Trebuchet MS" w:hAnsi="Trebuchet MS" w:cs="Calibri"/>
          <w:color w:val="002060"/>
        </w:rPr>
      </w:pPr>
      <w:r w:rsidRPr="000B4168">
        <w:rPr>
          <w:rFonts w:ascii="Trebuchet MS" w:hAnsi="Trebuchet MS" w:cs="Calibri"/>
          <w:color w:val="002060"/>
        </w:rPr>
        <w:t xml:space="preserve">În cadrul prezentului apel de proiecte </w:t>
      </w:r>
      <w:r w:rsidRPr="000B4168">
        <w:rPr>
          <w:rFonts w:ascii="Trebuchet MS" w:hAnsi="Trebuchet MS"/>
          <w:color w:val="002060"/>
        </w:rPr>
        <w:t>implementa</w:t>
      </w:r>
      <w:r w:rsidR="00FD4C61" w:rsidRPr="000B4168">
        <w:rPr>
          <w:rFonts w:ascii="Trebuchet MS" w:hAnsi="Trebuchet MS"/>
          <w:color w:val="002060"/>
        </w:rPr>
        <w:t xml:space="preserve">t prin aplicarea procedurii </w:t>
      </w:r>
      <w:r w:rsidRPr="000B4168">
        <w:rPr>
          <w:rFonts w:ascii="Trebuchet MS" w:hAnsi="Trebuchet MS"/>
          <w:color w:val="002060"/>
        </w:rPr>
        <w:t>competitive și</w:t>
      </w:r>
      <w:r w:rsidRPr="000B4168">
        <w:rPr>
          <w:rFonts w:ascii="Trebuchet MS" w:hAnsi="Trebuchet MS" w:cs="Calibri"/>
          <w:color w:val="002060"/>
        </w:rPr>
        <w:t xml:space="preserve"> lansat în contextul Ax</w:t>
      </w:r>
      <w:r w:rsidR="008768AE" w:rsidRPr="000B4168">
        <w:rPr>
          <w:rFonts w:ascii="Trebuchet MS" w:hAnsi="Trebuchet MS" w:cs="Calibri"/>
          <w:color w:val="002060"/>
        </w:rPr>
        <w:t>ei Prioritare 4, PI 9.iv, OS 4.9</w:t>
      </w:r>
      <w:r w:rsidRPr="000B4168">
        <w:rPr>
          <w:rFonts w:ascii="Trebuchet MS" w:hAnsi="Trebuchet MS" w:cs="Calibri"/>
          <w:color w:val="002060"/>
        </w:rPr>
        <w:t xml:space="preserve"> din cadrul Programului Operațional Capital Uman 2014-2020, bugetul alocat </w:t>
      </w:r>
      <w:r w:rsidR="00FD4C61" w:rsidRPr="000B4168">
        <w:rPr>
          <w:rFonts w:ascii="Trebuchet MS" w:hAnsi="Trebuchet MS" w:cs="Calibri"/>
          <w:color w:val="002060"/>
        </w:rPr>
        <w:t xml:space="preserve">este </w:t>
      </w:r>
      <w:r w:rsidRPr="000B4168">
        <w:rPr>
          <w:rFonts w:ascii="Trebuchet MS" w:hAnsi="Trebuchet MS" w:cs="Calibri"/>
          <w:color w:val="002060"/>
        </w:rPr>
        <w:t xml:space="preserve">de </w:t>
      </w:r>
      <w:r w:rsidR="005331AA" w:rsidRPr="000B4168">
        <w:rPr>
          <w:rFonts w:ascii="Trebuchet MS" w:hAnsi="Trebuchet MS" w:cs="Calibri"/>
          <w:color w:val="002060"/>
        </w:rPr>
        <w:t>20</w:t>
      </w:r>
      <w:r w:rsidR="00A814FD" w:rsidRPr="000B4168">
        <w:rPr>
          <w:rFonts w:ascii="Trebuchet MS" w:hAnsi="Trebuchet MS" w:cs="Calibri"/>
          <w:color w:val="002060"/>
        </w:rPr>
        <w:t xml:space="preserve">.000.000 </w:t>
      </w:r>
      <w:r w:rsidRPr="000B4168">
        <w:rPr>
          <w:rFonts w:ascii="Trebuchet MS" w:hAnsi="Trebuchet MS" w:cs="Calibri"/>
          <w:color w:val="002060"/>
        </w:rPr>
        <w:t>euro (contribuț</w:t>
      </w:r>
      <w:r w:rsidR="00FD4C61" w:rsidRPr="000B4168">
        <w:rPr>
          <w:rFonts w:ascii="Trebuchet MS" w:hAnsi="Trebuchet MS" w:cs="Calibri"/>
          <w:color w:val="002060"/>
        </w:rPr>
        <w:t>ia UE + contribuția națională), din care</w:t>
      </w:r>
      <w:r w:rsidRPr="000B4168">
        <w:rPr>
          <w:rFonts w:ascii="Trebuchet MS" w:hAnsi="Trebuchet MS" w:cs="Calibri"/>
          <w:color w:val="002060"/>
        </w:rPr>
        <w:t>:</w:t>
      </w:r>
    </w:p>
    <w:p w14:paraId="576ACA48" w14:textId="77777777" w:rsidR="002B3C52" w:rsidRPr="000B4168" w:rsidRDefault="002B3C52" w:rsidP="00C77392">
      <w:pPr>
        <w:pStyle w:val="Listparagraf"/>
        <w:numPr>
          <w:ilvl w:val="0"/>
          <w:numId w:val="10"/>
        </w:numPr>
        <w:autoSpaceDE w:val="0"/>
        <w:autoSpaceDN w:val="0"/>
        <w:adjustRightInd w:val="0"/>
        <w:spacing w:before="120" w:after="120" w:line="240" w:lineRule="auto"/>
        <w:contextualSpacing w:val="0"/>
        <w:jc w:val="both"/>
        <w:rPr>
          <w:rFonts w:ascii="Trebuchet MS" w:eastAsia="Times New Roman" w:hAnsi="Trebuchet MS"/>
          <w:color w:val="002060"/>
          <w:lang w:eastAsia="ro-RO"/>
        </w:rPr>
      </w:pPr>
      <w:r w:rsidRPr="000B4168">
        <w:rPr>
          <w:rFonts w:ascii="Trebuchet MS" w:hAnsi="Trebuchet MS" w:cs="Calibri"/>
          <w:color w:val="002060"/>
        </w:rPr>
        <w:t xml:space="preserve">contribuția UE este de </w:t>
      </w:r>
      <w:r w:rsidR="005331AA" w:rsidRPr="000B4168">
        <w:rPr>
          <w:rFonts w:ascii="Trebuchet MS" w:hAnsi="Trebuchet MS" w:cs="Calibri"/>
          <w:color w:val="002060"/>
        </w:rPr>
        <w:t>17.0</w:t>
      </w:r>
      <w:r w:rsidR="00A814FD" w:rsidRPr="000B4168">
        <w:rPr>
          <w:rFonts w:ascii="Trebuchet MS" w:hAnsi="Trebuchet MS" w:cs="Calibri"/>
          <w:color w:val="002060"/>
        </w:rPr>
        <w:t>00.000</w:t>
      </w:r>
      <w:r w:rsidR="00A814FD" w:rsidRPr="000B4168">
        <w:rPr>
          <w:rFonts w:ascii="Trebuchet MS" w:hAnsi="Trebuchet MS" w:cs="Calibri"/>
          <w:b/>
          <w:color w:val="002060"/>
        </w:rPr>
        <w:t xml:space="preserve"> </w:t>
      </w:r>
      <w:r w:rsidRPr="000B4168">
        <w:rPr>
          <w:rFonts w:ascii="Trebuchet MS" w:hAnsi="Trebuchet MS" w:cs="Calibri"/>
          <w:color w:val="002060"/>
        </w:rPr>
        <w:t xml:space="preserve">euro (corespunzând unei contribuții UE de 85%), iar contribuția națională este de </w:t>
      </w:r>
      <w:r w:rsidR="005331AA" w:rsidRPr="000B4168">
        <w:rPr>
          <w:rFonts w:ascii="Trebuchet MS" w:eastAsia="Times New Roman" w:hAnsi="Trebuchet MS"/>
          <w:color w:val="002060"/>
          <w:lang w:eastAsia="ro-RO"/>
        </w:rPr>
        <w:t>3.0</w:t>
      </w:r>
      <w:r w:rsidR="00A814FD" w:rsidRPr="000B4168">
        <w:rPr>
          <w:rFonts w:ascii="Trebuchet MS" w:eastAsia="Times New Roman" w:hAnsi="Trebuchet MS"/>
          <w:color w:val="002060"/>
          <w:lang w:eastAsia="ro-RO"/>
        </w:rPr>
        <w:t>00.000</w:t>
      </w:r>
      <w:r w:rsidR="00A814FD" w:rsidRPr="000B4168">
        <w:rPr>
          <w:rFonts w:ascii="Trebuchet MS" w:eastAsia="Times New Roman" w:hAnsi="Trebuchet MS"/>
          <w:b/>
          <w:color w:val="002060"/>
          <w:lang w:eastAsia="ro-RO"/>
        </w:rPr>
        <w:t xml:space="preserve"> </w:t>
      </w:r>
      <w:r w:rsidRPr="000B4168">
        <w:rPr>
          <w:rFonts w:ascii="Trebuchet MS" w:hAnsi="Trebuchet MS" w:cs="Calibri"/>
          <w:color w:val="002060"/>
        </w:rPr>
        <w:t>euro (corespunzând unei</w:t>
      </w:r>
      <w:r w:rsidR="00FD4C61" w:rsidRPr="000B4168">
        <w:rPr>
          <w:rFonts w:ascii="Trebuchet MS" w:hAnsi="Trebuchet MS" w:cs="Calibri"/>
          <w:color w:val="002060"/>
        </w:rPr>
        <w:t xml:space="preserve"> contribuții naționale de 15%).</w:t>
      </w:r>
    </w:p>
    <w:p w14:paraId="36DF1941" w14:textId="77777777" w:rsidR="00445411" w:rsidRPr="000B4168" w:rsidRDefault="00445411" w:rsidP="00B707E5">
      <w:pPr>
        <w:pStyle w:val="Titlu2"/>
        <w:numPr>
          <w:ilvl w:val="0"/>
          <w:numId w:val="0"/>
        </w:numPr>
        <w:spacing w:before="120" w:after="120" w:line="240" w:lineRule="auto"/>
        <w:jc w:val="both"/>
        <w:rPr>
          <w:rFonts w:ascii="Trebuchet MS" w:eastAsia="Calibri" w:hAnsi="Trebuchet MS" w:cs="Calibri"/>
          <w:color w:val="002060"/>
          <w:sz w:val="22"/>
          <w:szCs w:val="22"/>
          <w:lang w:eastAsia="en-US"/>
        </w:rPr>
      </w:pPr>
      <w:bookmarkStart w:id="25" w:name="_Toc451100219"/>
    </w:p>
    <w:p w14:paraId="27D89813" w14:textId="77777777" w:rsidR="00FB6488" w:rsidRPr="000B4168" w:rsidRDefault="00FB6488" w:rsidP="00B707E5">
      <w:pPr>
        <w:pStyle w:val="Titlu2"/>
        <w:numPr>
          <w:ilvl w:val="0"/>
          <w:numId w:val="0"/>
        </w:numPr>
        <w:spacing w:before="120" w:after="120" w:line="240" w:lineRule="auto"/>
        <w:jc w:val="both"/>
        <w:rPr>
          <w:rFonts w:ascii="Trebuchet MS" w:eastAsia="Calibri" w:hAnsi="Trebuchet MS" w:cs="Calibri"/>
          <w:b/>
          <w:color w:val="002060"/>
          <w:sz w:val="22"/>
          <w:szCs w:val="22"/>
          <w:lang w:eastAsia="en-US"/>
        </w:rPr>
      </w:pPr>
      <w:bookmarkStart w:id="26" w:name="_Toc515353710"/>
      <w:r w:rsidRPr="000B4168">
        <w:rPr>
          <w:rFonts w:ascii="Trebuchet MS" w:eastAsia="Calibri" w:hAnsi="Trebuchet MS" w:cs="Calibri"/>
          <w:b/>
          <w:color w:val="002060"/>
          <w:sz w:val="22"/>
          <w:szCs w:val="22"/>
          <w:lang w:eastAsia="en-US"/>
        </w:rPr>
        <w:t>1.</w:t>
      </w:r>
      <w:r w:rsidR="00C20D47" w:rsidRPr="000B4168">
        <w:rPr>
          <w:rFonts w:ascii="Trebuchet MS" w:eastAsia="Calibri" w:hAnsi="Trebuchet MS" w:cs="Calibri"/>
          <w:b/>
          <w:color w:val="002060"/>
          <w:sz w:val="22"/>
          <w:szCs w:val="22"/>
          <w:lang w:eastAsia="en-US"/>
        </w:rPr>
        <w:t>8</w:t>
      </w:r>
      <w:r w:rsidR="00E1142B" w:rsidRPr="000B4168">
        <w:rPr>
          <w:rFonts w:ascii="Trebuchet MS" w:eastAsia="Calibri" w:hAnsi="Trebuchet MS" w:cs="Calibri"/>
          <w:b/>
          <w:color w:val="002060"/>
          <w:sz w:val="22"/>
          <w:szCs w:val="22"/>
          <w:lang w:eastAsia="en-US"/>
        </w:rPr>
        <w:t>. Valoarea maximă</w:t>
      </w:r>
      <w:r w:rsidRPr="000B4168">
        <w:rPr>
          <w:rFonts w:ascii="Trebuchet MS" w:eastAsia="Calibri" w:hAnsi="Trebuchet MS" w:cs="Calibri"/>
          <w:b/>
          <w:color w:val="002060"/>
          <w:sz w:val="22"/>
          <w:szCs w:val="22"/>
          <w:lang w:eastAsia="en-US"/>
        </w:rPr>
        <w:t xml:space="preserve"> a proiectului, rata de cofinanțare</w:t>
      </w:r>
      <w:bookmarkEnd w:id="25"/>
      <w:bookmarkEnd w:id="26"/>
    </w:p>
    <w:p w14:paraId="3B4ED2FD" w14:textId="77777777" w:rsidR="00FB6488" w:rsidRPr="000B4168" w:rsidRDefault="00FB6488" w:rsidP="00B707E5">
      <w:pPr>
        <w:spacing w:before="120" w:after="120" w:line="240" w:lineRule="auto"/>
        <w:jc w:val="both"/>
        <w:rPr>
          <w:rFonts w:ascii="Trebuchet MS" w:hAnsi="Trebuchet MS" w:cs="Calibri"/>
          <w:color w:val="002060"/>
        </w:rPr>
      </w:pPr>
      <w:r w:rsidRPr="000B4168">
        <w:rPr>
          <w:rFonts w:ascii="Trebuchet MS" w:hAnsi="Trebuchet MS" w:cs="Calibri"/>
          <w:color w:val="002060"/>
        </w:rPr>
        <w:t xml:space="preserve">Cursul de schimb care va fi utilizat pentru stabilirea acestei valori este cursul Inforeuro aferent lunii </w:t>
      </w:r>
      <w:r w:rsidR="00126C05" w:rsidRPr="000B4168">
        <w:rPr>
          <w:rFonts w:ascii="Trebuchet MS" w:hAnsi="Trebuchet MS" w:cs="Calibri"/>
          <w:color w:val="002060"/>
        </w:rPr>
        <w:t>.......</w:t>
      </w:r>
      <w:r w:rsidRPr="000B4168">
        <w:rPr>
          <w:rFonts w:ascii="Trebuchet MS" w:hAnsi="Trebuchet MS" w:cs="Calibri"/>
          <w:color w:val="002060"/>
        </w:rPr>
        <w:t xml:space="preserve">, respectiv 1 EURO = </w:t>
      </w:r>
      <w:r w:rsidR="00126C05" w:rsidRPr="000B4168">
        <w:rPr>
          <w:rFonts w:ascii="Trebuchet MS" w:hAnsi="Trebuchet MS" w:cs="Calibri"/>
          <w:color w:val="002060"/>
        </w:rPr>
        <w:t>....</w:t>
      </w:r>
      <w:r w:rsidRPr="000B4168">
        <w:rPr>
          <w:rFonts w:ascii="Trebuchet MS" w:hAnsi="Trebuchet MS" w:cs="Calibri"/>
          <w:color w:val="002060"/>
        </w:rPr>
        <w:t>RON.</w:t>
      </w:r>
    </w:p>
    <w:p w14:paraId="5A0115B1" w14:textId="77777777" w:rsidR="005331AA" w:rsidRPr="000B4168" w:rsidRDefault="005331AA" w:rsidP="00B707E5">
      <w:pPr>
        <w:spacing w:before="120" w:after="120" w:line="240" w:lineRule="auto"/>
        <w:jc w:val="both"/>
        <w:rPr>
          <w:rFonts w:ascii="Trebuchet MS" w:hAnsi="Trebuchet MS" w:cs="Calibri"/>
          <w:color w:val="002060"/>
        </w:rPr>
      </w:pPr>
    </w:p>
    <w:p w14:paraId="76AA02B6" w14:textId="77777777" w:rsidR="00FB6488" w:rsidRPr="000B4168" w:rsidRDefault="00FB6488" w:rsidP="00B707E5">
      <w:pPr>
        <w:pStyle w:val="Titlu3"/>
        <w:spacing w:before="120" w:after="120" w:line="240" w:lineRule="auto"/>
        <w:jc w:val="both"/>
        <w:rPr>
          <w:rFonts w:ascii="Trebuchet MS" w:eastAsia="Calibri" w:hAnsi="Trebuchet MS" w:cs="Calibri"/>
          <w:b/>
          <w:color w:val="002060"/>
          <w:sz w:val="22"/>
          <w:szCs w:val="22"/>
        </w:rPr>
      </w:pPr>
      <w:bookmarkStart w:id="27" w:name="_Toc451100220"/>
      <w:bookmarkStart w:id="28" w:name="_Toc515353711"/>
      <w:r w:rsidRPr="000B4168">
        <w:rPr>
          <w:rFonts w:ascii="Trebuchet MS" w:eastAsia="Calibri" w:hAnsi="Trebuchet MS" w:cs="Calibri"/>
          <w:b/>
          <w:color w:val="002060"/>
          <w:sz w:val="22"/>
          <w:szCs w:val="22"/>
        </w:rPr>
        <w:t>1.</w:t>
      </w:r>
      <w:r w:rsidR="00C20D47" w:rsidRPr="000B4168">
        <w:rPr>
          <w:rFonts w:ascii="Trebuchet MS" w:eastAsia="Calibri" w:hAnsi="Trebuchet MS" w:cs="Calibri"/>
          <w:b/>
          <w:color w:val="002060"/>
          <w:sz w:val="22"/>
          <w:szCs w:val="22"/>
        </w:rPr>
        <w:t>8</w:t>
      </w:r>
      <w:r w:rsidRPr="000B4168">
        <w:rPr>
          <w:rFonts w:ascii="Trebuchet MS" w:eastAsia="Calibri" w:hAnsi="Trebuchet MS" w:cs="Calibri"/>
          <w:b/>
          <w:color w:val="002060"/>
          <w:sz w:val="22"/>
          <w:szCs w:val="22"/>
        </w:rPr>
        <w:t>.1. Valoarea maxim</w:t>
      </w:r>
      <w:r w:rsidR="00AD7D0B" w:rsidRPr="000B4168">
        <w:rPr>
          <w:rFonts w:ascii="Trebuchet MS" w:eastAsia="Calibri" w:hAnsi="Trebuchet MS" w:cs="Calibri"/>
          <w:b/>
          <w:color w:val="002060"/>
          <w:sz w:val="22"/>
          <w:szCs w:val="22"/>
        </w:rPr>
        <w:t>ă</w:t>
      </w:r>
      <w:r w:rsidR="00A814FD" w:rsidRPr="000B4168">
        <w:rPr>
          <w:rFonts w:ascii="Trebuchet MS" w:eastAsia="Calibri" w:hAnsi="Trebuchet MS" w:cs="Calibri"/>
          <w:b/>
          <w:color w:val="002060"/>
          <w:sz w:val="22"/>
          <w:szCs w:val="22"/>
        </w:rPr>
        <w:t xml:space="preserve"> </w:t>
      </w:r>
      <w:r w:rsidR="00AD7D0B" w:rsidRPr="000B4168">
        <w:rPr>
          <w:rFonts w:ascii="Trebuchet MS" w:eastAsia="Calibri" w:hAnsi="Trebuchet MS" w:cs="Calibri"/>
          <w:b/>
          <w:color w:val="002060"/>
          <w:sz w:val="22"/>
          <w:szCs w:val="22"/>
        </w:rPr>
        <w:t xml:space="preserve">eligibilă </w:t>
      </w:r>
      <w:r w:rsidRPr="000B4168">
        <w:rPr>
          <w:rFonts w:ascii="Trebuchet MS" w:eastAsia="Calibri" w:hAnsi="Trebuchet MS" w:cs="Calibri"/>
          <w:b/>
          <w:color w:val="002060"/>
          <w:sz w:val="22"/>
          <w:szCs w:val="22"/>
        </w:rPr>
        <w:t>a proiectului</w:t>
      </w:r>
      <w:bookmarkEnd w:id="27"/>
      <w:bookmarkEnd w:id="28"/>
    </w:p>
    <w:p w14:paraId="7336F108" w14:textId="77777777" w:rsidR="00FB6488" w:rsidRPr="000B4168" w:rsidRDefault="00FB6488" w:rsidP="00C77392">
      <w:pPr>
        <w:pStyle w:val="Listparagraf"/>
        <w:numPr>
          <w:ilvl w:val="0"/>
          <w:numId w:val="8"/>
        </w:numPr>
        <w:spacing w:before="120" w:after="120" w:line="240" w:lineRule="auto"/>
        <w:contextualSpacing w:val="0"/>
        <w:jc w:val="both"/>
        <w:rPr>
          <w:rFonts w:ascii="Trebuchet MS" w:hAnsi="Trebuchet MS" w:cs="Calibri"/>
          <w:color w:val="002060"/>
        </w:rPr>
      </w:pPr>
      <w:r w:rsidRPr="000B4168">
        <w:rPr>
          <w:rFonts w:ascii="Trebuchet MS" w:hAnsi="Trebuchet MS" w:cs="Calibri"/>
          <w:color w:val="002060"/>
        </w:rPr>
        <w:t>Valoarea maximă eligibilă a unui proiect</w:t>
      </w:r>
      <w:r w:rsidR="00A814FD" w:rsidRPr="000B4168">
        <w:rPr>
          <w:rFonts w:ascii="Trebuchet MS" w:hAnsi="Trebuchet MS" w:cs="Calibri"/>
          <w:color w:val="002060"/>
        </w:rPr>
        <w:t xml:space="preserve"> </w:t>
      </w:r>
      <w:r w:rsidRPr="000B4168">
        <w:rPr>
          <w:rFonts w:ascii="Trebuchet MS" w:hAnsi="Trebuchet MS" w:cs="Calibri"/>
          <w:color w:val="002060"/>
        </w:rPr>
        <w:t xml:space="preserve">este de </w:t>
      </w:r>
      <w:r w:rsidR="005331AA" w:rsidRPr="000B4168">
        <w:rPr>
          <w:rFonts w:ascii="Trebuchet MS" w:hAnsi="Trebuchet MS" w:cs="Calibri"/>
          <w:color w:val="002060"/>
        </w:rPr>
        <w:t>10</w:t>
      </w:r>
      <w:r w:rsidR="00A814FD" w:rsidRPr="000B4168">
        <w:rPr>
          <w:rFonts w:ascii="Trebuchet MS" w:hAnsi="Trebuchet MS" w:cs="Calibri"/>
          <w:color w:val="002060"/>
        </w:rPr>
        <w:t xml:space="preserve">.000.000 </w:t>
      </w:r>
      <w:r w:rsidR="0045403A" w:rsidRPr="000B4168">
        <w:rPr>
          <w:rFonts w:ascii="Trebuchet MS" w:hAnsi="Trebuchet MS" w:cs="Calibri"/>
          <w:color w:val="002060"/>
        </w:rPr>
        <w:t>euro</w:t>
      </w:r>
      <w:r w:rsidRPr="000B4168">
        <w:rPr>
          <w:rFonts w:ascii="Trebuchet MS" w:hAnsi="Trebuchet MS" w:cs="Calibri"/>
          <w:color w:val="002060"/>
        </w:rPr>
        <w:t>.</w:t>
      </w:r>
    </w:p>
    <w:p w14:paraId="1DC9B5EC" w14:textId="77777777" w:rsidR="002D197A" w:rsidRPr="00B63783" w:rsidRDefault="002D197A" w:rsidP="00B707E5">
      <w:pPr>
        <w:pStyle w:val="Listparagraf"/>
        <w:spacing w:before="120" w:after="120" w:line="240" w:lineRule="auto"/>
        <w:ind w:left="360"/>
        <w:contextualSpacing w:val="0"/>
        <w:jc w:val="both"/>
        <w:rPr>
          <w:rFonts w:ascii="Trebuchet MS" w:hAnsi="Trebuchet MS" w:cs="Calibri"/>
          <w:color w:val="002060"/>
        </w:rPr>
      </w:pPr>
    </w:p>
    <w:p w14:paraId="5E54D581" w14:textId="77777777" w:rsidR="00A00F6B" w:rsidRPr="00015555" w:rsidRDefault="00A00F6B" w:rsidP="00B707E5">
      <w:pPr>
        <w:pStyle w:val="Titlu3"/>
        <w:spacing w:before="120" w:after="120" w:line="240" w:lineRule="auto"/>
        <w:jc w:val="both"/>
        <w:rPr>
          <w:rFonts w:ascii="Trebuchet MS" w:hAnsi="Trebuchet MS"/>
          <w:b/>
          <w:color w:val="244061" w:themeColor="accent1" w:themeShade="80"/>
          <w:sz w:val="22"/>
          <w:szCs w:val="22"/>
        </w:rPr>
        <w:sectPr w:rsidR="00A00F6B" w:rsidRPr="00015555" w:rsidSect="007561DE">
          <w:pgSz w:w="11906" w:h="16838"/>
          <w:pgMar w:top="289" w:right="992" w:bottom="567" w:left="1276" w:header="136" w:footer="709" w:gutter="0"/>
          <w:cols w:space="708"/>
          <w:docGrid w:linePitch="360"/>
        </w:sectPr>
      </w:pPr>
      <w:bookmarkStart w:id="29" w:name="_Toc451100221"/>
    </w:p>
    <w:p w14:paraId="778FAD98" w14:textId="58D5DA4E" w:rsidR="00FB6488" w:rsidRPr="00C5184B" w:rsidRDefault="00FB6488" w:rsidP="00B707E5">
      <w:pPr>
        <w:pStyle w:val="Titlu3"/>
        <w:spacing w:before="120" w:after="120" w:line="240" w:lineRule="auto"/>
        <w:jc w:val="both"/>
        <w:rPr>
          <w:rFonts w:ascii="Trebuchet MS" w:hAnsi="Trebuchet MS"/>
          <w:color w:val="002060"/>
          <w:sz w:val="22"/>
          <w:szCs w:val="22"/>
          <w:lang w:eastAsia="ar-SA"/>
        </w:rPr>
      </w:pPr>
      <w:bookmarkStart w:id="30" w:name="_Toc515353712"/>
      <w:r w:rsidRPr="00C5184B">
        <w:rPr>
          <w:rFonts w:ascii="Trebuchet MS" w:hAnsi="Trebuchet MS"/>
          <w:b/>
          <w:color w:val="002060"/>
          <w:sz w:val="22"/>
          <w:szCs w:val="22"/>
        </w:rPr>
        <w:lastRenderedPageBreak/>
        <w:t>1.</w:t>
      </w:r>
      <w:r w:rsidR="00C20D47" w:rsidRPr="00C5184B">
        <w:rPr>
          <w:rFonts w:ascii="Trebuchet MS" w:hAnsi="Trebuchet MS"/>
          <w:b/>
          <w:color w:val="002060"/>
          <w:sz w:val="22"/>
          <w:szCs w:val="22"/>
        </w:rPr>
        <w:t>8</w:t>
      </w:r>
      <w:r w:rsidRPr="00C5184B">
        <w:rPr>
          <w:rFonts w:ascii="Trebuchet MS" w:hAnsi="Trebuchet MS"/>
          <w:b/>
          <w:color w:val="002060"/>
          <w:sz w:val="22"/>
          <w:szCs w:val="22"/>
        </w:rPr>
        <w:t xml:space="preserve">.2. </w:t>
      </w:r>
      <w:r w:rsidR="00AD7D0B" w:rsidRPr="00C5184B">
        <w:rPr>
          <w:rFonts w:ascii="Trebuchet MS" w:hAnsi="Trebuchet MS"/>
          <w:b/>
          <w:color w:val="002060"/>
          <w:sz w:val="22"/>
          <w:szCs w:val="22"/>
        </w:rPr>
        <w:t>C</w:t>
      </w:r>
      <w:r w:rsidRPr="00C5184B">
        <w:rPr>
          <w:rFonts w:ascii="Trebuchet MS" w:hAnsi="Trebuchet MS"/>
          <w:b/>
          <w:color w:val="002060"/>
          <w:sz w:val="22"/>
          <w:szCs w:val="22"/>
        </w:rPr>
        <w:t>ofinanțarea proprie</w:t>
      </w:r>
      <w:r w:rsidR="00B63783" w:rsidRPr="00C5184B">
        <w:rPr>
          <w:rFonts w:ascii="Trebuchet MS" w:hAnsi="Trebuchet MS"/>
          <w:b/>
          <w:color w:val="002060"/>
          <w:sz w:val="22"/>
          <w:szCs w:val="22"/>
        </w:rPr>
        <w:t xml:space="preserve"> </w:t>
      </w:r>
      <w:r w:rsidR="00AD7D0B" w:rsidRPr="00C5184B">
        <w:rPr>
          <w:rFonts w:ascii="Trebuchet MS" w:hAnsi="Trebuchet MS"/>
          <w:b/>
          <w:color w:val="002060"/>
          <w:sz w:val="22"/>
          <w:szCs w:val="22"/>
        </w:rPr>
        <w:t>și cofinanțarea UE</w:t>
      </w:r>
      <w:bookmarkEnd w:id="29"/>
      <w:bookmarkEnd w:id="30"/>
    </w:p>
    <w:p w14:paraId="5E03AA76" w14:textId="77777777" w:rsidR="00153A30" w:rsidRPr="00C5184B" w:rsidRDefault="00153A30" w:rsidP="00B707E5">
      <w:pPr>
        <w:spacing w:before="120" w:after="120" w:line="240" w:lineRule="auto"/>
        <w:ind w:right="106"/>
        <w:jc w:val="both"/>
        <w:rPr>
          <w:rFonts w:ascii="Trebuchet MS" w:hAnsi="Trebuchet MS"/>
          <w:color w:val="002060"/>
        </w:rPr>
      </w:pPr>
      <w:r w:rsidRPr="00C5184B">
        <w:rPr>
          <w:rFonts w:ascii="Trebuchet MS" w:hAnsi="Trebuchet MS"/>
          <w:color w:val="002060"/>
        </w:rPr>
        <w:t>Valoarea cofinanțării private proprii se stabilește în funcție de tipul entității care are calitatea de solicitant sau, după caz, în funcție de tipul fiecărei entități care are calitatea de partener, aplicată la valoarea totală eligibilă pe care entitatea o gestionează în cadrul proiectului, după cum urmează:</w:t>
      </w:r>
    </w:p>
    <w:tbl>
      <w:tblPr>
        <w:tblStyle w:val="Tabelgril"/>
        <w:tblW w:w="0" w:type="auto"/>
        <w:jc w:val="center"/>
        <w:tblLayout w:type="fixed"/>
        <w:tblLook w:val="04A0" w:firstRow="1" w:lastRow="0" w:firstColumn="1" w:lastColumn="0" w:noHBand="0" w:noVBand="1"/>
      </w:tblPr>
      <w:tblGrid>
        <w:gridCol w:w="895"/>
        <w:gridCol w:w="1440"/>
        <w:gridCol w:w="1350"/>
        <w:gridCol w:w="1718"/>
        <w:gridCol w:w="3036"/>
        <w:gridCol w:w="1732"/>
        <w:gridCol w:w="2353"/>
        <w:gridCol w:w="1725"/>
        <w:gridCol w:w="1723"/>
      </w:tblGrid>
      <w:tr w:rsidR="00B63783" w:rsidRPr="00C5184B" w14:paraId="09881E54" w14:textId="77777777" w:rsidTr="008F04E4">
        <w:trPr>
          <w:trHeight w:val="2176"/>
          <w:tblHeader/>
          <w:jc w:val="center"/>
        </w:trPr>
        <w:tc>
          <w:tcPr>
            <w:tcW w:w="895" w:type="dxa"/>
            <w:vMerge w:val="restart"/>
            <w:shd w:val="clear" w:color="auto" w:fill="FDE9D9" w:themeFill="accent6" w:themeFillTint="33"/>
            <w:vAlign w:val="center"/>
          </w:tcPr>
          <w:p w14:paraId="4DAF4FA7" w14:textId="77777777" w:rsidR="008E43E8" w:rsidRPr="00C5184B" w:rsidRDefault="008E43E8" w:rsidP="00B707E5">
            <w:pPr>
              <w:spacing w:before="120" w:after="120" w:line="240" w:lineRule="auto"/>
              <w:ind w:right="103"/>
              <w:jc w:val="center"/>
              <w:rPr>
                <w:rFonts w:ascii="Trebuchet MS" w:hAnsi="Trebuchet MS" w:cs="Arial"/>
                <w:b/>
                <w:color w:val="002060"/>
                <w:sz w:val="20"/>
                <w:szCs w:val="20"/>
              </w:rPr>
            </w:pPr>
            <w:r w:rsidRPr="00C5184B">
              <w:rPr>
                <w:rFonts w:ascii="Trebuchet MS" w:hAnsi="Trebuchet MS" w:cs="Arial"/>
                <w:b/>
                <w:color w:val="002060"/>
                <w:sz w:val="20"/>
                <w:szCs w:val="20"/>
              </w:rPr>
              <w:t>AP/ PI</w:t>
            </w:r>
          </w:p>
        </w:tc>
        <w:tc>
          <w:tcPr>
            <w:tcW w:w="1440" w:type="dxa"/>
            <w:vMerge w:val="restart"/>
            <w:shd w:val="clear" w:color="auto" w:fill="FDE9D9" w:themeFill="accent6" w:themeFillTint="33"/>
            <w:vAlign w:val="center"/>
          </w:tcPr>
          <w:p w14:paraId="598F8AE4" w14:textId="77777777" w:rsidR="008E43E8" w:rsidRPr="00C5184B" w:rsidRDefault="008E43E8" w:rsidP="00B707E5">
            <w:pPr>
              <w:spacing w:before="120" w:after="120" w:line="240" w:lineRule="auto"/>
              <w:ind w:right="103"/>
              <w:jc w:val="center"/>
              <w:rPr>
                <w:rFonts w:ascii="Trebuchet MS" w:hAnsi="Trebuchet MS" w:cs="Arial"/>
                <w:b/>
                <w:color w:val="002060"/>
                <w:sz w:val="20"/>
                <w:szCs w:val="20"/>
              </w:rPr>
            </w:pPr>
            <w:r w:rsidRPr="00C5184B">
              <w:rPr>
                <w:rFonts w:ascii="Trebuchet MS" w:hAnsi="Trebuchet MS" w:cs="Arial"/>
                <w:b/>
                <w:color w:val="002060"/>
                <w:sz w:val="20"/>
                <w:szCs w:val="20"/>
              </w:rPr>
              <w:t>Regiuni de dezvoltare</w:t>
            </w:r>
          </w:p>
        </w:tc>
        <w:tc>
          <w:tcPr>
            <w:tcW w:w="1350" w:type="dxa"/>
            <w:vMerge w:val="restart"/>
            <w:shd w:val="clear" w:color="auto" w:fill="FDE9D9" w:themeFill="accent6" w:themeFillTint="33"/>
            <w:vAlign w:val="center"/>
          </w:tcPr>
          <w:p w14:paraId="72D022C5" w14:textId="77777777" w:rsidR="008E43E8" w:rsidRPr="00C5184B" w:rsidRDefault="008E43E8" w:rsidP="00B707E5">
            <w:pPr>
              <w:spacing w:before="120" w:after="120" w:line="240" w:lineRule="auto"/>
              <w:jc w:val="center"/>
              <w:rPr>
                <w:rFonts w:ascii="Trebuchet MS" w:hAnsi="Trebuchet MS" w:cs="Arial"/>
                <w:b/>
                <w:color w:val="002060"/>
                <w:sz w:val="20"/>
                <w:szCs w:val="20"/>
              </w:rPr>
            </w:pPr>
            <w:r w:rsidRPr="00C5184B">
              <w:rPr>
                <w:rFonts w:ascii="Trebuchet MS" w:hAnsi="Trebuchet MS" w:cs="Arial"/>
                <w:b/>
                <w:color w:val="002060"/>
                <w:sz w:val="20"/>
                <w:szCs w:val="20"/>
              </w:rPr>
              <w:t>Co-finanțarea UE %</w:t>
            </w:r>
          </w:p>
        </w:tc>
        <w:tc>
          <w:tcPr>
            <w:tcW w:w="1718" w:type="dxa"/>
            <w:vMerge w:val="restart"/>
            <w:shd w:val="clear" w:color="auto" w:fill="FDE9D9" w:themeFill="accent6" w:themeFillTint="33"/>
            <w:vAlign w:val="center"/>
          </w:tcPr>
          <w:p w14:paraId="35D2C685" w14:textId="77777777" w:rsidR="008E43E8" w:rsidRPr="00C5184B" w:rsidRDefault="008E43E8" w:rsidP="00B707E5">
            <w:pPr>
              <w:spacing w:before="120" w:after="120" w:line="240" w:lineRule="auto"/>
              <w:jc w:val="center"/>
              <w:rPr>
                <w:rFonts w:ascii="Trebuchet MS" w:hAnsi="Trebuchet MS" w:cs="Arial"/>
                <w:b/>
                <w:color w:val="002060"/>
                <w:sz w:val="20"/>
                <w:szCs w:val="20"/>
              </w:rPr>
            </w:pPr>
            <w:r w:rsidRPr="00C5184B">
              <w:rPr>
                <w:rFonts w:ascii="Trebuchet MS" w:hAnsi="Trebuchet MS" w:cs="Arial"/>
                <w:b/>
                <w:color w:val="002060"/>
                <w:sz w:val="20"/>
                <w:szCs w:val="20"/>
              </w:rPr>
              <w:t>Co-finanțarea națională (publică+proprie) %, din care:</w:t>
            </w:r>
          </w:p>
        </w:tc>
        <w:tc>
          <w:tcPr>
            <w:tcW w:w="3036" w:type="dxa"/>
            <w:shd w:val="clear" w:color="auto" w:fill="FDE9D9" w:themeFill="accent6" w:themeFillTint="33"/>
            <w:vAlign w:val="center"/>
          </w:tcPr>
          <w:p w14:paraId="7216A5F8" w14:textId="77777777" w:rsidR="008E43E8" w:rsidRPr="00C5184B" w:rsidRDefault="008E43E8" w:rsidP="00B707E5">
            <w:pPr>
              <w:spacing w:before="120" w:after="120" w:line="240" w:lineRule="auto"/>
              <w:ind w:right="103"/>
              <w:jc w:val="center"/>
              <w:rPr>
                <w:rFonts w:ascii="Trebuchet MS" w:hAnsi="Trebuchet MS" w:cs="Arial"/>
                <w:b/>
                <w:color w:val="002060"/>
                <w:sz w:val="20"/>
                <w:szCs w:val="20"/>
              </w:rPr>
            </w:pPr>
            <w:r w:rsidRPr="00C5184B">
              <w:rPr>
                <w:rFonts w:ascii="Trebuchet MS" w:hAnsi="Trebuchet MS" w:cs="Arial"/>
                <w:b/>
                <w:color w:val="002060"/>
                <w:sz w:val="20"/>
                <w:szCs w:val="20"/>
              </w:rPr>
              <w:t>Ordonatori de credite ai bugetului de stat, bugetului asigurărilor sociale de stat și ai bugetelor fondurilor speciale  și entitățile aflate în subordine sau în coordonare finanțate integral din bugetele acestora</w:t>
            </w:r>
          </w:p>
        </w:tc>
        <w:tc>
          <w:tcPr>
            <w:tcW w:w="4085" w:type="dxa"/>
            <w:gridSpan w:val="2"/>
            <w:shd w:val="clear" w:color="auto" w:fill="FDE9D9" w:themeFill="accent6" w:themeFillTint="33"/>
            <w:vAlign w:val="center"/>
          </w:tcPr>
          <w:p w14:paraId="69EA0A23" w14:textId="77777777" w:rsidR="008E43E8" w:rsidRPr="00C5184B" w:rsidRDefault="008E43E8" w:rsidP="00B707E5">
            <w:pPr>
              <w:spacing w:before="120" w:after="120" w:line="240" w:lineRule="auto"/>
              <w:ind w:right="103"/>
              <w:jc w:val="center"/>
              <w:rPr>
                <w:rFonts w:ascii="Trebuchet MS" w:hAnsi="Trebuchet MS" w:cs="Arial"/>
                <w:b/>
                <w:color w:val="002060"/>
                <w:sz w:val="20"/>
                <w:szCs w:val="20"/>
              </w:rPr>
            </w:pPr>
            <w:r w:rsidRPr="00C5184B">
              <w:rPr>
                <w:rFonts w:ascii="Trebuchet MS" w:hAnsi="Trebuchet MS" w:cs="Arial"/>
                <w:b/>
                <w:color w:val="002060"/>
                <w:sz w:val="20"/>
                <w:szCs w:val="20"/>
              </w:rPr>
              <w:t>Beneficiari persoane juridice de drept privat fără scop patrimonial</w:t>
            </w:r>
          </w:p>
        </w:tc>
        <w:tc>
          <w:tcPr>
            <w:tcW w:w="3448" w:type="dxa"/>
            <w:gridSpan w:val="2"/>
            <w:shd w:val="clear" w:color="auto" w:fill="FDE9D9" w:themeFill="accent6" w:themeFillTint="33"/>
            <w:vAlign w:val="center"/>
          </w:tcPr>
          <w:p w14:paraId="5293C20C" w14:textId="77777777" w:rsidR="008E43E8" w:rsidRPr="00C5184B" w:rsidRDefault="008E43E8" w:rsidP="00B707E5">
            <w:pPr>
              <w:spacing w:before="120" w:after="120" w:line="240" w:lineRule="auto"/>
              <w:ind w:right="103"/>
              <w:jc w:val="center"/>
              <w:rPr>
                <w:rFonts w:ascii="Trebuchet MS" w:hAnsi="Trebuchet MS" w:cs="Arial"/>
                <w:b/>
                <w:color w:val="002060"/>
                <w:sz w:val="20"/>
                <w:szCs w:val="20"/>
              </w:rPr>
            </w:pPr>
            <w:r w:rsidRPr="00C5184B">
              <w:rPr>
                <w:rFonts w:ascii="Trebuchet MS" w:hAnsi="Trebuchet MS" w:cs="Arial"/>
                <w:b/>
                <w:color w:val="002060"/>
                <w:sz w:val="20"/>
                <w:szCs w:val="20"/>
              </w:rPr>
              <w:t>Instituții publice finanțate integral din venituri proprii sau parțial de la bugetul de stat, bugetul asigurărilor sociale de stat sau bugetelor fondurilor speciale</w:t>
            </w:r>
          </w:p>
        </w:tc>
      </w:tr>
      <w:tr w:rsidR="00B63783" w:rsidRPr="00C5184B" w14:paraId="560CA4BA" w14:textId="77777777" w:rsidTr="008F04E4">
        <w:trPr>
          <w:trHeight w:val="277"/>
          <w:tblHeader/>
          <w:jc w:val="center"/>
        </w:trPr>
        <w:tc>
          <w:tcPr>
            <w:tcW w:w="895" w:type="dxa"/>
            <w:vMerge/>
            <w:shd w:val="clear" w:color="auto" w:fill="FDE9D9" w:themeFill="accent6" w:themeFillTint="33"/>
            <w:vAlign w:val="center"/>
          </w:tcPr>
          <w:p w14:paraId="4600396F" w14:textId="77777777" w:rsidR="008E43E8" w:rsidRPr="00C5184B" w:rsidRDefault="008E43E8" w:rsidP="00B707E5">
            <w:pPr>
              <w:spacing w:before="120" w:after="120" w:line="240" w:lineRule="auto"/>
              <w:ind w:right="103"/>
              <w:jc w:val="center"/>
              <w:rPr>
                <w:rFonts w:ascii="Trebuchet MS" w:hAnsi="Trebuchet MS" w:cs="Arial"/>
                <w:b/>
                <w:color w:val="002060"/>
                <w:sz w:val="20"/>
                <w:szCs w:val="20"/>
              </w:rPr>
            </w:pPr>
          </w:p>
        </w:tc>
        <w:tc>
          <w:tcPr>
            <w:tcW w:w="1440" w:type="dxa"/>
            <w:vMerge/>
            <w:shd w:val="clear" w:color="auto" w:fill="FDE9D9" w:themeFill="accent6" w:themeFillTint="33"/>
            <w:vAlign w:val="center"/>
          </w:tcPr>
          <w:p w14:paraId="11A824A7" w14:textId="77777777" w:rsidR="008E43E8" w:rsidRPr="00C5184B" w:rsidRDefault="008E43E8" w:rsidP="00B707E5">
            <w:pPr>
              <w:spacing w:before="120" w:after="120" w:line="240" w:lineRule="auto"/>
              <w:ind w:right="103"/>
              <w:jc w:val="center"/>
              <w:rPr>
                <w:rFonts w:ascii="Trebuchet MS" w:hAnsi="Trebuchet MS" w:cs="Arial"/>
                <w:b/>
                <w:color w:val="002060"/>
                <w:sz w:val="20"/>
                <w:szCs w:val="20"/>
              </w:rPr>
            </w:pPr>
          </w:p>
        </w:tc>
        <w:tc>
          <w:tcPr>
            <w:tcW w:w="1350" w:type="dxa"/>
            <w:vMerge/>
            <w:shd w:val="clear" w:color="auto" w:fill="FDE9D9" w:themeFill="accent6" w:themeFillTint="33"/>
            <w:vAlign w:val="center"/>
          </w:tcPr>
          <w:p w14:paraId="7A92DF86" w14:textId="77777777" w:rsidR="008E43E8" w:rsidRPr="00C5184B" w:rsidRDefault="008E43E8" w:rsidP="00B707E5">
            <w:pPr>
              <w:spacing w:before="120" w:after="120" w:line="240" w:lineRule="auto"/>
              <w:ind w:right="103"/>
              <w:jc w:val="center"/>
              <w:rPr>
                <w:rFonts w:ascii="Trebuchet MS" w:hAnsi="Trebuchet MS" w:cs="Arial"/>
                <w:b/>
                <w:color w:val="002060"/>
                <w:sz w:val="20"/>
                <w:szCs w:val="20"/>
              </w:rPr>
            </w:pPr>
          </w:p>
        </w:tc>
        <w:tc>
          <w:tcPr>
            <w:tcW w:w="1718" w:type="dxa"/>
            <w:vMerge/>
            <w:shd w:val="clear" w:color="auto" w:fill="FDE9D9" w:themeFill="accent6" w:themeFillTint="33"/>
            <w:vAlign w:val="center"/>
          </w:tcPr>
          <w:p w14:paraId="6F96151B" w14:textId="77777777" w:rsidR="008E43E8" w:rsidRPr="00C5184B" w:rsidRDefault="008E43E8" w:rsidP="00B707E5">
            <w:pPr>
              <w:spacing w:before="120" w:after="120" w:line="240" w:lineRule="auto"/>
              <w:ind w:right="103"/>
              <w:jc w:val="center"/>
              <w:rPr>
                <w:rFonts w:ascii="Trebuchet MS" w:hAnsi="Trebuchet MS" w:cs="Arial"/>
                <w:b/>
                <w:color w:val="002060"/>
                <w:sz w:val="20"/>
                <w:szCs w:val="20"/>
              </w:rPr>
            </w:pPr>
          </w:p>
        </w:tc>
        <w:tc>
          <w:tcPr>
            <w:tcW w:w="3036" w:type="dxa"/>
            <w:shd w:val="clear" w:color="auto" w:fill="FDE9D9" w:themeFill="accent6" w:themeFillTint="33"/>
            <w:vAlign w:val="center"/>
          </w:tcPr>
          <w:p w14:paraId="6BB4AFB5" w14:textId="77777777" w:rsidR="008E43E8" w:rsidRPr="00C5184B" w:rsidRDefault="008E43E8" w:rsidP="00B707E5">
            <w:pPr>
              <w:spacing w:before="120" w:after="120" w:line="240" w:lineRule="auto"/>
              <w:ind w:right="103"/>
              <w:jc w:val="center"/>
              <w:rPr>
                <w:rFonts w:ascii="Trebuchet MS" w:hAnsi="Trebuchet MS" w:cs="Arial"/>
                <w:b/>
                <w:color w:val="002060"/>
                <w:sz w:val="20"/>
                <w:szCs w:val="20"/>
              </w:rPr>
            </w:pPr>
            <w:r w:rsidRPr="00C5184B">
              <w:rPr>
                <w:rFonts w:ascii="Trebuchet MS" w:hAnsi="Trebuchet MS" w:cs="Arial"/>
                <w:b/>
                <w:color w:val="002060"/>
                <w:sz w:val="20"/>
                <w:szCs w:val="20"/>
              </w:rPr>
              <w:t>Cofinanțare publică %</w:t>
            </w:r>
          </w:p>
        </w:tc>
        <w:tc>
          <w:tcPr>
            <w:tcW w:w="1732" w:type="dxa"/>
            <w:shd w:val="clear" w:color="auto" w:fill="FDE9D9" w:themeFill="accent6" w:themeFillTint="33"/>
            <w:vAlign w:val="center"/>
          </w:tcPr>
          <w:p w14:paraId="0DC5992F" w14:textId="77777777" w:rsidR="008E43E8" w:rsidRPr="00C5184B" w:rsidRDefault="008E43E8" w:rsidP="00B707E5">
            <w:pPr>
              <w:spacing w:before="120" w:after="120" w:line="240" w:lineRule="auto"/>
              <w:ind w:right="103"/>
              <w:jc w:val="center"/>
              <w:rPr>
                <w:rFonts w:ascii="Trebuchet MS" w:hAnsi="Trebuchet MS" w:cs="Arial"/>
                <w:b/>
                <w:color w:val="002060"/>
                <w:sz w:val="20"/>
                <w:szCs w:val="20"/>
              </w:rPr>
            </w:pPr>
            <w:r w:rsidRPr="00C5184B">
              <w:rPr>
                <w:rFonts w:ascii="Trebuchet MS" w:hAnsi="Trebuchet MS" w:cs="Arial"/>
                <w:b/>
                <w:color w:val="002060"/>
                <w:sz w:val="20"/>
                <w:szCs w:val="20"/>
              </w:rPr>
              <w:t>Cofinanțare proprie %</w:t>
            </w:r>
          </w:p>
        </w:tc>
        <w:tc>
          <w:tcPr>
            <w:tcW w:w="2353" w:type="dxa"/>
            <w:shd w:val="clear" w:color="auto" w:fill="FDE9D9" w:themeFill="accent6" w:themeFillTint="33"/>
            <w:vAlign w:val="center"/>
          </w:tcPr>
          <w:p w14:paraId="70925F3C" w14:textId="77777777" w:rsidR="008E43E8" w:rsidRPr="00C5184B" w:rsidRDefault="008E43E8" w:rsidP="00B707E5">
            <w:pPr>
              <w:spacing w:before="120" w:after="120" w:line="240" w:lineRule="auto"/>
              <w:ind w:right="103"/>
              <w:jc w:val="center"/>
              <w:rPr>
                <w:rFonts w:ascii="Trebuchet MS" w:hAnsi="Trebuchet MS" w:cs="Arial"/>
                <w:b/>
                <w:color w:val="002060"/>
                <w:sz w:val="20"/>
                <w:szCs w:val="20"/>
              </w:rPr>
            </w:pPr>
            <w:r w:rsidRPr="00C5184B">
              <w:rPr>
                <w:rFonts w:ascii="Trebuchet MS" w:hAnsi="Trebuchet MS" w:cs="Arial"/>
                <w:b/>
                <w:color w:val="002060"/>
                <w:sz w:val="20"/>
                <w:szCs w:val="20"/>
              </w:rPr>
              <w:t>Cofinanțare publică %</w:t>
            </w:r>
          </w:p>
        </w:tc>
        <w:tc>
          <w:tcPr>
            <w:tcW w:w="1725" w:type="dxa"/>
            <w:shd w:val="clear" w:color="auto" w:fill="FDE9D9" w:themeFill="accent6" w:themeFillTint="33"/>
            <w:vAlign w:val="center"/>
          </w:tcPr>
          <w:p w14:paraId="3A5C85B8" w14:textId="77777777" w:rsidR="008E43E8" w:rsidRPr="00C5184B" w:rsidRDefault="008E43E8" w:rsidP="00B707E5">
            <w:pPr>
              <w:spacing w:before="120" w:after="120" w:line="240" w:lineRule="auto"/>
              <w:ind w:right="103"/>
              <w:jc w:val="center"/>
              <w:rPr>
                <w:rFonts w:ascii="Trebuchet MS" w:hAnsi="Trebuchet MS" w:cs="Arial"/>
                <w:b/>
                <w:color w:val="002060"/>
                <w:sz w:val="20"/>
                <w:szCs w:val="20"/>
              </w:rPr>
            </w:pPr>
            <w:r w:rsidRPr="00C5184B">
              <w:rPr>
                <w:rFonts w:ascii="Trebuchet MS" w:hAnsi="Trebuchet MS" w:cs="Arial"/>
                <w:b/>
                <w:color w:val="002060"/>
                <w:sz w:val="20"/>
                <w:szCs w:val="20"/>
              </w:rPr>
              <w:t>Cofinanțare proprie %</w:t>
            </w:r>
          </w:p>
        </w:tc>
        <w:tc>
          <w:tcPr>
            <w:tcW w:w="1723" w:type="dxa"/>
            <w:shd w:val="clear" w:color="auto" w:fill="FDE9D9" w:themeFill="accent6" w:themeFillTint="33"/>
            <w:vAlign w:val="center"/>
          </w:tcPr>
          <w:p w14:paraId="0A82C6AE" w14:textId="77777777" w:rsidR="008E43E8" w:rsidRPr="00C5184B" w:rsidRDefault="008E43E8" w:rsidP="00B707E5">
            <w:pPr>
              <w:spacing w:before="120" w:after="120" w:line="240" w:lineRule="auto"/>
              <w:ind w:right="103"/>
              <w:jc w:val="center"/>
              <w:rPr>
                <w:rFonts w:ascii="Trebuchet MS" w:hAnsi="Trebuchet MS" w:cs="Arial"/>
                <w:b/>
                <w:color w:val="002060"/>
                <w:sz w:val="20"/>
                <w:szCs w:val="20"/>
              </w:rPr>
            </w:pPr>
            <w:r w:rsidRPr="00C5184B">
              <w:rPr>
                <w:rFonts w:ascii="Trebuchet MS" w:hAnsi="Trebuchet MS" w:cs="Arial"/>
                <w:b/>
                <w:color w:val="002060"/>
                <w:sz w:val="20"/>
                <w:szCs w:val="20"/>
              </w:rPr>
              <w:t>Cofinanțare publică %</w:t>
            </w:r>
          </w:p>
        </w:tc>
      </w:tr>
      <w:tr w:rsidR="00B63783" w:rsidRPr="00C5184B" w14:paraId="13751837" w14:textId="77777777" w:rsidTr="008F04E4">
        <w:trPr>
          <w:trHeight w:val="493"/>
          <w:jc w:val="center"/>
        </w:trPr>
        <w:tc>
          <w:tcPr>
            <w:tcW w:w="895" w:type="dxa"/>
            <w:vAlign w:val="center"/>
          </w:tcPr>
          <w:p w14:paraId="3E185128" w14:textId="77777777" w:rsidR="008E43E8" w:rsidRPr="00C5184B" w:rsidRDefault="008E43E8" w:rsidP="00B707E5">
            <w:pPr>
              <w:spacing w:before="120" w:after="120" w:line="240" w:lineRule="auto"/>
              <w:ind w:right="103"/>
              <w:jc w:val="center"/>
              <w:rPr>
                <w:rFonts w:ascii="Trebuchet MS" w:hAnsi="Trebuchet MS" w:cs="Arial"/>
                <w:color w:val="002060"/>
                <w:sz w:val="20"/>
                <w:szCs w:val="20"/>
              </w:rPr>
            </w:pPr>
            <w:r w:rsidRPr="00C5184B">
              <w:rPr>
                <w:rFonts w:ascii="Trebuchet MS" w:hAnsi="Trebuchet MS" w:cs="Arial"/>
                <w:color w:val="002060"/>
                <w:sz w:val="20"/>
                <w:szCs w:val="20"/>
              </w:rPr>
              <w:t>AP 4</w:t>
            </w:r>
          </w:p>
          <w:p w14:paraId="45EE405A" w14:textId="77777777" w:rsidR="008E43E8" w:rsidRPr="00C5184B" w:rsidRDefault="008E43E8" w:rsidP="00B707E5">
            <w:pPr>
              <w:spacing w:before="120" w:after="120" w:line="240" w:lineRule="auto"/>
              <w:ind w:right="103"/>
              <w:jc w:val="center"/>
              <w:rPr>
                <w:rFonts w:ascii="Trebuchet MS" w:hAnsi="Trebuchet MS" w:cs="Arial"/>
                <w:color w:val="002060"/>
                <w:sz w:val="20"/>
                <w:szCs w:val="20"/>
              </w:rPr>
            </w:pPr>
            <w:r w:rsidRPr="00C5184B">
              <w:rPr>
                <w:rFonts w:ascii="Trebuchet MS" w:hAnsi="Trebuchet MS" w:cs="Arial"/>
                <w:color w:val="002060"/>
                <w:sz w:val="20"/>
                <w:szCs w:val="20"/>
              </w:rPr>
              <w:t>PI 9.iv</w:t>
            </w:r>
          </w:p>
        </w:tc>
        <w:tc>
          <w:tcPr>
            <w:tcW w:w="1440" w:type="dxa"/>
            <w:vAlign w:val="center"/>
          </w:tcPr>
          <w:p w14:paraId="602787D9" w14:textId="77777777" w:rsidR="008E43E8" w:rsidRPr="00C5184B" w:rsidRDefault="008E43E8" w:rsidP="00B707E5">
            <w:pPr>
              <w:spacing w:before="120" w:after="120" w:line="240" w:lineRule="auto"/>
              <w:ind w:right="103"/>
              <w:jc w:val="center"/>
              <w:rPr>
                <w:rFonts w:ascii="Trebuchet MS" w:hAnsi="Trebuchet MS" w:cs="Arial"/>
                <w:color w:val="002060"/>
                <w:sz w:val="20"/>
                <w:szCs w:val="20"/>
              </w:rPr>
            </w:pPr>
            <w:r w:rsidRPr="00C5184B">
              <w:rPr>
                <w:rFonts w:ascii="Trebuchet MS" w:hAnsi="Trebuchet MS" w:cs="Arial"/>
                <w:color w:val="002060"/>
                <w:sz w:val="20"/>
                <w:szCs w:val="20"/>
              </w:rPr>
              <w:t>Regiune mai puțin dezvoltată</w:t>
            </w:r>
          </w:p>
        </w:tc>
        <w:tc>
          <w:tcPr>
            <w:tcW w:w="1350" w:type="dxa"/>
            <w:vAlign w:val="center"/>
          </w:tcPr>
          <w:p w14:paraId="679370CA" w14:textId="77777777" w:rsidR="008E43E8" w:rsidRPr="00C5184B" w:rsidRDefault="008E43E8" w:rsidP="00B707E5">
            <w:pPr>
              <w:spacing w:before="120" w:after="120" w:line="240" w:lineRule="auto"/>
              <w:ind w:right="103"/>
              <w:jc w:val="center"/>
              <w:rPr>
                <w:rFonts w:ascii="Trebuchet MS" w:hAnsi="Trebuchet MS" w:cs="Arial"/>
                <w:color w:val="002060"/>
                <w:sz w:val="20"/>
                <w:szCs w:val="20"/>
              </w:rPr>
            </w:pPr>
            <w:r w:rsidRPr="00C5184B">
              <w:rPr>
                <w:rFonts w:ascii="Trebuchet MS" w:hAnsi="Trebuchet MS" w:cs="Arial"/>
                <w:color w:val="002060"/>
                <w:sz w:val="20"/>
                <w:szCs w:val="20"/>
              </w:rPr>
              <w:t>85</w:t>
            </w:r>
          </w:p>
        </w:tc>
        <w:tc>
          <w:tcPr>
            <w:tcW w:w="1718" w:type="dxa"/>
            <w:vAlign w:val="center"/>
          </w:tcPr>
          <w:p w14:paraId="1E5AD0DF" w14:textId="77777777" w:rsidR="008E43E8" w:rsidRPr="00C5184B" w:rsidRDefault="008E43E8" w:rsidP="00B707E5">
            <w:pPr>
              <w:spacing w:before="120" w:after="120" w:line="240" w:lineRule="auto"/>
              <w:ind w:right="103"/>
              <w:jc w:val="center"/>
              <w:rPr>
                <w:rFonts w:ascii="Trebuchet MS" w:hAnsi="Trebuchet MS" w:cs="Arial"/>
                <w:color w:val="002060"/>
                <w:sz w:val="20"/>
                <w:szCs w:val="20"/>
              </w:rPr>
            </w:pPr>
            <w:r w:rsidRPr="00C5184B">
              <w:rPr>
                <w:rFonts w:ascii="Trebuchet MS" w:hAnsi="Trebuchet MS" w:cs="Arial"/>
                <w:color w:val="002060"/>
                <w:sz w:val="20"/>
                <w:szCs w:val="20"/>
              </w:rPr>
              <w:t>15</w:t>
            </w:r>
          </w:p>
        </w:tc>
        <w:tc>
          <w:tcPr>
            <w:tcW w:w="3036" w:type="dxa"/>
            <w:vAlign w:val="center"/>
          </w:tcPr>
          <w:p w14:paraId="1D0BCC89" w14:textId="77777777" w:rsidR="008E43E8" w:rsidRPr="00C5184B" w:rsidRDefault="008E43E8" w:rsidP="00B707E5">
            <w:pPr>
              <w:spacing w:before="120" w:after="120" w:line="240" w:lineRule="auto"/>
              <w:ind w:right="103"/>
              <w:jc w:val="center"/>
              <w:rPr>
                <w:rFonts w:ascii="Trebuchet MS" w:hAnsi="Trebuchet MS" w:cs="Arial"/>
                <w:color w:val="002060"/>
                <w:sz w:val="20"/>
                <w:szCs w:val="20"/>
              </w:rPr>
            </w:pPr>
            <w:r w:rsidRPr="00C5184B">
              <w:rPr>
                <w:rFonts w:ascii="Trebuchet MS" w:hAnsi="Trebuchet MS" w:cs="Arial"/>
                <w:color w:val="002060"/>
                <w:sz w:val="20"/>
                <w:szCs w:val="20"/>
              </w:rPr>
              <w:t>15</w:t>
            </w:r>
          </w:p>
        </w:tc>
        <w:tc>
          <w:tcPr>
            <w:tcW w:w="1732" w:type="dxa"/>
            <w:vAlign w:val="center"/>
          </w:tcPr>
          <w:p w14:paraId="68B26F38" w14:textId="77777777" w:rsidR="008E43E8" w:rsidRPr="00C5184B" w:rsidRDefault="008E43E8" w:rsidP="00B707E5">
            <w:pPr>
              <w:spacing w:before="120" w:after="120" w:line="240" w:lineRule="auto"/>
              <w:ind w:right="103"/>
              <w:jc w:val="center"/>
              <w:rPr>
                <w:rFonts w:ascii="Trebuchet MS" w:hAnsi="Trebuchet MS" w:cs="Arial"/>
                <w:color w:val="002060"/>
                <w:sz w:val="20"/>
                <w:szCs w:val="20"/>
              </w:rPr>
            </w:pPr>
            <w:r w:rsidRPr="00C5184B">
              <w:rPr>
                <w:rFonts w:ascii="Trebuchet MS" w:hAnsi="Trebuchet MS" w:cs="Arial"/>
                <w:color w:val="002060"/>
                <w:sz w:val="20"/>
                <w:szCs w:val="20"/>
              </w:rPr>
              <w:t>0</w:t>
            </w:r>
          </w:p>
        </w:tc>
        <w:tc>
          <w:tcPr>
            <w:tcW w:w="2353" w:type="dxa"/>
            <w:vAlign w:val="center"/>
          </w:tcPr>
          <w:p w14:paraId="2061B42D" w14:textId="77777777" w:rsidR="008E43E8" w:rsidRPr="00C5184B" w:rsidRDefault="008E43E8" w:rsidP="00B707E5">
            <w:pPr>
              <w:spacing w:before="120" w:after="120" w:line="240" w:lineRule="auto"/>
              <w:ind w:right="103"/>
              <w:jc w:val="center"/>
              <w:rPr>
                <w:rFonts w:ascii="Trebuchet MS" w:hAnsi="Trebuchet MS" w:cs="Arial"/>
                <w:color w:val="002060"/>
                <w:sz w:val="20"/>
                <w:szCs w:val="20"/>
              </w:rPr>
            </w:pPr>
            <w:r w:rsidRPr="00C5184B">
              <w:rPr>
                <w:rFonts w:ascii="Trebuchet MS" w:hAnsi="Trebuchet MS" w:cs="Arial"/>
                <w:color w:val="002060"/>
                <w:sz w:val="20"/>
                <w:szCs w:val="20"/>
              </w:rPr>
              <w:t>15</w:t>
            </w:r>
          </w:p>
        </w:tc>
        <w:tc>
          <w:tcPr>
            <w:tcW w:w="1725" w:type="dxa"/>
            <w:vAlign w:val="center"/>
          </w:tcPr>
          <w:p w14:paraId="5F49ED59" w14:textId="77777777" w:rsidR="008E43E8" w:rsidRPr="00C5184B" w:rsidRDefault="008E43E8" w:rsidP="00B707E5">
            <w:pPr>
              <w:spacing w:before="120" w:after="120" w:line="240" w:lineRule="auto"/>
              <w:ind w:right="103"/>
              <w:jc w:val="center"/>
              <w:rPr>
                <w:rFonts w:ascii="Trebuchet MS" w:hAnsi="Trebuchet MS" w:cs="Arial"/>
                <w:color w:val="002060"/>
                <w:sz w:val="20"/>
                <w:szCs w:val="20"/>
              </w:rPr>
            </w:pPr>
            <w:r w:rsidRPr="00C5184B">
              <w:rPr>
                <w:rFonts w:ascii="Trebuchet MS" w:hAnsi="Trebuchet MS" w:cs="Arial"/>
                <w:color w:val="002060"/>
                <w:sz w:val="20"/>
                <w:szCs w:val="20"/>
              </w:rPr>
              <w:t>2</w:t>
            </w:r>
          </w:p>
        </w:tc>
        <w:tc>
          <w:tcPr>
            <w:tcW w:w="1723" w:type="dxa"/>
            <w:vAlign w:val="center"/>
          </w:tcPr>
          <w:p w14:paraId="322368B8" w14:textId="77777777" w:rsidR="008E43E8" w:rsidRPr="00C5184B" w:rsidRDefault="008E43E8" w:rsidP="00B707E5">
            <w:pPr>
              <w:spacing w:before="120" w:after="120" w:line="240" w:lineRule="auto"/>
              <w:ind w:right="103"/>
              <w:jc w:val="center"/>
              <w:rPr>
                <w:rFonts w:ascii="Trebuchet MS" w:hAnsi="Trebuchet MS" w:cs="Arial"/>
                <w:color w:val="002060"/>
                <w:sz w:val="20"/>
                <w:szCs w:val="20"/>
              </w:rPr>
            </w:pPr>
            <w:r w:rsidRPr="00C5184B">
              <w:rPr>
                <w:rFonts w:ascii="Trebuchet MS" w:hAnsi="Trebuchet MS" w:cs="Arial"/>
                <w:color w:val="002060"/>
                <w:sz w:val="20"/>
                <w:szCs w:val="20"/>
              </w:rPr>
              <w:t>13</w:t>
            </w:r>
          </w:p>
        </w:tc>
      </w:tr>
    </w:tbl>
    <w:p w14:paraId="0E2EA065" w14:textId="77777777" w:rsidR="00A00F6B" w:rsidRPr="00C5184B" w:rsidRDefault="00A00F6B" w:rsidP="00B707E5">
      <w:pPr>
        <w:spacing w:before="120" w:after="120" w:line="240" w:lineRule="auto"/>
        <w:ind w:right="-285"/>
        <w:jc w:val="both"/>
        <w:rPr>
          <w:rFonts w:ascii="Trebuchet MS" w:eastAsia="Times New Roman" w:hAnsi="Trebuchet MS" w:cs="Arial"/>
          <w:color w:val="002060"/>
          <w:u w:val="single"/>
        </w:rPr>
      </w:pPr>
      <w:r w:rsidRPr="00C5184B">
        <w:rPr>
          <w:rFonts w:ascii="Trebuchet MS" w:eastAsia="Times New Roman" w:hAnsi="Trebuchet MS" w:cs="Arial"/>
          <w:color w:val="002060"/>
        </w:rPr>
        <w:t xml:space="preserve">Pentru proiectele finanțate în contextul prezentului ghid, cofinanțarea UE, cofinanțarea publică </w:t>
      </w:r>
      <w:r w:rsidR="00153A30" w:rsidRPr="00C5184B">
        <w:rPr>
          <w:rFonts w:ascii="Trebuchet MS" w:eastAsia="Times New Roman" w:hAnsi="Trebuchet MS" w:cs="Arial"/>
          <w:color w:val="002060"/>
        </w:rPr>
        <w:t>vor fi</w:t>
      </w:r>
      <w:r w:rsidR="003061E9" w:rsidRPr="00C5184B">
        <w:rPr>
          <w:rFonts w:ascii="Trebuchet MS" w:eastAsia="Times New Roman" w:hAnsi="Trebuchet MS" w:cs="Arial"/>
          <w:color w:val="002060"/>
        </w:rPr>
        <w:t xml:space="preserve"> </w:t>
      </w:r>
      <w:r w:rsidRPr="00C5184B">
        <w:rPr>
          <w:rFonts w:ascii="Trebuchet MS" w:eastAsia="Times New Roman" w:hAnsi="Trebuchet MS" w:cs="Arial"/>
          <w:color w:val="002060"/>
        </w:rPr>
        <w:t xml:space="preserve">aferente </w:t>
      </w:r>
      <w:r w:rsidRPr="00C5184B">
        <w:rPr>
          <w:rFonts w:ascii="Trebuchet MS" w:eastAsia="Times New Roman" w:hAnsi="Trebuchet MS" w:cs="Arial"/>
          <w:color w:val="002060"/>
          <w:u w:val="single"/>
        </w:rPr>
        <w:t>regiunii mai puțin dezvoltate.</w:t>
      </w:r>
    </w:p>
    <w:p w14:paraId="2DCBEED3" w14:textId="77777777" w:rsidR="00A00F6B" w:rsidRPr="00B63783" w:rsidRDefault="00A00F6B" w:rsidP="00B707E5">
      <w:pPr>
        <w:pStyle w:val="Titlu1"/>
        <w:spacing w:before="120" w:after="120" w:line="240" w:lineRule="auto"/>
        <w:jc w:val="both"/>
        <w:rPr>
          <w:rFonts w:ascii="Trebuchet MS" w:hAnsi="Trebuchet MS"/>
          <w:b/>
          <w:color w:val="002060"/>
          <w:sz w:val="22"/>
          <w:szCs w:val="22"/>
        </w:rPr>
        <w:sectPr w:rsidR="00A00F6B" w:rsidRPr="00B63783" w:rsidSect="00A00F6B">
          <w:pgSz w:w="16838" w:h="11906" w:orient="landscape"/>
          <w:pgMar w:top="1276" w:right="289" w:bottom="992" w:left="567" w:header="136" w:footer="709" w:gutter="0"/>
          <w:cols w:space="708"/>
          <w:docGrid w:linePitch="360"/>
        </w:sectPr>
      </w:pPr>
    </w:p>
    <w:p w14:paraId="0395EDF9" w14:textId="77777777" w:rsidR="002F2E35" w:rsidRPr="00C5184B" w:rsidRDefault="002F2E35" w:rsidP="00B707E5">
      <w:pPr>
        <w:pStyle w:val="Titlu1"/>
        <w:spacing w:before="120" w:after="120" w:line="240" w:lineRule="auto"/>
        <w:jc w:val="both"/>
        <w:rPr>
          <w:rFonts w:ascii="Trebuchet MS" w:hAnsi="Trebuchet MS"/>
          <w:b/>
          <w:color w:val="002060"/>
          <w:sz w:val="22"/>
          <w:szCs w:val="22"/>
        </w:rPr>
      </w:pPr>
    </w:p>
    <w:p w14:paraId="29D70A5A" w14:textId="77777777" w:rsidR="00FB6488" w:rsidRPr="00C5184B" w:rsidRDefault="00FB6488" w:rsidP="00B707E5">
      <w:pPr>
        <w:pStyle w:val="Titlu1"/>
        <w:spacing w:before="120" w:after="120" w:line="240" w:lineRule="auto"/>
        <w:jc w:val="both"/>
        <w:rPr>
          <w:rFonts w:ascii="Trebuchet MS" w:hAnsi="Trebuchet MS"/>
          <w:b/>
          <w:color w:val="002060"/>
          <w:sz w:val="22"/>
          <w:szCs w:val="22"/>
        </w:rPr>
      </w:pPr>
      <w:bookmarkStart w:id="31" w:name="_Toc515353713"/>
      <w:r w:rsidRPr="00C5184B">
        <w:rPr>
          <w:rFonts w:ascii="Trebuchet MS" w:hAnsi="Trebuchet MS"/>
          <w:b/>
          <w:color w:val="002060"/>
          <w:sz w:val="22"/>
          <w:szCs w:val="22"/>
        </w:rPr>
        <w:t>CAPITOLUL 2. Reguli pentru acordarea finanțării</w:t>
      </w:r>
      <w:bookmarkEnd w:id="31"/>
    </w:p>
    <w:p w14:paraId="39B4EE92" w14:textId="77777777" w:rsidR="00FB6488" w:rsidRPr="00C5184B" w:rsidRDefault="00FB6488" w:rsidP="00B707E5">
      <w:pPr>
        <w:spacing w:before="120" w:after="120" w:line="240" w:lineRule="auto"/>
        <w:jc w:val="both"/>
        <w:rPr>
          <w:rFonts w:ascii="Trebuchet MS" w:hAnsi="Trebuchet MS"/>
          <w:color w:val="002060"/>
        </w:rPr>
      </w:pPr>
    </w:p>
    <w:p w14:paraId="6D3122A4" w14:textId="77777777" w:rsidR="00FB6488" w:rsidRPr="00C5184B" w:rsidRDefault="00FB6488" w:rsidP="00B707E5">
      <w:pPr>
        <w:keepNext/>
        <w:keepLines/>
        <w:spacing w:before="120" w:after="120" w:line="240" w:lineRule="auto"/>
        <w:jc w:val="both"/>
        <w:outlineLvl w:val="1"/>
        <w:rPr>
          <w:rFonts w:ascii="Trebuchet MS" w:hAnsi="Trebuchet MS"/>
          <w:b/>
          <w:color w:val="002060"/>
        </w:rPr>
      </w:pPr>
      <w:bookmarkStart w:id="32" w:name="_Toc444523807"/>
      <w:bookmarkStart w:id="33" w:name="_Toc448926438"/>
      <w:bookmarkStart w:id="34" w:name="_Toc515353714"/>
      <w:r w:rsidRPr="00C5184B">
        <w:rPr>
          <w:rFonts w:ascii="Trebuchet MS" w:hAnsi="Trebuchet MS"/>
          <w:b/>
          <w:color w:val="002060"/>
        </w:rPr>
        <w:t>2.1  Eligibilitatea solicitantului/ partenerilor</w:t>
      </w:r>
      <w:bookmarkEnd w:id="32"/>
      <w:bookmarkEnd w:id="33"/>
      <w:bookmarkEnd w:id="34"/>
    </w:p>
    <w:p w14:paraId="110AD1FC" w14:textId="77777777" w:rsidR="00FB6488" w:rsidRPr="00C5184B" w:rsidRDefault="00FB6488" w:rsidP="00B707E5">
      <w:pPr>
        <w:spacing w:before="120" w:after="120" w:line="240" w:lineRule="auto"/>
        <w:jc w:val="both"/>
        <w:rPr>
          <w:rFonts w:ascii="Trebuchet MS" w:eastAsia="MS Mincho" w:hAnsi="Trebuchet MS"/>
          <w:color w:val="002060"/>
        </w:rPr>
      </w:pPr>
      <w:bookmarkStart w:id="35" w:name="_Toc444523808"/>
      <w:bookmarkStart w:id="36" w:name="_Toc448926439"/>
      <w:r w:rsidRPr="00C5184B">
        <w:rPr>
          <w:rFonts w:ascii="Trebuchet MS" w:eastAsia="MS Mincho" w:hAnsi="Trebuchet MS"/>
          <w:color w:val="002060"/>
        </w:rPr>
        <w:t xml:space="preserve">Se va avea în vedere capitolul relevant din </w:t>
      </w:r>
      <w:r w:rsidRPr="00C5184B">
        <w:rPr>
          <w:rFonts w:ascii="Trebuchet MS" w:eastAsia="MS Mincho" w:hAnsi="Trebuchet MS"/>
          <w:i/>
          <w:color w:val="002060"/>
        </w:rPr>
        <w:t>Orientări privind accesarea finanțărilor în cadrul POCU 2014-2020</w:t>
      </w:r>
      <w:r w:rsidR="00174500" w:rsidRPr="00C5184B">
        <w:rPr>
          <w:rFonts w:ascii="Trebuchet MS" w:hAnsi="Trebuchet MS"/>
          <w:color w:val="002060"/>
        </w:rPr>
        <w:t xml:space="preserve">disponibil la </w:t>
      </w:r>
      <w:hyperlink r:id="rId12" w:anchor="implementare-program" w:history="1">
        <w:r w:rsidR="00B507F1" w:rsidRPr="00C5184B">
          <w:rPr>
            <w:rStyle w:val="Hyperlink"/>
            <w:rFonts w:ascii="Trebuchet MS" w:hAnsi="Trebuchet MS"/>
            <w:color w:val="002060"/>
          </w:rPr>
          <w:t>http://www.fonduri-ue.ro/pocu-2014#implementare-program</w:t>
        </w:r>
      </w:hyperlink>
    </w:p>
    <w:bookmarkEnd w:id="35"/>
    <w:bookmarkEnd w:id="36"/>
    <w:p w14:paraId="6726734E" w14:textId="77777777" w:rsidR="00FB6488" w:rsidRPr="00C5184B" w:rsidRDefault="00FB6488" w:rsidP="00B707E5">
      <w:pPr>
        <w:spacing w:before="120" w:after="120" w:line="240" w:lineRule="auto"/>
        <w:jc w:val="both"/>
        <w:rPr>
          <w:rFonts w:ascii="Trebuchet MS" w:hAnsi="Trebuchet MS"/>
          <w:color w:val="002060"/>
        </w:rPr>
      </w:pPr>
    </w:p>
    <w:p w14:paraId="49227178" w14:textId="77777777" w:rsidR="00FB6488" w:rsidRPr="00C5184B" w:rsidRDefault="00FB6488" w:rsidP="00B707E5">
      <w:pPr>
        <w:pStyle w:val="Titlu2"/>
        <w:numPr>
          <w:ilvl w:val="0"/>
          <w:numId w:val="0"/>
        </w:numPr>
        <w:spacing w:before="120" w:after="120" w:line="240" w:lineRule="auto"/>
        <w:jc w:val="both"/>
        <w:rPr>
          <w:rFonts w:ascii="Trebuchet MS" w:hAnsi="Trebuchet MS" w:cs="Times New Roman"/>
          <w:b/>
          <w:color w:val="002060"/>
          <w:sz w:val="22"/>
          <w:szCs w:val="22"/>
        </w:rPr>
      </w:pPr>
      <w:bookmarkStart w:id="37" w:name="_Toc515353715"/>
      <w:r w:rsidRPr="00C5184B">
        <w:rPr>
          <w:rFonts w:ascii="Trebuchet MS" w:hAnsi="Trebuchet MS" w:cs="Times New Roman"/>
          <w:b/>
          <w:color w:val="002060"/>
          <w:sz w:val="22"/>
          <w:szCs w:val="22"/>
        </w:rPr>
        <w:t>2.2. Eligibilitatea proiectului</w:t>
      </w:r>
      <w:bookmarkEnd w:id="37"/>
    </w:p>
    <w:p w14:paraId="4967E548" w14:textId="77777777" w:rsidR="00A70E92" w:rsidRPr="00C5184B" w:rsidRDefault="00FB6488" w:rsidP="00B707E5">
      <w:pPr>
        <w:spacing w:before="120" w:after="120" w:line="240" w:lineRule="auto"/>
        <w:jc w:val="both"/>
        <w:rPr>
          <w:rFonts w:ascii="Trebuchet MS" w:hAnsi="Trebuchet MS"/>
          <w:color w:val="002060"/>
        </w:rPr>
      </w:pPr>
      <w:r w:rsidRPr="00C5184B">
        <w:rPr>
          <w:rFonts w:ascii="Trebuchet MS" w:eastAsia="MS Mincho" w:hAnsi="Trebuchet MS"/>
          <w:color w:val="002060"/>
        </w:rPr>
        <w:t xml:space="preserve">Se va avea în vedere capitolul relevant din </w:t>
      </w:r>
      <w:r w:rsidRPr="00C5184B">
        <w:rPr>
          <w:rFonts w:ascii="Trebuchet MS" w:eastAsia="MS Mincho" w:hAnsi="Trebuchet MS"/>
          <w:i/>
          <w:color w:val="002060"/>
        </w:rPr>
        <w:t>Orientări privind accesarea finanțărilor în cadrul POCU 2014-2020</w:t>
      </w:r>
      <w:r w:rsidR="00174500" w:rsidRPr="00C5184B">
        <w:rPr>
          <w:rFonts w:ascii="Trebuchet MS" w:hAnsi="Trebuchet MS"/>
          <w:color w:val="002060"/>
        </w:rPr>
        <w:t xml:space="preserve">disponibil la </w:t>
      </w:r>
      <w:hyperlink r:id="rId13" w:anchor="implementare-program" w:history="1">
        <w:r w:rsidR="00B507F1" w:rsidRPr="00C5184B">
          <w:rPr>
            <w:rStyle w:val="Hyperlink"/>
            <w:rFonts w:ascii="Trebuchet MS" w:hAnsi="Trebuchet MS"/>
            <w:color w:val="002060"/>
          </w:rPr>
          <w:t>http://www.fonduri-ue.ro/pocu-2014#implementare-program</w:t>
        </w:r>
      </w:hyperlink>
    </w:p>
    <w:p w14:paraId="31D3C915" w14:textId="77777777" w:rsidR="00A70E92" w:rsidRPr="00015555" w:rsidRDefault="00A70E92" w:rsidP="00B707E5">
      <w:pPr>
        <w:spacing w:before="120" w:after="120" w:line="240" w:lineRule="auto"/>
        <w:jc w:val="both"/>
        <w:rPr>
          <w:rFonts w:ascii="Trebuchet MS" w:hAnsi="Trebuchet MS"/>
          <w:b/>
          <w:color w:val="244061" w:themeColor="accent1" w:themeShade="80"/>
        </w:rPr>
        <w:sectPr w:rsidR="00A70E92" w:rsidRPr="00015555" w:rsidSect="007561DE">
          <w:pgSz w:w="11906" w:h="16838"/>
          <w:pgMar w:top="289" w:right="992" w:bottom="567" w:left="1276" w:header="136" w:footer="709" w:gutter="0"/>
          <w:cols w:space="708"/>
          <w:docGrid w:linePitch="360"/>
        </w:sectPr>
      </w:pPr>
    </w:p>
    <w:p w14:paraId="24D600E0" w14:textId="77777777" w:rsidR="008D1AA4" w:rsidRPr="00015555" w:rsidRDefault="00FB6488" w:rsidP="00B707E5">
      <w:pPr>
        <w:pStyle w:val="Titlu2"/>
        <w:numPr>
          <w:ilvl w:val="0"/>
          <w:numId w:val="0"/>
        </w:numPr>
        <w:spacing w:before="120" w:after="120" w:line="240" w:lineRule="auto"/>
        <w:jc w:val="both"/>
        <w:rPr>
          <w:rFonts w:ascii="Trebuchet MS" w:hAnsi="Trebuchet MS" w:cs="Times New Roman"/>
          <w:b/>
          <w:color w:val="17365D" w:themeColor="text2" w:themeShade="BF"/>
          <w:sz w:val="22"/>
          <w:szCs w:val="22"/>
        </w:rPr>
      </w:pPr>
      <w:bookmarkStart w:id="38" w:name="_Toc515353716"/>
      <w:r w:rsidRPr="00015555">
        <w:rPr>
          <w:rFonts w:ascii="Trebuchet MS" w:hAnsi="Trebuchet MS" w:cs="Times New Roman"/>
          <w:b/>
          <w:color w:val="244061" w:themeColor="accent1" w:themeShade="80"/>
          <w:sz w:val="22"/>
          <w:szCs w:val="22"/>
        </w:rPr>
        <w:lastRenderedPageBreak/>
        <w:t xml:space="preserve">2.3. </w:t>
      </w:r>
      <w:bookmarkStart w:id="39" w:name="_Toc435003200"/>
      <w:bookmarkStart w:id="40" w:name="_Toc442084046"/>
      <w:r w:rsidR="008D1AA4" w:rsidRPr="00015555">
        <w:rPr>
          <w:rFonts w:ascii="Trebuchet MS" w:hAnsi="Trebuchet MS" w:cs="Times New Roman"/>
          <w:b/>
          <w:color w:val="17365D" w:themeColor="text2" w:themeShade="BF"/>
          <w:sz w:val="22"/>
          <w:szCs w:val="22"/>
        </w:rPr>
        <w:t>Încadrarea cheltuielilor</w:t>
      </w:r>
      <w:bookmarkEnd w:id="38"/>
    </w:p>
    <w:p w14:paraId="40EC4779" w14:textId="51CF43E2" w:rsidR="00FD477D" w:rsidRDefault="00066747" w:rsidP="0043425D">
      <w:pPr>
        <w:tabs>
          <w:tab w:val="left" w:pos="13860"/>
        </w:tabs>
        <w:spacing w:before="120" w:after="120" w:line="240" w:lineRule="auto"/>
        <w:ind w:right="63"/>
        <w:jc w:val="both"/>
        <w:rPr>
          <w:rFonts w:ascii="Trebuchet MS" w:hAnsi="Trebuchet MS"/>
          <w:color w:val="002060"/>
        </w:rPr>
      </w:pPr>
      <w:r w:rsidRPr="00015555">
        <w:rPr>
          <w:rFonts w:ascii="Trebuchet MS" w:hAnsi="Trebuchet MS"/>
          <w:b/>
          <w:color w:val="C00000"/>
        </w:rPr>
        <w:t>A</w:t>
      </w:r>
      <w:r w:rsidR="002F13C1">
        <w:rPr>
          <w:rFonts w:ascii="Trebuchet MS" w:hAnsi="Trebuchet MS"/>
          <w:b/>
          <w:color w:val="C00000"/>
        </w:rPr>
        <w:t>1</w:t>
      </w:r>
      <w:r w:rsidRPr="00015555">
        <w:rPr>
          <w:rFonts w:ascii="Trebuchet MS" w:hAnsi="Trebuchet MS"/>
          <w:b/>
          <w:color w:val="C00000"/>
        </w:rPr>
        <w:t>)</w:t>
      </w:r>
      <w:r w:rsidR="00377FDF" w:rsidRPr="00015555">
        <w:rPr>
          <w:rFonts w:ascii="Trebuchet MS" w:hAnsi="Trebuchet MS"/>
          <w:b/>
          <w:color w:val="C00000"/>
        </w:rPr>
        <w:t xml:space="preserve"> Pentru activitatea 1</w:t>
      </w:r>
      <w:r w:rsidR="005331AA" w:rsidRPr="00015555">
        <w:rPr>
          <w:rFonts w:ascii="Trebuchet MS" w:hAnsi="Trebuchet MS"/>
          <w:b/>
          <w:color w:val="C00000"/>
        </w:rPr>
        <w:t xml:space="preserve"> </w:t>
      </w:r>
      <w:r w:rsidR="00377FDF" w:rsidRPr="00015555">
        <w:rPr>
          <w:rFonts w:ascii="Trebuchet MS" w:hAnsi="Trebuchet MS"/>
          <w:b/>
          <w:color w:val="C00000"/>
        </w:rPr>
        <w:t xml:space="preserve">- </w:t>
      </w:r>
      <w:r w:rsidR="00A0742E" w:rsidRPr="00015555">
        <w:rPr>
          <w:rFonts w:ascii="Trebuchet MS" w:hAnsi="Trebuchet MS"/>
          <w:b/>
          <w:color w:val="C00000"/>
        </w:rPr>
        <w:t>sub-activitățile 1.1., 1.2.,</w:t>
      </w:r>
      <w:r w:rsidR="00BB6790" w:rsidRPr="00015555">
        <w:rPr>
          <w:rFonts w:ascii="Trebuchet MS" w:hAnsi="Trebuchet MS"/>
          <w:b/>
          <w:color w:val="C00000"/>
        </w:rPr>
        <w:t xml:space="preserve"> 1.5., </w:t>
      </w:r>
      <w:r w:rsidR="00EF01B2" w:rsidRPr="00015555">
        <w:rPr>
          <w:rFonts w:ascii="Trebuchet MS" w:hAnsi="Trebuchet MS"/>
          <w:b/>
          <w:color w:val="C00000"/>
        </w:rPr>
        <w:t xml:space="preserve">1.6. </w:t>
      </w:r>
      <w:r w:rsidR="00377FDF" w:rsidRPr="00015555">
        <w:rPr>
          <w:rFonts w:ascii="Trebuchet MS" w:hAnsi="Trebuchet MS"/>
          <w:b/>
          <w:color w:val="C00000"/>
        </w:rPr>
        <w:t xml:space="preserve">și activitatea 2, decontarea cheltuielilor se realizează pe bază de </w:t>
      </w:r>
      <w:r w:rsidR="00377FDF" w:rsidRPr="00015555">
        <w:rPr>
          <w:rFonts w:ascii="Trebuchet MS" w:hAnsi="Trebuchet MS"/>
          <w:b/>
          <w:color w:val="C00000"/>
          <w:u w:val="single"/>
        </w:rPr>
        <w:t>costuri</w:t>
      </w:r>
      <w:r w:rsidR="00B82F61" w:rsidRPr="00015555">
        <w:rPr>
          <w:rFonts w:ascii="Trebuchet MS" w:hAnsi="Trebuchet MS"/>
          <w:b/>
          <w:color w:val="C00000"/>
          <w:u w:val="single"/>
        </w:rPr>
        <w:t xml:space="preserve"> </w:t>
      </w:r>
      <w:r w:rsidR="00377FDF" w:rsidRPr="00015555">
        <w:rPr>
          <w:rFonts w:ascii="Trebuchet MS" w:hAnsi="Trebuchet MS"/>
          <w:b/>
          <w:color w:val="C00000"/>
          <w:u w:val="single"/>
        </w:rPr>
        <w:t>reale</w:t>
      </w:r>
      <w:r w:rsidR="00B82F61" w:rsidRPr="00015555">
        <w:rPr>
          <w:rFonts w:ascii="Trebuchet MS" w:hAnsi="Trebuchet MS"/>
          <w:b/>
          <w:color w:val="C00000"/>
        </w:rPr>
        <w:t xml:space="preserve"> </w:t>
      </w:r>
      <w:r w:rsidR="00B414B2" w:rsidRPr="00015555">
        <w:rPr>
          <w:rFonts w:ascii="Trebuchet MS" w:hAnsi="Trebuchet MS"/>
          <w:color w:val="002060"/>
        </w:rPr>
        <w:t>prin raportare la lista privind încadrarea cheltuielilor eligibile aferente proiectului în categoriile/ subcategoriile de cheltuieli conform MySMIS:</w:t>
      </w:r>
    </w:p>
    <w:tbl>
      <w:tblPr>
        <w:tblStyle w:val="TableGrid4"/>
        <w:tblW w:w="15115" w:type="dxa"/>
        <w:tblLook w:val="04A0" w:firstRow="1" w:lastRow="0" w:firstColumn="1" w:lastColumn="0" w:noHBand="0" w:noVBand="1"/>
      </w:tblPr>
      <w:tblGrid>
        <w:gridCol w:w="1345"/>
        <w:gridCol w:w="2160"/>
        <w:gridCol w:w="2700"/>
        <w:gridCol w:w="8910"/>
      </w:tblGrid>
      <w:tr w:rsidR="00436772" w:rsidRPr="00C5184B" w14:paraId="52318087" w14:textId="77777777" w:rsidTr="00C318F8">
        <w:trPr>
          <w:tblHeader/>
        </w:trPr>
        <w:tc>
          <w:tcPr>
            <w:tcW w:w="1345" w:type="dxa"/>
            <w:shd w:val="clear" w:color="auto" w:fill="FBE4D5"/>
          </w:tcPr>
          <w:p w14:paraId="47BED97F" w14:textId="77777777" w:rsidR="00436772" w:rsidRPr="00C5184B" w:rsidRDefault="00436772" w:rsidP="00C318F8">
            <w:pPr>
              <w:spacing w:before="60" w:after="60" w:line="240" w:lineRule="auto"/>
              <w:rPr>
                <w:rFonts w:ascii="Trebuchet MS" w:hAnsi="Trebuchet MS"/>
                <w:color w:val="002060"/>
                <w:sz w:val="20"/>
                <w:szCs w:val="20"/>
              </w:rPr>
            </w:pPr>
          </w:p>
        </w:tc>
        <w:tc>
          <w:tcPr>
            <w:tcW w:w="2160" w:type="dxa"/>
            <w:shd w:val="clear" w:color="auto" w:fill="FBE4D5"/>
            <w:vAlign w:val="center"/>
          </w:tcPr>
          <w:p w14:paraId="7FAAA8A9" w14:textId="77777777" w:rsidR="00436772" w:rsidRPr="00C5184B" w:rsidRDefault="00436772" w:rsidP="00C318F8">
            <w:pPr>
              <w:spacing w:before="60" w:after="60" w:line="240" w:lineRule="auto"/>
              <w:jc w:val="both"/>
              <w:rPr>
                <w:rFonts w:ascii="Trebuchet MS" w:hAnsi="Trebuchet MS"/>
                <w:b/>
                <w:color w:val="002060"/>
                <w:sz w:val="20"/>
                <w:szCs w:val="20"/>
              </w:rPr>
            </w:pPr>
            <w:r w:rsidRPr="00C5184B">
              <w:rPr>
                <w:rFonts w:ascii="Trebuchet MS" w:hAnsi="Trebuchet MS"/>
                <w:b/>
                <w:color w:val="002060"/>
                <w:sz w:val="20"/>
                <w:szCs w:val="20"/>
              </w:rPr>
              <w:t>Categorie MySMIS</w:t>
            </w:r>
          </w:p>
          <w:p w14:paraId="51155F31" w14:textId="77777777" w:rsidR="00436772" w:rsidRPr="00C5184B" w:rsidRDefault="00436772" w:rsidP="00C318F8">
            <w:pPr>
              <w:spacing w:before="60" w:after="60" w:line="240" w:lineRule="auto"/>
              <w:jc w:val="both"/>
              <w:rPr>
                <w:rFonts w:ascii="Trebuchet MS" w:hAnsi="Trebuchet MS"/>
                <w:b/>
                <w:color w:val="002060"/>
                <w:sz w:val="20"/>
                <w:szCs w:val="20"/>
              </w:rPr>
            </w:pPr>
          </w:p>
        </w:tc>
        <w:tc>
          <w:tcPr>
            <w:tcW w:w="2700" w:type="dxa"/>
            <w:shd w:val="clear" w:color="auto" w:fill="FBE4D5"/>
            <w:vAlign w:val="center"/>
          </w:tcPr>
          <w:p w14:paraId="3BF1C81F" w14:textId="77777777" w:rsidR="00436772" w:rsidRPr="00C5184B" w:rsidRDefault="00436772" w:rsidP="00C318F8">
            <w:pPr>
              <w:spacing w:before="60" w:after="60" w:line="240" w:lineRule="auto"/>
              <w:jc w:val="both"/>
              <w:rPr>
                <w:rFonts w:ascii="Trebuchet MS" w:hAnsi="Trebuchet MS"/>
                <w:b/>
                <w:color w:val="002060"/>
                <w:sz w:val="20"/>
                <w:szCs w:val="20"/>
              </w:rPr>
            </w:pPr>
            <w:r w:rsidRPr="00C5184B">
              <w:rPr>
                <w:rFonts w:ascii="Trebuchet MS" w:hAnsi="Trebuchet MS"/>
                <w:b/>
                <w:color w:val="002060"/>
                <w:sz w:val="20"/>
                <w:szCs w:val="20"/>
              </w:rPr>
              <w:t>Subcategorie MySMIS</w:t>
            </w:r>
          </w:p>
          <w:p w14:paraId="459727A0" w14:textId="77777777" w:rsidR="00436772" w:rsidRPr="00C5184B" w:rsidRDefault="00436772" w:rsidP="00C318F8">
            <w:pPr>
              <w:spacing w:before="60" w:after="60" w:line="240" w:lineRule="auto"/>
              <w:jc w:val="both"/>
              <w:rPr>
                <w:rFonts w:ascii="Trebuchet MS" w:hAnsi="Trebuchet MS"/>
                <w:b/>
                <w:color w:val="002060"/>
                <w:sz w:val="20"/>
                <w:szCs w:val="20"/>
              </w:rPr>
            </w:pPr>
          </w:p>
        </w:tc>
        <w:tc>
          <w:tcPr>
            <w:tcW w:w="8910" w:type="dxa"/>
            <w:shd w:val="clear" w:color="auto" w:fill="FBE4D5"/>
            <w:vAlign w:val="center"/>
          </w:tcPr>
          <w:p w14:paraId="52D80136" w14:textId="77777777" w:rsidR="00436772" w:rsidRPr="00C5184B" w:rsidRDefault="00436772" w:rsidP="00C318F8">
            <w:pPr>
              <w:spacing w:before="60" w:after="60" w:line="240" w:lineRule="auto"/>
              <w:jc w:val="both"/>
              <w:rPr>
                <w:rFonts w:ascii="Trebuchet MS" w:hAnsi="Trebuchet MS"/>
                <w:b/>
                <w:color w:val="002060"/>
                <w:sz w:val="20"/>
                <w:szCs w:val="20"/>
              </w:rPr>
            </w:pPr>
            <w:r w:rsidRPr="00C5184B">
              <w:rPr>
                <w:rFonts w:ascii="Trebuchet MS" w:hAnsi="Trebuchet MS"/>
                <w:b/>
                <w:color w:val="002060"/>
                <w:sz w:val="20"/>
                <w:szCs w:val="20"/>
              </w:rPr>
              <w:t>Subcategoria (descrierea cheltuielii) conține:</w:t>
            </w:r>
          </w:p>
          <w:p w14:paraId="43B35786" w14:textId="77777777" w:rsidR="00436772" w:rsidRPr="00C5184B" w:rsidRDefault="00436772" w:rsidP="00C318F8">
            <w:pPr>
              <w:spacing w:before="60" w:after="60" w:line="240" w:lineRule="auto"/>
              <w:jc w:val="both"/>
              <w:rPr>
                <w:rFonts w:ascii="Trebuchet MS" w:hAnsi="Trebuchet MS"/>
                <w:b/>
                <w:color w:val="002060"/>
                <w:sz w:val="20"/>
                <w:szCs w:val="20"/>
              </w:rPr>
            </w:pPr>
          </w:p>
        </w:tc>
      </w:tr>
      <w:tr w:rsidR="00C5184B" w:rsidRPr="00C5184B" w14:paraId="2D6E3ADE" w14:textId="77777777" w:rsidTr="00C318F8">
        <w:tc>
          <w:tcPr>
            <w:tcW w:w="15115" w:type="dxa"/>
            <w:gridSpan w:val="4"/>
            <w:shd w:val="clear" w:color="auto" w:fill="FBE4D5"/>
          </w:tcPr>
          <w:p w14:paraId="501C9482" w14:textId="77777777" w:rsidR="00436772" w:rsidRPr="00C5184B" w:rsidRDefault="00436772" w:rsidP="00C318F8">
            <w:pPr>
              <w:spacing w:before="60" w:after="60" w:line="240" w:lineRule="auto"/>
              <w:jc w:val="both"/>
              <w:rPr>
                <w:rFonts w:ascii="Trebuchet MS" w:hAnsi="Trebuchet MS"/>
                <w:b/>
                <w:color w:val="002060"/>
                <w:sz w:val="20"/>
                <w:szCs w:val="20"/>
              </w:rPr>
            </w:pPr>
            <w:r w:rsidRPr="00C5184B">
              <w:rPr>
                <w:rFonts w:ascii="Trebuchet MS" w:hAnsi="Trebuchet MS"/>
                <w:b/>
                <w:color w:val="002060"/>
                <w:sz w:val="20"/>
                <w:szCs w:val="20"/>
              </w:rPr>
              <w:t xml:space="preserve">Cheltuieli directe </w:t>
            </w:r>
          </w:p>
          <w:p w14:paraId="737A146B" w14:textId="77777777" w:rsidR="00436772" w:rsidRPr="00C5184B" w:rsidRDefault="00436772" w:rsidP="00C318F8">
            <w:pPr>
              <w:spacing w:before="60" w:after="60" w:line="240" w:lineRule="auto"/>
              <w:rPr>
                <w:rFonts w:ascii="Trebuchet MS" w:hAnsi="Trebuchet MS"/>
                <w:color w:val="002060"/>
                <w:sz w:val="20"/>
                <w:szCs w:val="20"/>
              </w:rPr>
            </w:pPr>
            <w:r w:rsidRPr="00C5184B">
              <w:rPr>
                <w:rFonts w:ascii="Trebuchet MS" w:hAnsi="Trebuchet MS"/>
                <w:b/>
                <w:color w:val="002060"/>
                <w:sz w:val="20"/>
                <w:szCs w:val="20"/>
              </w:rPr>
              <w:t>Cheltuielile eligibile</w:t>
            </w:r>
            <w:r w:rsidRPr="00C5184B">
              <w:rPr>
                <w:rFonts w:ascii="Trebuchet MS" w:hAnsi="Trebuchet MS"/>
                <w:color w:val="002060"/>
                <w:sz w:val="20"/>
                <w:szCs w:val="20"/>
              </w:rPr>
              <w:t xml:space="preserve"> </w:t>
            </w:r>
            <w:r w:rsidRPr="00C5184B">
              <w:rPr>
                <w:rFonts w:ascii="Trebuchet MS" w:hAnsi="Trebuchet MS"/>
                <w:b/>
                <w:color w:val="002060"/>
                <w:sz w:val="20"/>
                <w:szCs w:val="20"/>
              </w:rPr>
              <w:t xml:space="preserve">directe </w:t>
            </w:r>
            <w:r w:rsidRPr="00C5184B">
              <w:rPr>
                <w:rFonts w:ascii="Trebuchet MS" w:hAnsi="Trebuchet MS"/>
                <w:color w:val="002060"/>
                <w:sz w:val="20"/>
                <w:szCs w:val="20"/>
              </w:rPr>
              <w:t>reprezintă cheltuieli care pot fi atribuite unei anumite activități individuale din cadrul proiectului şi pentru care este demonstrată legătura cu activitatea/ sub activitatea în cauză</w:t>
            </w:r>
          </w:p>
        </w:tc>
      </w:tr>
      <w:tr w:rsidR="00436772" w:rsidRPr="00C5184B" w14:paraId="3C8DA5A4" w14:textId="77777777" w:rsidTr="00C318F8">
        <w:tc>
          <w:tcPr>
            <w:tcW w:w="1345" w:type="dxa"/>
            <w:vMerge w:val="restart"/>
            <w:shd w:val="clear" w:color="auto" w:fill="EDEDED"/>
          </w:tcPr>
          <w:p w14:paraId="78D522FF" w14:textId="77777777" w:rsidR="00436772" w:rsidRPr="00C5184B" w:rsidRDefault="00436772" w:rsidP="00C318F8">
            <w:pPr>
              <w:spacing w:before="60" w:after="60" w:line="240" w:lineRule="auto"/>
              <w:rPr>
                <w:rFonts w:ascii="Trebuchet MS" w:hAnsi="Trebuchet MS"/>
                <w:b/>
                <w:color w:val="002060"/>
                <w:sz w:val="20"/>
                <w:szCs w:val="20"/>
              </w:rPr>
            </w:pPr>
          </w:p>
          <w:p w14:paraId="23AC945D" w14:textId="77777777" w:rsidR="00436772" w:rsidRPr="00C5184B" w:rsidRDefault="00436772" w:rsidP="00C318F8">
            <w:pPr>
              <w:spacing w:before="60" w:after="60" w:line="240" w:lineRule="auto"/>
              <w:rPr>
                <w:rFonts w:ascii="Trebuchet MS" w:hAnsi="Trebuchet MS"/>
                <w:b/>
                <w:color w:val="002060"/>
                <w:sz w:val="20"/>
                <w:szCs w:val="20"/>
              </w:rPr>
            </w:pPr>
          </w:p>
          <w:p w14:paraId="2EC473DA" w14:textId="77777777" w:rsidR="00436772" w:rsidRPr="00C5184B" w:rsidRDefault="00436772" w:rsidP="00C318F8">
            <w:pPr>
              <w:spacing w:before="60" w:after="60" w:line="240" w:lineRule="auto"/>
              <w:rPr>
                <w:rFonts w:ascii="Trebuchet MS" w:hAnsi="Trebuchet MS"/>
                <w:b/>
                <w:color w:val="002060"/>
                <w:sz w:val="20"/>
                <w:szCs w:val="20"/>
              </w:rPr>
            </w:pPr>
          </w:p>
          <w:p w14:paraId="419D3149" w14:textId="77777777" w:rsidR="00436772" w:rsidRPr="00C5184B" w:rsidRDefault="00436772" w:rsidP="00C318F8">
            <w:pPr>
              <w:spacing w:before="60" w:after="60" w:line="240" w:lineRule="auto"/>
              <w:rPr>
                <w:rFonts w:ascii="Trebuchet MS" w:hAnsi="Trebuchet MS"/>
                <w:b/>
                <w:color w:val="002060"/>
                <w:sz w:val="20"/>
                <w:szCs w:val="20"/>
              </w:rPr>
            </w:pPr>
          </w:p>
          <w:p w14:paraId="4678951C" w14:textId="77777777" w:rsidR="00436772" w:rsidRPr="00C5184B" w:rsidRDefault="00436772" w:rsidP="00C318F8">
            <w:pPr>
              <w:spacing w:before="60" w:after="60" w:line="240" w:lineRule="auto"/>
              <w:rPr>
                <w:rFonts w:ascii="Trebuchet MS" w:hAnsi="Trebuchet MS"/>
                <w:b/>
                <w:color w:val="002060"/>
                <w:sz w:val="20"/>
                <w:szCs w:val="20"/>
              </w:rPr>
            </w:pPr>
          </w:p>
          <w:p w14:paraId="1AFD39FA" w14:textId="77777777" w:rsidR="00436772" w:rsidRPr="00C5184B" w:rsidRDefault="00436772" w:rsidP="00C318F8">
            <w:pPr>
              <w:spacing w:before="60" w:after="60" w:line="240" w:lineRule="auto"/>
              <w:rPr>
                <w:rFonts w:ascii="Trebuchet MS" w:hAnsi="Trebuchet MS"/>
                <w:b/>
                <w:color w:val="002060"/>
                <w:sz w:val="20"/>
                <w:szCs w:val="20"/>
              </w:rPr>
            </w:pPr>
          </w:p>
          <w:p w14:paraId="7FA5E762" w14:textId="77777777" w:rsidR="00436772" w:rsidRPr="00C5184B" w:rsidRDefault="00436772" w:rsidP="00C318F8">
            <w:pPr>
              <w:spacing w:before="60" w:after="60" w:line="240" w:lineRule="auto"/>
              <w:rPr>
                <w:rFonts w:ascii="Trebuchet MS" w:hAnsi="Trebuchet MS"/>
                <w:b/>
                <w:color w:val="002060"/>
                <w:sz w:val="20"/>
                <w:szCs w:val="20"/>
              </w:rPr>
            </w:pPr>
          </w:p>
          <w:p w14:paraId="1AAAAA51" w14:textId="77777777" w:rsidR="00436772" w:rsidRPr="00C5184B" w:rsidRDefault="00436772" w:rsidP="00C318F8">
            <w:pPr>
              <w:spacing w:before="60" w:after="60" w:line="240" w:lineRule="auto"/>
              <w:rPr>
                <w:rFonts w:ascii="Trebuchet MS" w:hAnsi="Trebuchet MS"/>
                <w:b/>
                <w:color w:val="002060"/>
                <w:sz w:val="20"/>
                <w:szCs w:val="20"/>
              </w:rPr>
            </w:pPr>
          </w:p>
          <w:p w14:paraId="2054A7E4" w14:textId="77777777" w:rsidR="00436772" w:rsidRPr="00C5184B" w:rsidRDefault="00436772" w:rsidP="00C318F8">
            <w:pPr>
              <w:spacing w:before="60" w:after="60" w:line="240" w:lineRule="auto"/>
              <w:rPr>
                <w:rFonts w:ascii="Trebuchet MS" w:hAnsi="Trebuchet MS"/>
                <w:b/>
                <w:color w:val="002060"/>
                <w:sz w:val="20"/>
                <w:szCs w:val="20"/>
              </w:rPr>
            </w:pPr>
          </w:p>
          <w:p w14:paraId="6AB98DB9" w14:textId="77777777" w:rsidR="00436772" w:rsidRPr="00C5184B" w:rsidRDefault="00436772" w:rsidP="00C318F8">
            <w:pPr>
              <w:spacing w:before="60" w:after="60" w:line="240" w:lineRule="auto"/>
              <w:rPr>
                <w:rFonts w:ascii="Trebuchet MS" w:hAnsi="Trebuchet MS"/>
                <w:color w:val="002060"/>
                <w:sz w:val="20"/>
                <w:szCs w:val="20"/>
              </w:rPr>
            </w:pPr>
            <w:r w:rsidRPr="00C5184B">
              <w:rPr>
                <w:rFonts w:ascii="Trebuchet MS" w:hAnsi="Trebuchet MS"/>
                <w:b/>
                <w:color w:val="002060"/>
                <w:sz w:val="20"/>
                <w:szCs w:val="20"/>
              </w:rPr>
              <w:t>Cheltuielile eligibile</w:t>
            </w:r>
            <w:r w:rsidRPr="00C5184B">
              <w:rPr>
                <w:rFonts w:ascii="Trebuchet MS" w:hAnsi="Trebuchet MS"/>
                <w:color w:val="002060"/>
                <w:sz w:val="20"/>
                <w:szCs w:val="20"/>
              </w:rPr>
              <w:t xml:space="preserve"> </w:t>
            </w:r>
            <w:r w:rsidRPr="00C5184B">
              <w:rPr>
                <w:rFonts w:ascii="Trebuchet MS" w:hAnsi="Trebuchet MS"/>
                <w:b/>
                <w:color w:val="002060"/>
                <w:sz w:val="20"/>
                <w:szCs w:val="20"/>
              </w:rPr>
              <w:t xml:space="preserve">directe  </w:t>
            </w:r>
          </w:p>
        </w:tc>
        <w:tc>
          <w:tcPr>
            <w:tcW w:w="2160" w:type="dxa"/>
            <w:shd w:val="clear" w:color="auto" w:fill="auto"/>
            <w:vAlign w:val="center"/>
          </w:tcPr>
          <w:p w14:paraId="6B7EDF60"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2 - cheltuieli cu amortizarea</w:t>
            </w:r>
          </w:p>
        </w:tc>
        <w:tc>
          <w:tcPr>
            <w:tcW w:w="2700" w:type="dxa"/>
            <w:shd w:val="clear" w:color="auto" w:fill="auto"/>
            <w:vAlign w:val="center"/>
          </w:tcPr>
          <w:p w14:paraId="7D4C58A9"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2 - cheltuieli cu amortizarea</w:t>
            </w:r>
          </w:p>
          <w:p w14:paraId="74F25615" w14:textId="77777777" w:rsidR="00436772" w:rsidRPr="00C5184B" w:rsidRDefault="00436772" w:rsidP="00C318F8">
            <w:pPr>
              <w:spacing w:before="60" w:after="60" w:line="240" w:lineRule="auto"/>
              <w:jc w:val="both"/>
              <w:rPr>
                <w:rFonts w:ascii="Trebuchet MS" w:hAnsi="Trebuchet MS"/>
                <w:color w:val="002060"/>
                <w:sz w:val="20"/>
                <w:szCs w:val="20"/>
              </w:rPr>
            </w:pPr>
          </w:p>
        </w:tc>
        <w:tc>
          <w:tcPr>
            <w:tcW w:w="8910" w:type="dxa"/>
            <w:shd w:val="clear" w:color="auto" w:fill="auto"/>
          </w:tcPr>
          <w:p w14:paraId="0FDD6C3A" w14:textId="77777777" w:rsidR="00436772" w:rsidRPr="00C5184B" w:rsidRDefault="00436772" w:rsidP="00C318F8">
            <w:pPr>
              <w:spacing w:before="60" w:after="60" w:line="240" w:lineRule="auto"/>
              <w:jc w:val="both"/>
              <w:rPr>
                <w:rFonts w:ascii="Trebuchet MS" w:hAnsi="Trebuchet MS"/>
                <w:color w:val="002060"/>
                <w:sz w:val="20"/>
                <w:szCs w:val="20"/>
              </w:rPr>
            </w:pPr>
          </w:p>
        </w:tc>
      </w:tr>
      <w:tr w:rsidR="00436772" w:rsidRPr="00C5184B" w14:paraId="433836ED" w14:textId="77777777" w:rsidTr="00C318F8">
        <w:tc>
          <w:tcPr>
            <w:tcW w:w="1345" w:type="dxa"/>
            <w:vMerge/>
            <w:shd w:val="clear" w:color="auto" w:fill="EDEDED"/>
          </w:tcPr>
          <w:p w14:paraId="211863BD" w14:textId="77777777" w:rsidR="00436772" w:rsidRPr="00C5184B" w:rsidRDefault="00436772" w:rsidP="00C318F8">
            <w:pPr>
              <w:spacing w:before="60" w:after="60" w:line="240" w:lineRule="auto"/>
              <w:rPr>
                <w:rFonts w:ascii="Trebuchet MS" w:hAnsi="Trebuchet MS"/>
                <w:color w:val="002060"/>
                <w:sz w:val="20"/>
                <w:szCs w:val="20"/>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3FB7175C"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4 - cheltuieli de leasing</w:t>
            </w:r>
          </w:p>
        </w:tc>
        <w:tc>
          <w:tcPr>
            <w:tcW w:w="2700" w:type="dxa"/>
            <w:tcBorders>
              <w:top w:val="single" w:sz="4" w:space="0" w:color="auto"/>
              <w:left w:val="nil"/>
              <w:bottom w:val="single" w:sz="4" w:space="0" w:color="auto"/>
              <w:right w:val="single" w:sz="4" w:space="0" w:color="auto"/>
            </w:tcBorders>
            <w:shd w:val="clear" w:color="auto" w:fill="auto"/>
            <w:vAlign w:val="center"/>
          </w:tcPr>
          <w:p w14:paraId="6E080C1F"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8 - cheltuieli de leasing  fără achiziție</w:t>
            </w:r>
          </w:p>
        </w:tc>
        <w:tc>
          <w:tcPr>
            <w:tcW w:w="8910" w:type="dxa"/>
            <w:tcBorders>
              <w:top w:val="nil"/>
              <w:left w:val="nil"/>
              <w:bottom w:val="single" w:sz="4" w:space="0" w:color="auto"/>
              <w:right w:val="single" w:sz="4" w:space="0" w:color="auto"/>
            </w:tcBorders>
            <w:shd w:val="clear" w:color="auto" w:fill="auto"/>
            <w:vAlign w:val="center"/>
          </w:tcPr>
          <w:p w14:paraId="45C5EA16" w14:textId="77777777" w:rsidR="00436772" w:rsidRPr="00C5184B" w:rsidRDefault="00436772" w:rsidP="00C77392">
            <w:pPr>
              <w:numPr>
                <w:ilvl w:val="0"/>
                <w:numId w:val="7"/>
              </w:numPr>
              <w:spacing w:before="60" w:after="60" w:line="240" w:lineRule="auto"/>
              <w:ind w:left="251" w:hanging="270"/>
              <w:jc w:val="both"/>
              <w:rPr>
                <w:rFonts w:ascii="Trebuchet MS" w:hAnsi="Trebuchet MS"/>
                <w:color w:val="002060"/>
                <w:sz w:val="20"/>
                <w:szCs w:val="20"/>
              </w:rPr>
            </w:pPr>
            <w:r w:rsidRPr="00C5184B">
              <w:rPr>
                <w:rFonts w:ascii="Trebuchet MS" w:hAnsi="Trebuchet MS" w:cs="Calibri"/>
                <w:color w:val="002060"/>
                <w:sz w:val="20"/>
                <w:szCs w:val="20"/>
              </w:rPr>
              <w:t>R</w:t>
            </w:r>
            <w:r w:rsidRPr="00C5184B">
              <w:rPr>
                <w:rFonts w:ascii="Trebuchet MS" w:hAnsi="Trebuchet MS"/>
                <w:color w:val="002060"/>
                <w:sz w:val="20"/>
                <w:szCs w:val="20"/>
              </w:rPr>
              <w:t>ate de leasing pl</w:t>
            </w:r>
            <w:r w:rsidRPr="00C5184B">
              <w:rPr>
                <w:rFonts w:ascii="Trebuchet MS" w:hAnsi="Trebuchet MS" w:cs="Calibri"/>
                <w:color w:val="002060"/>
                <w:sz w:val="20"/>
                <w:szCs w:val="20"/>
              </w:rPr>
              <w:t>ă</w:t>
            </w:r>
            <w:r w:rsidRPr="00C5184B">
              <w:rPr>
                <w:rFonts w:ascii="Trebuchet MS" w:hAnsi="Trebuchet MS"/>
                <w:color w:val="002060"/>
                <w:sz w:val="20"/>
                <w:szCs w:val="20"/>
              </w:rPr>
              <w:t>tite de utilizatorul de leasing pentru:</w:t>
            </w:r>
          </w:p>
          <w:p w14:paraId="54B22C53" w14:textId="77777777" w:rsidR="00436772" w:rsidRPr="00C5184B" w:rsidRDefault="00436772" w:rsidP="00C77392">
            <w:pPr>
              <w:numPr>
                <w:ilvl w:val="0"/>
                <w:numId w:val="7"/>
              </w:numPr>
              <w:spacing w:before="60" w:after="60" w:line="240" w:lineRule="auto"/>
              <w:ind w:left="251" w:hanging="270"/>
              <w:jc w:val="both"/>
              <w:rPr>
                <w:rFonts w:ascii="Trebuchet MS" w:hAnsi="Trebuchet MS" w:cs="Calibri"/>
                <w:color w:val="002060"/>
                <w:sz w:val="20"/>
                <w:szCs w:val="20"/>
              </w:rPr>
            </w:pPr>
            <w:r w:rsidRPr="00C5184B">
              <w:rPr>
                <w:rFonts w:ascii="Trebuchet MS" w:hAnsi="Trebuchet MS" w:cs="Calibri"/>
                <w:color w:val="002060"/>
                <w:sz w:val="20"/>
                <w:szCs w:val="20"/>
              </w:rPr>
              <w:t>Echipamente;</w:t>
            </w:r>
          </w:p>
          <w:p w14:paraId="525B604A" w14:textId="77777777" w:rsidR="00436772" w:rsidRPr="00C5184B" w:rsidRDefault="00436772" w:rsidP="00C77392">
            <w:pPr>
              <w:numPr>
                <w:ilvl w:val="0"/>
                <w:numId w:val="7"/>
              </w:numPr>
              <w:spacing w:before="60" w:after="60" w:line="240" w:lineRule="auto"/>
              <w:ind w:left="251" w:hanging="270"/>
              <w:jc w:val="both"/>
              <w:rPr>
                <w:rFonts w:ascii="Trebuchet MS" w:hAnsi="Trebuchet MS" w:cs="Calibri"/>
                <w:color w:val="002060"/>
                <w:sz w:val="20"/>
                <w:szCs w:val="20"/>
              </w:rPr>
            </w:pPr>
            <w:r w:rsidRPr="00C5184B">
              <w:rPr>
                <w:rFonts w:ascii="Trebuchet MS" w:hAnsi="Trebuchet MS" w:cs="Calibri"/>
                <w:color w:val="002060"/>
                <w:sz w:val="20"/>
                <w:szCs w:val="20"/>
              </w:rPr>
              <w:t>Vehicule;</w:t>
            </w:r>
          </w:p>
          <w:p w14:paraId="1689E58E" w14:textId="77777777" w:rsidR="00436772" w:rsidRPr="00C5184B" w:rsidRDefault="00436772" w:rsidP="00C77392">
            <w:pPr>
              <w:numPr>
                <w:ilvl w:val="0"/>
                <w:numId w:val="7"/>
              </w:numPr>
              <w:spacing w:before="60" w:after="60" w:line="240" w:lineRule="auto"/>
              <w:ind w:left="251" w:hanging="270"/>
              <w:jc w:val="both"/>
              <w:rPr>
                <w:rFonts w:ascii="Trebuchet MS" w:hAnsi="Trebuchet MS"/>
                <w:color w:val="002060"/>
                <w:sz w:val="20"/>
                <w:szCs w:val="20"/>
              </w:rPr>
            </w:pPr>
            <w:r w:rsidRPr="00C5184B">
              <w:rPr>
                <w:rFonts w:ascii="Trebuchet MS" w:hAnsi="Trebuchet MS" w:cs="Calibri"/>
                <w:color w:val="002060"/>
                <w:sz w:val="20"/>
                <w:szCs w:val="20"/>
              </w:rPr>
              <w:t>Diverse</w:t>
            </w:r>
            <w:r w:rsidRPr="00C5184B">
              <w:rPr>
                <w:rFonts w:ascii="Trebuchet MS" w:hAnsi="Trebuchet MS"/>
                <w:color w:val="002060"/>
                <w:sz w:val="20"/>
                <w:szCs w:val="20"/>
              </w:rPr>
              <w:t xml:space="preserve"> bunuri mobile şi imobile.</w:t>
            </w:r>
          </w:p>
        </w:tc>
      </w:tr>
      <w:tr w:rsidR="00436772" w:rsidRPr="00C5184B" w14:paraId="2AE4296D" w14:textId="77777777" w:rsidTr="00C318F8">
        <w:tc>
          <w:tcPr>
            <w:tcW w:w="1345" w:type="dxa"/>
            <w:vMerge/>
            <w:shd w:val="clear" w:color="auto" w:fill="EDEDED"/>
          </w:tcPr>
          <w:p w14:paraId="5EA000BB" w14:textId="77777777" w:rsidR="00436772" w:rsidRPr="00C5184B" w:rsidRDefault="00436772" w:rsidP="00C318F8">
            <w:pPr>
              <w:spacing w:before="60" w:after="60" w:line="240" w:lineRule="auto"/>
              <w:rPr>
                <w:rFonts w:ascii="Trebuchet MS" w:hAnsi="Trebuchet MS"/>
                <w:color w:val="002060"/>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3B48EF95"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5 - cheltuieli cu închirierea, altele decât cele prevăzute la cheltuielile generale de administrație</w:t>
            </w:r>
          </w:p>
        </w:tc>
        <w:tc>
          <w:tcPr>
            <w:tcW w:w="2700" w:type="dxa"/>
            <w:tcBorders>
              <w:top w:val="nil"/>
              <w:left w:val="nil"/>
              <w:bottom w:val="single" w:sz="4" w:space="0" w:color="auto"/>
              <w:right w:val="single" w:sz="4" w:space="0" w:color="auto"/>
            </w:tcBorders>
            <w:shd w:val="clear" w:color="auto" w:fill="auto"/>
            <w:vAlign w:val="center"/>
          </w:tcPr>
          <w:p w14:paraId="781C0550" w14:textId="77777777" w:rsidR="00436772" w:rsidRPr="00C5184B" w:rsidRDefault="00436772" w:rsidP="00C318F8">
            <w:pPr>
              <w:spacing w:before="60" w:after="60" w:line="240" w:lineRule="auto"/>
              <w:jc w:val="both"/>
              <w:rPr>
                <w:rFonts w:ascii="Trebuchet MS" w:hAnsi="Trebuchet MS" w:cs="Calibri"/>
                <w:color w:val="002060"/>
                <w:sz w:val="20"/>
                <w:szCs w:val="20"/>
              </w:rPr>
            </w:pPr>
            <w:r w:rsidRPr="00C5184B">
              <w:rPr>
                <w:rFonts w:ascii="Trebuchet MS" w:hAnsi="Trebuchet MS"/>
                <w:color w:val="002060"/>
                <w:sz w:val="20"/>
                <w:szCs w:val="20"/>
              </w:rPr>
              <w:t>9 - cheltuieli cu închirierea, altele decât cele prevăzute la cheltuielile generale de administrație</w:t>
            </w:r>
          </w:p>
        </w:tc>
        <w:tc>
          <w:tcPr>
            <w:tcW w:w="8910" w:type="dxa"/>
            <w:shd w:val="clear" w:color="auto" w:fill="auto"/>
            <w:vAlign w:val="center"/>
          </w:tcPr>
          <w:p w14:paraId="6604B443" w14:textId="77777777" w:rsidR="00436772" w:rsidRPr="00C5184B" w:rsidRDefault="00436772" w:rsidP="00C77392">
            <w:pPr>
              <w:numPr>
                <w:ilvl w:val="0"/>
                <w:numId w:val="7"/>
              </w:numPr>
              <w:spacing w:before="60" w:after="60" w:line="240" w:lineRule="auto"/>
              <w:ind w:left="251" w:hanging="270"/>
              <w:jc w:val="both"/>
              <w:rPr>
                <w:rFonts w:ascii="Trebuchet MS" w:hAnsi="Trebuchet MS"/>
                <w:color w:val="002060"/>
                <w:sz w:val="20"/>
                <w:szCs w:val="20"/>
              </w:rPr>
            </w:pPr>
            <w:r w:rsidRPr="00C5184B">
              <w:rPr>
                <w:rFonts w:ascii="Trebuchet MS" w:hAnsi="Trebuchet MS" w:cs="Calibri"/>
                <w:color w:val="002060"/>
                <w:sz w:val="20"/>
                <w:szCs w:val="20"/>
              </w:rPr>
              <w:t>Închiriere sedii, inclusiv depozite;</w:t>
            </w:r>
          </w:p>
          <w:p w14:paraId="5D846540" w14:textId="77777777" w:rsidR="00436772" w:rsidRPr="00C5184B" w:rsidRDefault="00436772" w:rsidP="00C77392">
            <w:pPr>
              <w:numPr>
                <w:ilvl w:val="0"/>
                <w:numId w:val="7"/>
              </w:numPr>
              <w:spacing w:before="60" w:after="60" w:line="240" w:lineRule="auto"/>
              <w:ind w:left="251" w:hanging="270"/>
              <w:jc w:val="both"/>
              <w:rPr>
                <w:rFonts w:ascii="Trebuchet MS" w:hAnsi="Trebuchet MS"/>
                <w:color w:val="002060"/>
                <w:sz w:val="20"/>
                <w:szCs w:val="20"/>
              </w:rPr>
            </w:pPr>
            <w:r w:rsidRPr="00C5184B">
              <w:rPr>
                <w:rFonts w:ascii="Trebuchet MS" w:hAnsi="Trebuchet MS" w:cs="Calibri"/>
                <w:color w:val="002060"/>
                <w:sz w:val="20"/>
                <w:szCs w:val="20"/>
              </w:rPr>
              <w:t>Închiriere spații pentru desfășurarea diverselor activități ale operațiunii</w:t>
            </w:r>
          </w:p>
          <w:p w14:paraId="3B2D2C34" w14:textId="77777777" w:rsidR="00436772" w:rsidRPr="00C5184B" w:rsidRDefault="00436772" w:rsidP="00C77392">
            <w:pPr>
              <w:numPr>
                <w:ilvl w:val="0"/>
                <w:numId w:val="7"/>
              </w:numPr>
              <w:spacing w:before="60" w:after="60" w:line="240" w:lineRule="auto"/>
              <w:ind w:left="251" w:hanging="270"/>
              <w:jc w:val="both"/>
              <w:rPr>
                <w:rFonts w:ascii="Trebuchet MS" w:hAnsi="Trebuchet MS"/>
                <w:color w:val="002060"/>
                <w:sz w:val="20"/>
                <w:szCs w:val="20"/>
              </w:rPr>
            </w:pPr>
            <w:r w:rsidRPr="00C5184B">
              <w:rPr>
                <w:rFonts w:ascii="Trebuchet MS" w:hAnsi="Trebuchet MS" w:cs="Calibri"/>
                <w:color w:val="002060"/>
                <w:sz w:val="20"/>
                <w:szCs w:val="20"/>
              </w:rPr>
              <w:t>Închiriere echipamente;</w:t>
            </w:r>
          </w:p>
          <w:p w14:paraId="4F05AC91" w14:textId="77777777" w:rsidR="00436772" w:rsidRPr="00C5184B" w:rsidRDefault="00436772" w:rsidP="00C77392">
            <w:pPr>
              <w:numPr>
                <w:ilvl w:val="0"/>
                <w:numId w:val="7"/>
              </w:numPr>
              <w:spacing w:before="60" w:after="60" w:line="240" w:lineRule="auto"/>
              <w:ind w:left="251" w:hanging="270"/>
              <w:jc w:val="both"/>
              <w:rPr>
                <w:rFonts w:ascii="Trebuchet MS" w:hAnsi="Trebuchet MS"/>
                <w:color w:val="002060"/>
                <w:sz w:val="20"/>
                <w:szCs w:val="20"/>
              </w:rPr>
            </w:pPr>
            <w:r w:rsidRPr="00C5184B">
              <w:rPr>
                <w:rFonts w:ascii="Trebuchet MS" w:hAnsi="Trebuchet MS" w:cs="Calibri"/>
                <w:color w:val="002060"/>
                <w:sz w:val="20"/>
                <w:szCs w:val="20"/>
              </w:rPr>
              <w:t>Închiriere vehicule;</w:t>
            </w:r>
          </w:p>
          <w:p w14:paraId="27BA232C" w14:textId="77777777" w:rsidR="00436772" w:rsidRPr="00C5184B" w:rsidRDefault="00436772" w:rsidP="00C77392">
            <w:pPr>
              <w:numPr>
                <w:ilvl w:val="0"/>
                <w:numId w:val="7"/>
              </w:numPr>
              <w:spacing w:before="60" w:after="60" w:line="240" w:lineRule="auto"/>
              <w:ind w:left="251" w:hanging="270"/>
              <w:jc w:val="both"/>
              <w:rPr>
                <w:rFonts w:ascii="Trebuchet MS" w:hAnsi="Trebuchet MS"/>
                <w:color w:val="002060"/>
                <w:sz w:val="20"/>
                <w:szCs w:val="20"/>
              </w:rPr>
            </w:pPr>
            <w:r w:rsidRPr="00C5184B">
              <w:rPr>
                <w:rFonts w:ascii="Trebuchet MS" w:hAnsi="Trebuchet MS" w:cs="Calibri"/>
                <w:color w:val="002060"/>
                <w:sz w:val="20"/>
                <w:szCs w:val="20"/>
              </w:rPr>
              <w:t>Închiriere diverse bunuri.</w:t>
            </w:r>
          </w:p>
        </w:tc>
      </w:tr>
      <w:tr w:rsidR="00436772" w:rsidRPr="00C5184B" w14:paraId="17914FA8" w14:textId="77777777" w:rsidTr="00C318F8">
        <w:tc>
          <w:tcPr>
            <w:tcW w:w="1345" w:type="dxa"/>
            <w:vMerge/>
            <w:shd w:val="clear" w:color="auto" w:fill="EDEDED"/>
          </w:tcPr>
          <w:p w14:paraId="0E15F74B" w14:textId="77777777" w:rsidR="00436772" w:rsidRPr="00C5184B" w:rsidRDefault="00436772" w:rsidP="00C318F8">
            <w:pPr>
              <w:spacing w:before="60" w:after="60" w:line="240" w:lineRule="auto"/>
              <w:rPr>
                <w:rFonts w:ascii="Trebuchet MS" w:hAnsi="Trebuchet MS"/>
                <w:color w:val="002060"/>
                <w:sz w:val="20"/>
                <w:szCs w:val="20"/>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7BBCB0AA"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8 - cheltuieli de informare, comunicare și publicitate</w:t>
            </w:r>
          </w:p>
        </w:tc>
        <w:tc>
          <w:tcPr>
            <w:tcW w:w="2700" w:type="dxa"/>
            <w:tcBorders>
              <w:top w:val="single" w:sz="4" w:space="0" w:color="auto"/>
              <w:left w:val="nil"/>
              <w:bottom w:val="single" w:sz="4" w:space="0" w:color="auto"/>
              <w:right w:val="single" w:sz="4" w:space="0" w:color="auto"/>
            </w:tcBorders>
            <w:shd w:val="clear" w:color="auto" w:fill="auto"/>
            <w:vAlign w:val="center"/>
          </w:tcPr>
          <w:p w14:paraId="10D26159"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16 - cheltuieli de informare, comunicare și publicitate</w:t>
            </w:r>
          </w:p>
        </w:tc>
        <w:tc>
          <w:tcPr>
            <w:tcW w:w="8910" w:type="dxa"/>
            <w:tcBorders>
              <w:top w:val="nil"/>
              <w:left w:val="nil"/>
              <w:bottom w:val="single" w:sz="4" w:space="0" w:color="auto"/>
              <w:right w:val="single" w:sz="4" w:space="0" w:color="auto"/>
            </w:tcBorders>
            <w:shd w:val="clear" w:color="auto" w:fill="auto"/>
            <w:vAlign w:val="center"/>
          </w:tcPr>
          <w:p w14:paraId="71ED42E9" w14:textId="77777777" w:rsidR="00436772" w:rsidRPr="00C5184B" w:rsidRDefault="00436772" w:rsidP="00C77392">
            <w:pPr>
              <w:numPr>
                <w:ilvl w:val="0"/>
                <w:numId w:val="7"/>
              </w:numPr>
              <w:spacing w:before="60" w:after="60" w:line="240" w:lineRule="auto"/>
              <w:ind w:left="251" w:hanging="270"/>
              <w:jc w:val="both"/>
              <w:rPr>
                <w:rFonts w:ascii="Trebuchet MS" w:hAnsi="Trebuchet MS" w:cs="Calibri"/>
                <w:color w:val="002060"/>
                <w:sz w:val="20"/>
                <w:szCs w:val="20"/>
              </w:rPr>
            </w:pPr>
            <w:r w:rsidRPr="00C5184B">
              <w:rPr>
                <w:rFonts w:ascii="Trebuchet MS" w:hAnsi="Trebuchet MS" w:cs="Calibri"/>
                <w:color w:val="002060"/>
                <w:sz w:val="20"/>
                <w:szCs w:val="20"/>
              </w:rPr>
              <w:t>Elaborarea, producția  și distribuția materialelor publicitare şi de informare , precum și cele cu difuzarea în mass-media;</w:t>
            </w:r>
          </w:p>
          <w:p w14:paraId="362CCB99" w14:textId="77777777" w:rsidR="00436772" w:rsidRPr="00C5184B" w:rsidRDefault="00436772" w:rsidP="00C77392">
            <w:pPr>
              <w:numPr>
                <w:ilvl w:val="0"/>
                <w:numId w:val="7"/>
              </w:numPr>
              <w:spacing w:before="60" w:after="60" w:line="240" w:lineRule="auto"/>
              <w:ind w:left="251" w:hanging="270"/>
              <w:jc w:val="both"/>
              <w:rPr>
                <w:rFonts w:ascii="Trebuchet MS" w:hAnsi="Trebuchet MS" w:cs="Calibri"/>
                <w:color w:val="002060"/>
                <w:sz w:val="20"/>
                <w:szCs w:val="20"/>
              </w:rPr>
            </w:pPr>
            <w:r w:rsidRPr="00C5184B">
              <w:rPr>
                <w:rFonts w:ascii="Trebuchet MS" w:hAnsi="Trebuchet MS" w:cs="Calibri"/>
                <w:color w:val="002060"/>
                <w:sz w:val="20"/>
                <w:szCs w:val="20"/>
              </w:rPr>
              <w:t>Închirierea spațiului de antenă pentru campanii de mediatizare şi conștientizare;</w:t>
            </w:r>
          </w:p>
          <w:p w14:paraId="6F8B763C" w14:textId="02BAFFF7" w:rsidR="00436772" w:rsidRPr="00C5184B" w:rsidRDefault="00C318F8" w:rsidP="00C77392">
            <w:pPr>
              <w:numPr>
                <w:ilvl w:val="0"/>
                <w:numId w:val="7"/>
              </w:numPr>
              <w:spacing w:before="60" w:after="60" w:line="240" w:lineRule="auto"/>
              <w:ind w:left="251" w:hanging="270"/>
              <w:jc w:val="both"/>
              <w:rPr>
                <w:rFonts w:ascii="Trebuchet MS" w:hAnsi="Trebuchet MS" w:cs="Calibri"/>
                <w:color w:val="002060"/>
                <w:sz w:val="20"/>
                <w:szCs w:val="20"/>
              </w:rPr>
            </w:pPr>
            <w:r w:rsidRPr="00C5184B">
              <w:rPr>
                <w:rFonts w:ascii="Trebuchet MS" w:hAnsi="Trebuchet MS" w:cs="Calibri"/>
                <w:color w:val="002060"/>
                <w:sz w:val="20"/>
                <w:szCs w:val="20"/>
              </w:rPr>
              <w:t>Organizarea de evenimente</w:t>
            </w:r>
          </w:p>
          <w:p w14:paraId="5443CAD7" w14:textId="77777777" w:rsidR="00436772" w:rsidRPr="00C5184B" w:rsidRDefault="00436772" w:rsidP="00C77392">
            <w:pPr>
              <w:numPr>
                <w:ilvl w:val="0"/>
                <w:numId w:val="7"/>
              </w:numPr>
              <w:spacing w:before="60" w:after="60" w:line="240" w:lineRule="auto"/>
              <w:ind w:left="251" w:hanging="270"/>
              <w:jc w:val="both"/>
              <w:rPr>
                <w:rFonts w:ascii="Trebuchet MS" w:hAnsi="Trebuchet MS" w:cs="Calibri"/>
                <w:color w:val="002060"/>
                <w:sz w:val="20"/>
                <w:szCs w:val="20"/>
              </w:rPr>
            </w:pPr>
            <w:r w:rsidRPr="00C5184B">
              <w:rPr>
                <w:rFonts w:ascii="Trebuchet MS" w:hAnsi="Trebuchet MS" w:cs="Calibri"/>
                <w:color w:val="002060"/>
                <w:sz w:val="20"/>
                <w:szCs w:val="20"/>
              </w:rPr>
              <w:t>Conceperea, dezvoltarea/adaptarea de pagini web, achiziția, înregistrarea şi închirierea domeniului;</w:t>
            </w:r>
          </w:p>
          <w:p w14:paraId="47C97B70" w14:textId="77777777" w:rsidR="00436772" w:rsidRPr="00C5184B" w:rsidRDefault="00436772" w:rsidP="00C77392">
            <w:pPr>
              <w:numPr>
                <w:ilvl w:val="0"/>
                <w:numId w:val="7"/>
              </w:numPr>
              <w:spacing w:before="60" w:after="60" w:line="240" w:lineRule="auto"/>
              <w:ind w:left="251" w:hanging="270"/>
              <w:jc w:val="both"/>
              <w:rPr>
                <w:rFonts w:ascii="Trebuchet MS" w:hAnsi="Trebuchet MS" w:cs="Calibri"/>
                <w:color w:val="002060"/>
                <w:sz w:val="20"/>
                <w:szCs w:val="20"/>
              </w:rPr>
            </w:pPr>
            <w:r w:rsidRPr="00C5184B">
              <w:rPr>
                <w:rFonts w:ascii="Trebuchet MS" w:hAnsi="Trebuchet MS" w:cs="Calibri"/>
                <w:color w:val="002060"/>
                <w:sz w:val="20"/>
                <w:szCs w:val="20"/>
              </w:rPr>
              <w:lastRenderedPageBreak/>
              <w:t>Consultanță în relații publice</w:t>
            </w:r>
          </w:p>
        </w:tc>
      </w:tr>
      <w:tr w:rsidR="00436772" w:rsidRPr="00C5184B" w14:paraId="05890A54" w14:textId="77777777" w:rsidTr="00C318F8">
        <w:tc>
          <w:tcPr>
            <w:tcW w:w="1345" w:type="dxa"/>
            <w:vMerge/>
            <w:shd w:val="clear" w:color="auto" w:fill="EDEDED"/>
          </w:tcPr>
          <w:p w14:paraId="3CA99CF3" w14:textId="77777777" w:rsidR="00436772" w:rsidRPr="00C5184B" w:rsidRDefault="00436772" w:rsidP="00C318F8">
            <w:pPr>
              <w:spacing w:before="60" w:after="60" w:line="240" w:lineRule="auto"/>
              <w:rPr>
                <w:rFonts w:ascii="Trebuchet MS" w:hAnsi="Trebuchet MS"/>
                <w:color w:val="002060"/>
                <w:sz w:val="20"/>
                <w:szCs w:val="20"/>
              </w:rPr>
            </w:pPr>
          </w:p>
        </w:tc>
        <w:tc>
          <w:tcPr>
            <w:tcW w:w="2160" w:type="dxa"/>
            <w:vMerge w:val="restart"/>
          </w:tcPr>
          <w:p w14:paraId="51F6E39A" w14:textId="77777777" w:rsidR="00436772" w:rsidRPr="00C5184B" w:rsidRDefault="00436772" w:rsidP="00C318F8">
            <w:pPr>
              <w:spacing w:before="60" w:after="60" w:line="240" w:lineRule="auto"/>
              <w:rPr>
                <w:rFonts w:ascii="Trebuchet MS" w:hAnsi="Trebuchet MS"/>
                <w:color w:val="002060"/>
                <w:sz w:val="20"/>
                <w:szCs w:val="20"/>
              </w:rPr>
            </w:pPr>
            <w:r w:rsidRPr="00C5184B">
              <w:rPr>
                <w:rFonts w:ascii="Trebuchet MS" w:hAnsi="Trebuchet MS"/>
                <w:color w:val="002060"/>
                <w:sz w:val="20"/>
                <w:szCs w:val="20"/>
              </w:rPr>
              <w:t>9-Cheltuieli aferente managementului de proiect</w:t>
            </w:r>
          </w:p>
        </w:tc>
        <w:tc>
          <w:tcPr>
            <w:tcW w:w="2700" w:type="dxa"/>
            <w:shd w:val="clear" w:color="auto" w:fill="auto"/>
            <w:vAlign w:val="center"/>
          </w:tcPr>
          <w:p w14:paraId="0786762C"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 xml:space="preserve">22 - cheltuieli salariale directe aferente management de proiect </w:t>
            </w:r>
          </w:p>
        </w:tc>
        <w:tc>
          <w:tcPr>
            <w:tcW w:w="8910" w:type="dxa"/>
            <w:shd w:val="clear" w:color="auto" w:fill="auto"/>
          </w:tcPr>
          <w:p w14:paraId="4C7026B0" w14:textId="77777777" w:rsidR="00436772" w:rsidRPr="00C5184B" w:rsidRDefault="00436772" w:rsidP="00C318F8">
            <w:pPr>
              <w:spacing w:before="60" w:after="60" w:line="240" w:lineRule="auto"/>
              <w:jc w:val="both"/>
              <w:rPr>
                <w:rFonts w:ascii="Trebuchet MS" w:hAnsi="Trebuchet MS"/>
                <w:color w:val="002060"/>
                <w:sz w:val="20"/>
                <w:szCs w:val="20"/>
              </w:rPr>
            </w:pPr>
          </w:p>
        </w:tc>
      </w:tr>
      <w:tr w:rsidR="00436772" w:rsidRPr="00C5184B" w14:paraId="7B0B98F1" w14:textId="77777777" w:rsidTr="00C318F8">
        <w:tc>
          <w:tcPr>
            <w:tcW w:w="1345" w:type="dxa"/>
            <w:vMerge/>
            <w:shd w:val="clear" w:color="auto" w:fill="EDEDED"/>
          </w:tcPr>
          <w:p w14:paraId="755DEA91" w14:textId="77777777" w:rsidR="00436772" w:rsidRPr="00C5184B" w:rsidRDefault="00436772" w:rsidP="00C318F8">
            <w:pPr>
              <w:spacing w:before="60" w:after="60" w:line="240" w:lineRule="auto"/>
              <w:rPr>
                <w:rFonts w:ascii="Trebuchet MS" w:hAnsi="Trebuchet MS"/>
                <w:color w:val="002060"/>
                <w:sz w:val="20"/>
                <w:szCs w:val="20"/>
              </w:rPr>
            </w:pPr>
          </w:p>
        </w:tc>
        <w:tc>
          <w:tcPr>
            <w:tcW w:w="2160" w:type="dxa"/>
            <w:vMerge/>
          </w:tcPr>
          <w:p w14:paraId="2EFCA367" w14:textId="77777777" w:rsidR="00436772" w:rsidRPr="00C5184B" w:rsidRDefault="00436772" w:rsidP="00C318F8">
            <w:pPr>
              <w:spacing w:before="60" w:after="60" w:line="240" w:lineRule="auto"/>
              <w:rPr>
                <w:rFonts w:ascii="Trebuchet MS" w:hAnsi="Trebuchet MS"/>
                <w:color w:val="002060"/>
                <w:sz w:val="20"/>
                <w:szCs w:val="20"/>
              </w:rPr>
            </w:pPr>
          </w:p>
        </w:tc>
        <w:tc>
          <w:tcPr>
            <w:tcW w:w="2700" w:type="dxa"/>
            <w:shd w:val="clear" w:color="auto" w:fill="auto"/>
            <w:vAlign w:val="center"/>
          </w:tcPr>
          <w:p w14:paraId="2D158175"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 xml:space="preserve">23 - cheltuieli salariale cu managerul de proiect </w:t>
            </w:r>
          </w:p>
        </w:tc>
        <w:tc>
          <w:tcPr>
            <w:tcW w:w="8910" w:type="dxa"/>
            <w:shd w:val="clear" w:color="auto" w:fill="auto"/>
          </w:tcPr>
          <w:p w14:paraId="2D143395" w14:textId="77777777" w:rsidR="00436772" w:rsidRPr="00C5184B" w:rsidRDefault="00436772" w:rsidP="00C77392">
            <w:pPr>
              <w:numPr>
                <w:ilvl w:val="0"/>
                <w:numId w:val="7"/>
              </w:numPr>
              <w:spacing w:before="60" w:after="60" w:line="240" w:lineRule="auto"/>
              <w:ind w:left="251" w:hanging="270"/>
              <w:jc w:val="both"/>
              <w:rPr>
                <w:rFonts w:ascii="Trebuchet MS" w:hAnsi="Trebuchet MS"/>
                <w:color w:val="002060"/>
                <w:sz w:val="20"/>
                <w:szCs w:val="20"/>
              </w:rPr>
            </w:pPr>
            <w:r w:rsidRPr="00C5184B">
              <w:rPr>
                <w:rFonts w:ascii="Trebuchet MS" w:hAnsi="Trebuchet MS" w:cs="Calibri"/>
                <w:color w:val="002060"/>
                <w:sz w:val="20"/>
                <w:szCs w:val="20"/>
              </w:rPr>
              <w:t>Salariul</w:t>
            </w:r>
            <w:r w:rsidRPr="00C5184B">
              <w:rPr>
                <w:rFonts w:ascii="Trebuchet MS" w:hAnsi="Trebuchet MS"/>
                <w:color w:val="002060"/>
                <w:sz w:val="20"/>
                <w:szCs w:val="20"/>
              </w:rPr>
              <w:t xml:space="preserve"> managerului de proiect</w:t>
            </w:r>
          </w:p>
        </w:tc>
      </w:tr>
      <w:tr w:rsidR="00436772" w:rsidRPr="00C5184B" w14:paraId="1342DF98" w14:textId="77777777" w:rsidTr="00C318F8">
        <w:tc>
          <w:tcPr>
            <w:tcW w:w="1345" w:type="dxa"/>
            <w:vMerge/>
            <w:shd w:val="clear" w:color="auto" w:fill="EDEDED"/>
          </w:tcPr>
          <w:p w14:paraId="06F75023" w14:textId="77777777" w:rsidR="00436772" w:rsidRPr="00C5184B" w:rsidRDefault="00436772" w:rsidP="00C318F8">
            <w:pPr>
              <w:spacing w:before="60" w:after="60" w:line="240" w:lineRule="auto"/>
              <w:rPr>
                <w:rFonts w:ascii="Trebuchet MS" w:hAnsi="Trebuchet MS"/>
                <w:color w:val="002060"/>
                <w:sz w:val="20"/>
                <w:szCs w:val="20"/>
              </w:rPr>
            </w:pPr>
          </w:p>
        </w:tc>
        <w:tc>
          <w:tcPr>
            <w:tcW w:w="2160" w:type="dxa"/>
            <w:vMerge/>
          </w:tcPr>
          <w:p w14:paraId="58CA087C" w14:textId="77777777" w:rsidR="00436772" w:rsidRPr="00C5184B" w:rsidRDefault="00436772" w:rsidP="00C318F8">
            <w:pPr>
              <w:spacing w:before="60" w:after="60" w:line="240" w:lineRule="auto"/>
              <w:rPr>
                <w:rFonts w:ascii="Trebuchet MS" w:hAnsi="Trebuchet MS"/>
                <w:color w:val="002060"/>
                <w:sz w:val="20"/>
                <w:szCs w:val="20"/>
              </w:rPr>
            </w:pPr>
          </w:p>
        </w:tc>
        <w:tc>
          <w:tcPr>
            <w:tcW w:w="2700" w:type="dxa"/>
            <w:shd w:val="clear" w:color="auto" w:fill="auto"/>
            <w:vAlign w:val="center"/>
          </w:tcPr>
          <w:p w14:paraId="59B4589C"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29 - cheltuieli cu servicii de management proiect</w:t>
            </w:r>
          </w:p>
        </w:tc>
        <w:tc>
          <w:tcPr>
            <w:tcW w:w="8910" w:type="dxa"/>
            <w:shd w:val="clear" w:color="auto" w:fill="auto"/>
          </w:tcPr>
          <w:p w14:paraId="76B83129" w14:textId="77777777" w:rsidR="00436772" w:rsidRPr="00C5184B" w:rsidRDefault="00436772" w:rsidP="00C318F8">
            <w:pPr>
              <w:spacing w:before="60" w:after="60" w:line="240" w:lineRule="auto"/>
              <w:ind w:left="360"/>
              <w:jc w:val="both"/>
              <w:rPr>
                <w:rFonts w:ascii="Trebuchet MS" w:hAnsi="Trebuchet MS"/>
                <w:color w:val="002060"/>
                <w:sz w:val="20"/>
                <w:szCs w:val="20"/>
              </w:rPr>
            </w:pPr>
          </w:p>
        </w:tc>
      </w:tr>
      <w:tr w:rsidR="00436772" w:rsidRPr="00C5184B" w14:paraId="7ED35F62" w14:textId="77777777" w:rsidTr="00C318F8">
        <w:tc>
          <w:tcPr>
            <w:tcW w:w="1345" w:type="dxa"/>
            <w:vMerge/>
            <w:shd w:val="clear" w:color="auto" w:fill="EDEDED"/>
          </w:tcPr>
          <w:p w14:paraId="07887AB3" w14:textId="77777777" w:rsidR="00436772" w:rsidRPr="00C5184B" w:rsidRDefault="00436772" w:rsidP="00C318F8">
            <w:pPr>
              <w:spacing w:before="60" w:after="60" w:line="240" w:lineRule="auto"/>
              <w:rPr>
                <w:rFonts w:ascii="Trebuchet MS" w:hAnsi="Trebuchet MS"/>
                <w:color w:val="002060"/>
                <w:sz w:val="20"/>
                <w:szCs w:val="20"/>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19D7EC83"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21 - cheltuieli cu achiziția de active fixe corporale (altele decât terenuri și imobile), obiecte de inventar, materii prime și materiale, inclusiv materiale consumabile</w:t>
            </w:r>
          </w:p>
        </w:tc>
        <w:tc>
          <w:tcPr>
            <w:tcW w:w="2700" w:type="dxa"/>
            <w:tcBorders>
              <w:top w:val="single" w:sz="4" w:space="0" w:color="auto"/>
              <w:left w:val="nil"/>
              <w:bottom w:val="single" w:sz="4" w:space="0" w:color="auto"/>
              <w:right w:val="single" w:sz="4" w:space="0" w:color="auto"/>
            </w:tcBorders>
            <w:shd w:val="clear" w:color="auto" w:fill="auto"/>
            <w:vAlign w:val="center"/>
          </w:tcPr>
          <w:p w14:paraId="0B991C02"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70 - cheltuieli cu achiziția de materii prime, materiale consumabile și alte produse similare necesare proiectului</w:t>
            </w:r>
          </w:p>
        </w:tc>
        <w:tc>
          <w:tcPr>
            <w:tcW w:w="8910" w:type="dxa"/>
            <w:tcBorders>
              <w:top w:val="nil"/>
              <w:left w:val="nil"/>
              <w:bottom w:val="single" w:sz="4" w:space="0" w:color="auto"/>
              <w:right w:val="single" w:sz="4" w:space="0" w:color="auto"/>
            </w:tcBorders>
            <w:shd w:val="clear" w:color="auto" w:fill="auto"/>
          </w:tcPr>
          <w:p w14:paraId="0BD437F8" w14:textId="77777777" w:rsidR="00436772" w:rsidRPr="00C5184B" w:rsidRDefault="00436772" w:rsidP="00C77392">
            <w:pPr>
              <w:numPr>
                <w:ilvl w:val="0"/>
                <w:numId w:val="7"/>
              </w:numPr>
              <w:spacing w:before="60" w:after="60" w:line="240" w:lineRule="auto"/>
              <w:ind w:left="251" w:hanging="270"/>
              <w:jc w:val="both"/>
              <w:rPr>
                <w:rFonts w:ascii="Trebuchet MS" w:hAnsi="Trebuchet MS"/>
                <w:color w:val="002060"/>
                <w:sz w:val="20"/>
                <w:szCs w:val="20"/>
              </w:rPr>
            </w:pPr>
            <w:r w:rsidRPr="00C5184B">
              <w:rPr>
                <w:rFonts w:ascii="Trebuchet MS" w:hAnsi="Trebuchet MS"/>
                <w:color w:val="002060"/>
                <w:sz w:val="20"/>
                <w:szCs w:val="20"/>
              </w:rPr>
              <w:t>Materiale consumabile;</w:t>
            </w:r>
          </w:p>
          <w:p w14:paraId="6773E442" w14:textId="537FDC9D" w:rsidR="00436772" w:rsidRPr="00C5184B" w:rsidRDefault="00436772" w:rsidP="00C77392">
            <w:pPr>
              <w:numPr>
                <w:ilvl w:val="0"/>
                <w:numId w:val="7"/>
              </w:numPr>
              <w:spacing w:before="60" w:after="60" w:line="240" w:lineRule="auto"/>
              <w:ind w:left="251" w:hanging="270"/>
              <w:jc w:val="both"/>
              <w:rPr>
                <w:rFonts w:ascii="Trebuchet MS" w:hAnsi="Trebuchet MS"/>
                <w:strike/>
                <w:color w:val="002060"/>
                <w:sz w:val="20"/>
                <w:szCs w:val="20"/>
              </w:rPr>
            </w:pPr>
            <w:r w:rsidRPr="00C5184B">
              <w:rPr>
                <w:rFonts w:ascii="Trebuchet MS" w:hAnsi="Trebuchet MS"/>
                <w:color w:val="002060"/>
                <w:sz w:val="20"/>
                <w:szCs w:val="20"/>
              </w:rPr>
              <w:t>Cheltuieli cu materii prime și materiale</w:t>
            </w:r>
          </w:p>
          <w:p w14:paraId="64089689" w14:textId="77777777" w:rsidR="00436772" w:rsidRPr="00C5184B" w:rsidRDefault="00436772" w:rsidP="00C77392">
            <w:pPr>
              <w:numPr>
                <w:ilvl w:val="0"/>
                <w:numId w:val="7"/>
              </w:numPr>
              <w:spacing w:before="60" w:after="60" w:line="240" w:lineRule="auto"/>
              <w:ind w:left="251" w:hanging="270"/>
              <w:jc w:val="both"/>
              <w:rPr>
                <w:rFonts w:ascii="Trebuchet MS" w:hAnsi="Trebuchet MS"/>
                <w:color w:val="002060"/>
                <w:sz w:val="20"/>
                <w:szCs w:val="20"/>
              </w:rPr>
            </w:pPr>
            <w:r w:rsidRPr="00C5184B">
              <w:rPr>
                <w:rFonts w:ascii="Trebuchet MS" w:hAnsi="Trebuchet MS"/>
                <w:color w:val="002060"/>
                <w:sz w:val="20"/>
                <w:szCs w:val="20"/>
              </w:rPr>
              <w:t>Materiale direct atribuibile susținerii activităților de educație și formare;</w:t>
            </w:r>
          </w:p>
          <w:p w14:paraId="3883E873" w14:textId="77777777" w:rsidR="00436772" w:rsidRPr="00C5184B" w:rsidRDefault="00436772" w:rsidP="00C77392">
            <w:pPr>
              <w:numPr>
                <w:ilvl w:val="0"/>
                <w:numId w:val="7"/>
              </w:numPr>
              <w:spacing w:before="60" w:after="60" w:line="240" w:lineRule="auto"/>
              <w:ind w:left="251" w:hanging="270"/>
              <w:jc w:val="both"/>
              <w:rPr>
                <w:rFonts w:ascii="Trebuchet MS" w:hAnsi="Trebuchet MS"/>
                <w:color w:val="002060"/>
                <w:sz w:val="20"/>
                <w:szCs w:val="20"/>
              </w:rPr>
            </w:pPr>
            <w:r w:rsidRPr="00C5184B">
              <w:rPr>
                <w:rFonts w:ascii="Trebuchet MS" w:hAnsi="Trebuchet MS"/>
                <w:color w:val="002060"/>
                <w:sz w:val="20"/>
                <w:szCs w:val="20"/>
              </w:rPr>
              <w:t>Papetărie;</w:t>
            </w:r>
          </w:p>
          <w:p w14:paraId="37796616" w14:textId="77777777" w:rsidR="00436772" w:rsidRPr="00C5184B" w:rsidRDefault="00436772" w:rsidP="00C77392">
            <w:pPr>
              <w:numPr>
                <w:ilvl w:val="0"/>
                <w:numId w:val="7"/>
              </w:numPr>
              <w:spacing w:before="60" w:after="60" w:line="240" w:lineRule="auto"/>
              <w:ind w:left="251" w:hanging="270"/>
              <w:jc w:val="both"/>
              <w:rPr>
                <w:rFonts w:ascii="Trebuchet MS" w:hAnsi="Trebuchet MS"/>
                <w:color w:val="002060"/>
                <w:sz w:val="20"/>
                <w:szCs w:val="20"/>
              </w:rPr>
            </w:pPr>
            <w:r w:rsidRPr="00C5184B">
              <w:rPr>
                <w:rFonts w:ascii="Trebuchet MS" w:hAnsi="Trebuchet MS"/>
                <w:color w:val="002060"/>
                <w:sz w:val="20"/>
                <w:szCs w:val="20"/>
              </w:rPr>
              <w:t>Cheltuieli cu materialele auxiliare;</w:t>
            </w:r>
          </w:p>
          <w:p w14:paraId="474E1975" w14:textId="77777777" w:rsidR="00436772" w:rsidRPr="00C5184B" w:rsidRDefault="00436772" w:rsidP="00C77392">
            <w:pPr>
              <w:numPr>
                <w:ilvl w:val="0"/>
                <w:numId w:val="7"/>
              </w:numPr>
              <w:spacing w:before="60" w:after="60" w:line="240" w:lineRule="auto"/>
              <w:ind w:left="251" w:hanging="270"/>
              <w:jc w:val="both"/>
              <w:rPr>
                <w:rFonts w:ascii="Trebuchet MS" w:hAnsi="Trebuchet MS"/>
                <w:color w:val="002060"/>
                <w:sz w:val="20"/>
                <w:szCs w:val="20"/>
              </w:rPr>
            </w:pPr>
            <w:r w:rsidRPr="00C5184B">
              <w:rPr>
                <w:rFonts w:ascii="Trebuchet MS" w:hAnsi="Trebuchet MS"/>
                <w:color w:val="002060"/>
                <w:sz w:val="20"/>
                <w:szCs w:val="20"/>
              </w:rPr>
              <w:t>Cheltuieli cu materialele pentru ambalat;</w:t>
            </w:r>
          </w:p>
          <w:p w14:paraId="1A337193" w14:textId="77777777" w:rsidR="00436772" w:rsidRPr="00C5184B" w:rsidRDefault="00436772" w:rsidP="00C77392">
            <w:pPr>
              <w:numPr>
                <w:ilvl w:val="0"/>
                <w:numId w:val="7"/>
              </w:numPr>
              <w:spacing w:before="60" w:after="60" w:line="240" w:lineRule="auto"/>
              <w:ind w:left="251" w:hanging="270"/>
              <w:jc w:val="both"/>
              <w:rPr>
                <w:rFonts w:ascii="Trebuchet MS" w:hAnsi="Trebuchet MS"/>
                <w:color w:val="002060"/>
                <w:sz w:val="20"/>
                <w:szCs w:val="20"/>
              </w:rPr>
            </w:pPr>
            <w:r w:rsidRPr="00C5184B">
              <w:rPr>
                <w:rFonts w:ascii="Trebuchet MS" w:hAnsi="Trebuchet MS"/>
                <w:color w:val="002060"/>
                <w:sz w:val="20"/>
                <w:szCs w:val="20"/>
              </w:rPr>
              <w:t>Cheltuieli cu alte materiale consumabile;</w:t>
            </w:r>
          </w:p>
          <w:p w14:paraId="4298E699" w14:textId="77777777" w:rsidR="00436772" w:rsidRPr="00C5184B" w:rsidRDefault="00436772" w:rsidP="00C77392">
            <w:pPr>
              <w:numPr>
                <w:ilvl w:val="0"/>
                <w:numId w:val="7"/>
              </w:numPr>
              <w:spacing w:before="60" w:after="60" w:line="240" w:lineRule="auto"/>
              <w:ind w:left="251" w:hanging="270"/>
              <w:jc w:val="both"/>
              <w:rPr>
                <w:rFonts w:ascii="Trebuchet MS" w:hAnsi="Trebuchet MS"/>
                <w:color w:val="002060"/>
                <w:sz w:val="20"/>
                <w:szCs w:val="20"/>
              </w:rPr>
            </w:pPr>
            <w:r w:rsidRPr="00C5184B">
              <w:rPr>
                <w:rFonts w:ascii="Trebuchet MS" w:hAnsi="Trebuchet MS"/>
                <w:color w:val="002060"/>
                <w:sz w:val="20"/>
                <w:szCs w:val="20"/>
              </w:rPr>
              <w:t>Multiplicare.</w:t>
            </w:r>
          </w:p>
        </w:tc>
      </w:tr>
      <w:tr w:rsidR="00436772" w:rsidRPr="00C5184B" w14:paraId="2D62CBB5" w14:textId="77777777" w:rsidTr="00C318F8">
        <w:tc>
          <w:tcPr>
            <w:tcW w:w="1345" w:type="dxa"/>
            <w:vMerge/>
            <w:shd w:val="clear" w:color="auto" w:fill="EDEDED"/>
          </w:tcPr>
          <w:p w14:paraId="0DFF30B6" w14:textId="77777777" w:rsidR="00436772" w:rsidRPr="00C5184B" w:rsidRDefault="00436772" w:rsidP="00C318F8">
            <w:pPr>
              <w:spacing w:before="60" w:after="60" w:line="240" w:lineRule="auto"/>
              <w:rPr>
                <w:rFonts w:ascii="Trebuchet MS" w:hAnsi="Trebuchet MS"/>
                <w:color w:val="002060"/>
                <w:sz w:val="20"/>
                <w:szCs w:val="20"/>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11FC5E35"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22 - cheltuieli cu achiziția de active necorporale</w:t>
            </w:r>
          </w:p>
        </w:tc>
        <w:tc>
          <w:tcPr>
            <w:tcW w:w="2700" w:type="dxa"/>
            <w:tcBorders>
              <w:top w:val="single" w:sz="4" w:space="0" w:color="auto"/>
              <w:left w:val="nil"/>
              <w:bottom w:val="single" w:sz="4" w:space="0" w:color="auto"/>
              <w:right w:val="single" w:sz="4" w:space="0" w:color="auto"/>
            </w:tcBorders>
            <w:shd w:val="clear" w:color="auto" w:fill="auto"/>
            <w:vAlign w:val="center"/>
          </w:tcPr>
          <w:p w14:paraId="19B6D18D"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76 - cheltuieli cu achiziția de active necorporale</w:t>
            </w:r>
          </w:p>
        </w:tc>
        <w:tc>
          <w:tcPr>
            <w:tcW w:w="8910" w:type="dxa"/>
            <w:tcBorders>
              <w:top w:val="nil"/>
              <w:left w:val="nil"/>
              <w:bottom w:val="single" w:sz="4" w:space="0" w:color="auto"/>
              <w:right w:val="single" w:sz="4" w:space="0" w:color="auto"/>
            </w:tcBorders>
            <w:shd w:val="clear" w:color="auto" w:fill="auto"/>
            <w:vAlign w:val="center"/>
          </w:tcPr>
          <w:p w14:paraId="1591CDD7" w14:textId="77777777" w:rsidR="00436772" w:rsidRPr="00C5184B" w:rsidRDefault="00436772" w:rsidP="00C77392">
            <w:pPr>
              <w:numPr>
                <w:ilvl w:val="0"/>
                <w:numId w:val="7"/>
              </w:numPr>
              <w:spacing w:before="60" w:after="60" w:line="240" w:lineRule="auto"/>
              <w:ind w:left="251" w:hanging="270"/>
              <w:jc w:val="both"/>
              <w:rPr>
                <w:rFonts w:ascii="Trebuchet MS" w:hAnsi="Trebuchet MS"/>
                <w:color w:val="002060"/>
                <w:sz w:val="20"/>
                <w:szCs w:val="20"/>
              </w:rPr>
            </w:pPr>
            <w:r w:rsidRPr="00C5184B">
              <w:rPr>
                <w:rFonts w:ascii="Trebuchet MS" w:hAnsi="Trebuchet MS"/>
                <w:color w:val="002060"/>
                <w:sz w:val="20"/>
                <w:szCs w:val="20"/>
              </w:rPr>
              <w:t>Concesiuni, brevete, licențe, mărci comerciale, drepturi și active similare, aplicații informatice</w:t>
            </w:r>
          </w:p>
          <w:p w14:paraId="15926CC0" w14:textId="77777777" w:rsidR="00436772" w:rsidRPr="00C5184B" w:rsidRDefault="00436772" w:rsidP="00C318F8">
            <w:pPr>
              <w:spacing w:before="60" w:after="60" w:line="240" w:lineRule="auto"/>
              <w:ind w:left="-19"/>
              <w:jc w:val="both"/>
              <w:rPr>
                <w:rFonts w:ascii="Trebuchet MS" w:hAnsi="Trebuchet MS"/>
                <w:color w:val="002060"/>
                <w:sz w:val="20"/>
                <w:szCs w:val="20"/>
              </w:rPr>
            </w:pPr>
          </w:p>
        </w:tc>
      </w:tr>
      <w:tr w:rsidR="00436772" w:rsidRPr="00C5184B" w14:paraId="1E16BBA2" w14:textId="77777777" w:rsidTr="00C318F8">
        <w:tc>
          <w:tcPr>
            <w:tcW w:w="1345" w:type="dxa"/>
            <w:vMerge/>
            <w:shd w:val="clear" w:color="auto" w:fill="EDEDED"/>
          </w:tcPr>
          <w:p w14:paraId="422D9CF2" w14:textId="77777777" w:rsidR="00436772" w:rsidRPr="00C5184B" w:rsidRDefault="00436772" w:rsidP="00C318F8">
            <w:pPr>
              <w:spacing w:before="60" w:after="60" w:line="240" w:lineRule="auto"/>
              <w:rPr>
                <w:rFonts w:ascii="Trebuchet MS" w:hAnsi="Trebuchet MS"/>
                <w:color w:val="002060"/>
                <w:sz w:val="20"/>
                <w:szCs w:val="20"/>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6AEAC09C"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25 - cheltuieli salariale</w:t>
            </w:r>
          </w:p>
        </w:tc>
        <w:tc>
          <w:tcPr>
            <w:tcW w:w="2700" w:type="dxa"/>
            <w:tcBorders>
              <w:top w:val="single" w:sz="4" w:space="0" w:color="auto"/>
              <w:left w:val="nil"/>
              <w:bottom w:val="single" w:sz="4" w:space="0" w:color="auto"/>
              <w:right w:val="single" w:sz="4" w:space="0" w:color="auto"/>
            </w:tcBorders>
            <w:shd w:val="clear" w:color="auto" w:fill="auto"/>
            <w:vAlign w:val="center"/>
          </w:tcPr>
          <w:p w14:paraId="4AEC1290"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83 - cheltuieli salariale cu personalul implicat in implementarea proiectului (în derularea activităților, altele decât management de proiect)</w:t>
            </w:r>
          </w:p>
        </w:tc>
        <w:tc>
          <w:tcPr>
            <w:tcW w:w="8910" w:type="dxa"/>
            <w:tcBorders>
              <w:top w:val="nil"/>
              <w:left w:val="nil"/>
              <w:bottom w:val="single" w:sz="4" w:space="0" w:color="auto"/>
              <w:right w:val="single" w:sz="4" w:space="0" w:color="auto"/>
            </w:tcBorders>
            <w:shd w:val="clear" w:color="auto" w:fill="auto"/>
            <w:vAlign w:val="center"/>
          </w:tcPr>
          <w:p w14:paraId="5D90FBBF" w14:textId="77777777" w:rsidR="00436772" w:rsidRPr="00C5184B" w:rsidRDefault="00436772" w:rsidP="00C318F8">
            <w:pPr>
              <w:spacing w:before="60" w:after="60" w:line="240" w:lineRule="auto"/>
              <w:ind w:left="251"/>
              <w:jc w:val="both"/>
              <w:rPr>
                <w:rFonts w:ascii="Trebuchet MS" w:hAnsi="Trebuchet MS"/>
                <w:color w:val="002060"/>
                <w:sz w:val="20"/>
                <w:szCs w:val="20"/>
              </w:rPr>
            </w:pPr>
          </w:p>
        </w:tc>
      </w:tr>
      <w:tr w:rsidR="00436772" w:rsidRPr="00C5184B" w14:paraId="2061FE8A" w14:textId="77777777" w:rsidTr="00C318F8">
        <w:tc>
          <w:tcPr>
            <w:tcW w:w="1345" w:type="dxa"/>
            <w:vMerge/>
            <w:shd w:val="clear" w:color="auto" w:fill="EDEDED"/>
          </w:tcPr>
          <w:p w14:paraId="6929093F" w14:textId="77777777" w:rsidR="00436772" w:rsidRPr="00C5184B" w:rsidRDefault="00436772" w:rsidP="00C318F8">
            <w:pPr>
              <w:spacing w:before="60" w:after="60" w:line="240" w:lineRule="auto"/>
              <w:rPr>
                <w:rFonts w:ascii="Trebuchet MS" w:hAnsi="Trebuchet MS"/>
                <w:color w:val="002060"/>
                <w:sz w:val="20"/>
                <w:szCs w:val="20"/>
              </w:rPr>
            </w:pPr>
          </w:p>
        </w:tc>
        <w:tc>
          <w:tcPr>
            <w:tcW w:w="2160" w:type="dxa"/>
            <w:vMerge w:val="restart"/>
            <w:tcBorders>
              <w:top w:val="single" w:sz="4" w:space="0" w:color="auto"/>
              <w:left w:val="nil"/>
              <w:right w:val="single" w:sz="4" w:space="0" w:color="auto"/>
            </w:tcBorders>
            <w:shd w:val="clear" w:color="auto" w:fill="auto"/>
            <w:vAlign w:val="center"/>
          </w:tcPr>
          <w:p w14:paraId="66549618"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27 - Cheltuieli cu deplasarea</w:t>
            </w:r>
          </w:p>
        </w:tc>
        <w:tc>
          <w:tcPr>
            <w:tcW w:w="2700" w:type="dxa"/>
            <w:vAlign w:val="center"/>
          </w:tcPr>
          <w:p w14:paraId="560EF940"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98 - cheltuieli cu deplasarea pentru personal propriu și experți implicați in implementarea proiectului</w:t>
            </w:r>
          </w:p>
        </w:tc>
        <w:tc>
          <w:tcPr>
            <w:tcW w:w="8910" w:type="dxa"/>
          </w:tcPr>
          <w:p w14:paraId="177CE09F" w14:textId="77777777" w:rsidR="00436772" w:rsidRPr="00C5184B" w:rsidRDefault="00436772" w:rsidP="00C77392">
            <w:pPr>
              <w:numPr>
                <w:ilvl w:val="0"/>
                <w:numId w:val="7"/>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 pentru cazare;</w:t>
            </w:r>
          </w:p>
          <w:p w14:paraId="2CC1FB78" w14:textId="77777777" w:rsidR="00436772" w:rsidRPr="00C5184B" w:rsidRDefault="00436772" w:rsidP="00C77392">
            <w:pPr>
              <w:numPr>
                <w:ilvl w:val="0"/>
                <w:numId w:val="7"/>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 cu diurna personalului propriu;</w:t>
            </w:r>
          </w:p>
          <w:p w14:paraId="28D8FDEA" w14:textId="77777777" w:rsidR="00436772" w:rsidRPr="00C5184B" w:rsidRDefault="00436772" w:rsidP="00C77392">
            <w:pPr>
              <w:numPr>
                <w:ilvl w:val="0"/>
                <w:numId w:val="7"/>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 pentru transportul persoanelor (inclusiv transportul efectuat cu mijloacele de transport în comun sau taxi, la şi de la aeroport, gară, autogară sau port şi locul delegării ori locul de cazare, precum şi transportul efectuat pe distanța dintre locul de cazare şi locul delegării);</w:t>
            </w:r>
          </w:p>
          <w:p w14:paraId="2791D340" w14:textId="77777777" w:rsidR="00436772" w:rsidRPr="00C5184B" w:rsidRDefault="00436772" w:rsidP="00C77392">
            <w:pPr>
              <w:numPr>
                <w:ilvl w:val="0"/>
                <w:numId w:val="7"/>
              </w:numPr>
              <w:spacing w:before="60" w:after="60" w:line="240" w:lineRule="auto"/>
              <w:jc w:val="both"/>
              <w:rPr>
                <w:rFonts w:ascii="Trebuchet MS" w:hAnsi="Trebuchet MS" w:cs="Calibri"/>
                <w:color w:val="002060"/>
                <w:sz w:val="20"/>
                <w:szCs w:val="20"/>
              </w:rPr>
            </w:pPr>
            <w:r w:rsidRPr="00C5184B">
              <w:rPr>
                <w:rFonts w:ascii="Trebuchet MS" w:hAnsi="Trebuchet MS"/>
                <w:color w:val="002060"/>
                <w:sz w:val="20"/>
                <w:szCs w:val="20"/>
              </w:rPr>
              <w:t>Taxe şi asigurări de călătorie și asigurări medicale aferente deplasării</w:t>
            </w:r>
          </w:p>
        </w:tc>
      </w:tr>
      <w:tr w:rsidR="00436772" w:rsidRPr="00C5184B" w14:paraId="455039E8" w14:textId="77777777" w:rsidTr="00C318F8">
        <w:tc>
          <w:tcPr>
            <w:tcW w:w="1345" w:type="dxa"/>
            <w:vMerge/>
            <w:shd w:val="clear" w:color="auto" w:fill="EDEDED"/>
          </w:tcPr>
          <w:p w14:paraId="6A6EC820" w14:textId="77777777" w:rsidR="00436772" w:rsidRPr="00C5184B" w:rsidRDefault="00436772" w:rsidP="00C318F8">
            <w:pPr>
              <w:spacing w:before="60" w:after="60" w:line="240" w:lineRule="auto"/>
              <w:rPr>
                <w:rFonts w:ascii="Trebuchet MS" w:hAnsi="Trebuchet MS"/>
                <w:color w:val="002060"/>
                <w:sz w:val="20"/>
                <w:szCs w:val="20"/>
              </w:rPr>
            </w:pPr>
          </w:p>
        </w:tc>
        <w:tc>
          <w:tcPr>
            <w:tcW w:w="2160" w:type="dxa"/>
            <w:vMerge/>
            <w:tcBorders>
              <w:left w:val="nil"/>
              <w:bottom w:val="single" w:sz="4" w:space="0" w:color="auto"/>
              <w:right w:val="single" w:sz="4" w:space="0" w:color="auto"/>
            </w:tcBorders>
            <w:shd w:val="clear" w:color="auto" w:fill="auto"/>
            <w:vAlign w:val="center"/>
          </w:tcPr>
          <w:p w14:paraId="37006538" w14:textId="77777777" w:rsidR="00436772" w:rsidRPr="00C5184B" w:rsidRDefault="00436772" w:rsidP="00C318F8">
            <w:pPr>
              <w:spacing w:before="60" w:after="60" w:line="240" w:lineRule="auto"/>
              <w:jc w:val="both"/>
              <w:rPr>
                <w:rFonts w:ascii="Trebuchet MS" w:hAnsi="Trebuchet MS"/>
                <w:color w:val="002060"/>
                <w:sz w:val="20"/>
                <w:szCs w:val="20"/>
              </w:rPr>
            </w:pPr>
          </w:p>
        </w:tc>
        <w:tc>
          <w:tcPr>
            <w:tcW w:w="2700" w:type="dxa"/>
            <w:vAlign w:val="center"/>
          </w:tcPr>
          <w:p w14:paraId="2537D6E8"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97 - Cheltuieli cu deplasarea pentru participanți - grup țintă</w:t>
            </w:r>
          </w:p>
        </w:tc>
        <w:tc>
          <w:tcPr>
            <w:tcW w:w="8910" w:type="dxa"/>
          </w:tcPr>
          <w:p w14:paraId="6A3C59A5"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 pentru cazare;</w:t>
            </w:r>
          </w:p>
          <w:p w14:paraId="28480734"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 pentru transportul persoanelor (inclusiv transportul efectuat cu mijloacele de transport în comun sau taxi, la şi de la aeroport, gară, autogară sau port şi locul delegării ori locul de cazare, precum şi transportul efectuat pe distanța dintre locul de cazare şi locul delegării);</w:t>
            </w:r>
          </w:p>
          <w:p w14:paraId="6E491DD2"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Taxe şi asigurări de călătorie și asigurări medicale aferente deplasării</w:t>
            </w:r>
          </w:p>
          <w:p w14:paraId="0609E985" w14:textId="77777777" w:rsidR="00436772" w:rsidRPr="00C5184B" w:rsidRDefault="00436772" w:rsidP="00C318F8">
            <w:pPr>
              <w:spacing w:before="60" w:after="60" w:line="240" w:lineRule="auto"/>
              <w:ind w:left="360"/>
              <w:jc w:val="both"/>
              <w:rPr>
                <w:rFonts w:ascii="Trebuchet MS" w:hAnsi="Trebuchet MS"/>
                <w:color w:val="002060"/>
                <w:sz w:val="20"/>
                <w:szCs w:val="20"/>
              </w:rPr>
            </w:pPr>
          </w:p>
        </w:tc>
      </w:tr>
      <w:tr w:rsidR="00436772" w:rsidRPr="00C5184B" w14:paraId="03B4C782" w14:textId="77777777" w:rsidTr="00C318F8">
        <w:tc>
          <w:tcPr>
            <w:tcW w:w="1345" w:type="dxa"/>
            <w:vMerge/>
            <w:shd w:val="clear" w:color="auto" w:fill="EDEDED"/>
          </w:tcPr>
          <w:p w14:paraId="31CA41AA" w14:textId="77777777" w:rsidR="00436772" w:rsidRPr="00C5184B" w:rsidRDefault="00436772" w:rsidP="00C318F8">
            <w:pPr>
              <w:spacing w:before="60" w:after="60" w:line="240" w:lineRule="auto"/>
              <w:rPr>
                <w:rFonts w:ascii="Trebuchet MS" w:hAnsi="Trebuchet MS"/>
                <w:color w:val="002060"/>
                <w:sz w:val="20"/>
                <w:szCs w:val="20"/>
              </w:rPr>
            </w:pPr>
          </w:p>
        </w:tc>
        <w:tc>
          <w:tcPr>
            <w:tcW w:w="2160" w:type="dxa"/>
            <w:vMerge w:val="restart"/>
            <w:tcBorders>
              <w:top w:val="single" w:sz="4" w:space="0" w:color="auto"/>
              <w:left w:val="nil"/>
              <w:right w:val="single" w:sz="4" w:space="0" w:color="auto"/>
            </w:tcBorders>
            <w:shd w:val="clear" w:color="auto" w:fill="auto"/>
            <w:vAlign w:val="center"/>
          </w:tcPr>
          <w:p w14:paraId="3745DC11"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29 - Cheltuieli cu servicii</w:t>
            </w:r>
          </w:p>
        </w:tc>
        <w:tc>
          <w:tcPr>
            <w:tcW w:w="2700" w:type="dxa"/>
            <w:tcBorders>
              <w:top w:val="single" w:sz="4" w:space="0" w:color="auto"/>
              <w:left w:val="nil"/>
              <w:bottom w:val="single" w:sz="4" w:space="0" w:color="auto"/>
              <w:right w:val="single" w:sz="4" w:space="0" w:color="auto"/>
            </w:tcBorders>
            <w:shd w:val="clear" w:color="auto" w:fill="auto"/>
            <w:vAlign w:val="center"/>
          </w:tcPr>
          <w:p w14:paraId="0E1852B1"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100 - Cheltuieli pentru consultanță și expertiză</w:t>
            </w:r>
          </w:p>
        </w:tc>
        <w:tc>
          <w:tcPr>
            <w:tcW w:w="8910" w:type="dxa"/>
            <w:tcBorders>
              <w:top w:val="single" w:sz="4" w:space="0" w:color="auto"/>
              <w:left w:val="nil"/>
              <w:bottom w:val="single" w:sz="4" w:space="0" w:color="auto"/>
              <w:right w:val="single" w:sz="4" w:space="0" w:color="auto"/>
            </w:tcBorders>
            <w:shd w:val="clear" w:color="auto" w:fill="auto"/>
          </w:tcPr>
          <w:p w14:paraId="562913F6"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Cheltuielile aferente pregătirii documentației de licitație, organizării şi derulării procedurilor de achiziție publică efectuate in cadrul proiectului;</w:t>
            </w:r>
          </w:p>
          <w:p w14:paraId="00EF9F09"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 aferente diverselor achiziții de servicii specializate, pentru care beneficiarul nu are expertiza necesară;</w:t>
            </w:r>
          </w:p>
        </w:tc>
      </w:tr>
      <w:tr w:rsidR="00436772" w:rsidRPr="00C5184B" w14:paraId="0313F485" w14:textId="77777777" w:rsidTr="00C318F8">
        <w:tc>
          <w:tcPr>
            <w:tcW w:w="1345" w:type="dxa"/>
            <w:vMerge/>
            <w:shd w:val="clear" w:color="auto" w:fill="EDEDED"/>
          </w:tcPr>
          <w:p w14:paraId="49567249" w14:textId="77777777" w:rsidR="00436772" w:rsidRPr="00C5184B" w:rsidRDefault="00436772" w:rsidP="00C318F8">
            <w:pPr>
              <w:spacing w:before="60" w:after="60" w:line="240" w:lineRule="auto"/>
              <w:rPr>
                <w:rFonts w:ascii="Trebuchet MS" w:hAnsi="Trebuchet MS"/>
                <w:color w:val="002060"/>
                <w:sz w:val="20"/>
                <w:szCs w:val="20"/>
              </w:rPr>
            </w:pPr>
          </w:p>
        </w:tc>
        <w:tc>
          <w:tcPr>
            <w:tcW w:w="2160" w:type="dxa"/>
            <w:vMerge/>
            <w:tcBorders>
              <w:left w:val="nil"/>
              <w:right w:val="single" w:sz="4" w:space="0" w:color="auto"/>
            </w:tcBorders>
            <w:shd w:val="clear" w:color="auto" w:fill="auto"/>
            <w:vAlign w:val="center"/>
          </w:tcPr>
          <w:p w14:paraId="146B385E" w14:textId="77777777" w:rsidR="00436772" w:rsidRPr="00C5184B" w:rsidRDefault="00436772" w:rsidP="00C318F8">
            <w:pPr>
              <w:spacing w:before="60" w:after="60" w:line="240" w:lineRule="auto"/>
              <w:jc w:val="both"/>
              <w:rPr>
                <w:rFonts w:ascii="Trebuchet MS" w:hAnsi="Trebuchet MS"/>
                <w:color w:val="002060"/>
                <w:sz w:val="20"/>
                <w:szCs w:val="20"/>
              </w:rPr>
            </w:pPr>
          </w:p>
        </w:tc>
        <w:tc>
          <w:tcPr>
            <w:tcW w:w="2700" w:type="dxa"/>
            <w:tcBorders>
              <w:top w:val="single" w:sz="4" w:space="0" w:color="auto"/>
              <w:left w:val="nil"/>
              <w:bottom w:val="single" w:sz="4" w:space="0" w:color="auto"/>
              <w:right w:val="single" w:sz="4" w:space="0" w:color="auto"/>
            </w:tcBorders>
            <w:shd w:val="clear" w:color="auto" w:fill="auto"/>
            <w:vAlign w:val="center"/>
          </w:tcPr>
          <w:p w14:paraId="705E1A34"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 xml:space="preserve">104 - Cheltuieli cu servicii pentru organizarea de evenimente </w:t>
            </w:r>
            <w:r w:rsidRPr="00C5184B">
              <w:rPr>
                <w:rFonts w:ascii="Trebuchet MS" w:hAnsi="Trebuchet MS"/>
                <w:strike/>
                <w:color w:val="002060"/>
                <w:sz w:val="20"/>
                <w:szCs w:val="20"/>
              </w:rPr>
              <w:t>și cursuri de formare</w:t>
            </w:r>
          </w:p>
        </w:tc>
        <w:tc>
          <w:tcPr>
            <w:tcW w:w="8910" w:type="dxa"/>
            <w:tcBorders>
              <w:top w:val="single" w:sz="4" w:space="0" w:color="auto"/>
              <w:left w:val="nil"/>
              <w:bottom w:val="single" w:sz="4" w:space="0" w:color="auto"/>
              <w:right w:val="single" w:sz="4" w:space="0" w:color="auto"/>
            </w:tcBorders>
            <w:shd w:val="clear" w:color="auto" w:fill="auto"/>
            <w:vAlign w:val="center"/>
          </w:tcPr>
          <w:p w14:paraId="65203599"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Cheltuielile efectuate pentru organizare de evenimente de genul mese rotunde, ateliere de lucru care pot include:</w:t>
            </w:r>
          </w:p>
          <w:p w14:paraId="1FB52067"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 xml:space="preserve">Cheltuieli pentru cazare, masă, transport; </w:t>
            </w:r>
          </w:p>
          <w:p w14:paraId="02A8BF87"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 pentru taxe şi asigurări ale persoanelor din grupul țintă și a altor persoane care participă/ contribuie la realizarea activităților proiectului;</w:t>
            </w:r>
          </w:p>
          <w:p w14:paraId="1EC842AF"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 pentru închiriere sală, echipamente/dotări;</w:t>
            </w:r>
          </w:p>
          <w:p w14:paraId="03B3069A"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 pentru onorarii aferente lectorilor/moderatorilor/vorbitorilor cheie în cadrul unui eveniment, precum și persoane care participă/contribuie la realizarea evenimentului;</w:t>
            </w:r>
          </w:p>
          <w:p w14:paraId="63D5C8A7"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lastRenderedPageBreak/>
              <w:t>Cheltuieli pentru editare/tipărire/multiplicare materiale pentru evenimente;</w:t>
            </w:r>
          </w:p>
          <w:p w14:paraId="1B7F87E9"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Servicii de catering;</w:t>
            </w:r>
          </w:p>
          <w:p w14:paraId="058965D3"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Servicii de transport de materiale şi echipamente;</w:t>
            </w:r>
          </w:p>
        </w:tc>
      </w:tr>
      <w:tr w:rsidR="00C5184B" w:rsidRPr="00C5184B" w14:paraId="0E210B22" w14:textId="77777777" w:rsidTr="00C318F8">
        <w:tc>
          <w:tcPr>
            <w:tcW w:w="1345" w:type="dxa"/>
            <w:vMerge/>
            <w:shd w:val="clear" w:color="auto" w:fill="EDEDED"/>
          </w:tcPr>
          <w:p w14:paraId="2F9853E1" w14:textId="77777777" w:rsidR="00436772" w:rsidRPr="00C5184B" w:rsidRDefault="00436772" w:rsidP="00C318F8">
            <w:pPr>
              <w:spacing w:before="60" w:after="60" w:line="240" w:lineRule="auto"/>
              <w:rPr>
                <w:rFonts w:ascii="Trebuchet MS" w:hAnsi="Trebuchet MS"/>
                <w:color w:val="002060"/>
                <w:sz w:val="20"/>
                <w:szCs w:val="20"/>
              </w:rPr>
            </w:pPr>
          </w:p>
        </w:tc>
        <w:tc>
          <w:tcPr>
            <w:tcW w:w="2160" w:type="dxa"/>
            <w:vMerge/>
            <w:tcBorders>
              <w:left w:val="nil"/>
              <w:bottom w:val="single" w:sz="4" w:space="0" w:color="auto"/>
              <w:right w:val="single" w:sz="4" w:space="0" w:color="auto"/>
            </w:tcBorders>
            <w:shd w:val="clear" w:color="auto" w:fill="auto"/>
            <w:vAlign w:val="center"/>
          </w:tcPr>
          <w:p w14:paraId="01D6B61C" w14:textId="77777777" w:rsidR="00436772" w:rsidRPr="00C5184B" w:rsidRDefault="00436772" w:rsidP="00C318F8">
            <w:pPr>
              <w:spacing w:before="60" w:after="60" w:line="240" w:lineRule="auto"/>
              <w:jc w:val="both"/>
              <w:rPr>
                <w:rFonts w:ascii="Trebuchet MS" w:hAnsi="Trebuchet MS"/>
                <w:color w:val="002060"/>
                <w:sz w:val="20"/>
                <w:szCs w:val="20"/>
              </w:rPr>
            </w:pPr>
          </w:p>
        </w:tc>
        <w:tc>
          <w:tcPr>
            <w:tcW w:w="2700" w:type="dxa"/>
            <w:tcBorders>
              <w:top w:val="single" w:sz="4" w:space="0" w:color="auto"/>
              <w:left w:val="nil"/>
              <w:bottom w:val="single" w:sz="4" w:space="0" w:color="auto"/>
              <w:right w:val="single" w:sz="4" w:space="0" w:color="auto"/>
            </w:tcBorders>
            <w:shd w:val="clear" w:color="auto" w:fill="auto"/>
            <w:vAlign w:val="center"/>
          </w:tcPr>
          <w:p w14:paraId="251512B6"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105 - cheltuieli cu servicii pentru derularea activităților proiectului</w:t>
            </w:r>
          </w:p>
        </w:tc>
        <w:tc>
          <w:tcPr>
            <w:tcW w:w="8910" w:type="dxa"/>
            <w:tcBorders>
              <w:top w:val="single" w:sz="4" w:space="0" w:color="auto"/>
              <w:left w:val="nil"/>
              <w:bottom w:val="single" w:sz="4" w:space="0" w:color="auto"/>
              <w:right w:val="single" w:sz="4" w:space="0" w:color="auto"/>
            </w:tcBorders>
            <w:shd w:val="clear" w:color="auto" w:fill="auto"/>
            <w:vAlign w:val="center"/>
          </w:tcPr>
          <w:p w14:paraId="347B8EFC"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 xml:space="preserve">Cheltuielile pentru recrutarea şi selecția personalului. </w:t>
            </w:r>
          </w:p>
          <w:p w14:paraId="0329333D"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 xml:space="preserve">Cheltuielile cu tipărirea, multiplicarea şi distribuția de materiale. </w:t>
            </w:r>
          </w:p>
          <w:p w14:paraId="5E9F6EE5"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Cheltuielile cu transportul de persoane, materiale, mobilier, echipamente şi instalații efectuate în cadrul proiectului.</w:t>
            </w:r>
          </w:p>
          <w:p w14:paraId="256E28D4"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 pentru servicii de intro date</w:t>
            </w:r>
          </w:p>
        </w:tc>
      </w:tr>
      <w:tr w:rsidR="00C5184B" w:rsidRPr="00C5184B" w14:paraId="63F87B71" w14:textId="77777777" w:rsidTr="00C318F8">
        <w:tc>
          <w:tcPr>
            <w:tcW w:w="1345" w:type="dxa"/>
            <w:vMerge/>
            <w:shd w:val="clear" w:color="auto" w:fill="EDEDED"/>
          </w:tcPr>
          <w:p w14:paraId="24B4E115" w14:textId="77777777" w:rsidR="00436772" w:rsidRPr="00C5184B" w:rsidRDefault="00436772" w:rsidP="00C318F8">
            <w:pPr>
              <w:spacing w:before="60" w:after="60" w:line="240" w:lineRule="auto"/>
              <w:rPr>
                <w:rFonts w:ascii="Trebuchet MS" w:hAnsi="Trebuchet MS"/>
                <w:color w:val="002060"/>
                <w:sz w:val="20"/>
                <w:szCs w:val="20"/>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4A2BB247"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5-Cheltuieli pentru asigurarea utilităților necesare funcționarii structurilor operaționalizate in cadrul proiectului</w:t>
            </w:r>
          </w:p>
          <w:p w14:paraId="09632ADC" w14:textId="77777777" w:rsidR="00436772" w:rsidRPr="00C5184B" w:rsidRDefault="00436772" w:rsidP="00C318F8">
            <w:pPr>
              <w:spacing w:before="60" w:after="60" w:line="240" w:lineRule="auto"/>
              <w:jc w:val="both"/>
              <w:rPr>
                <w:rFonts w:ascii="Trebuchet MS" w:hAnsi="Trebuchet MS"/>
                <w:color w:val="002060"/>
                <w:sz w:val="20"/>
                <w:szCs w:val="20"/>
              </w:rPr>
            </w:pPr>
          </w:p>
          <w:p w14:paraId="3C6FDDF7"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43 - Cheltuieli pentru asigurarea utilităților necesare funcționarii structurilor operaționalizate in cadrul proiectului</w:t>
            </w:r>
          </w:p>
        </w:tc>
        <w:tc>
          <w:tcPr>
            <w:tcW w:w="2700" w:type="dxa"/>
            <w:tcBorders>
              <w:top w:val="single" w:sz="4" w:space="0" w:color="auto"/>
              <w:left w:val="nil"/>
              <w:bottom w:val="single" w:sz="4" w:space="0" w:color="auto"/>
              <w:right w:val="single" w:sz="4" w:space="0" w:color="auto"/>
            </w:tcBorders>
            <w:shd w:val="clear" w:color="auto" w:fill="auto"/>
            <w:vAlign w:val="center"/>
          </w:tcPr>
          <w:p w14:paraId="2AA30E5F"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9 - Cheltuieli pentru asigurarea utilităților necesare structurii</w:t>
            </w:r>
          </w:p>
          <w:p w14:paraId="4C6B0A7C" w14:textId="77777777" w:rsidR="00436772" w:rsidRPr="00C5184B" w:rsidRDefault="00436772" w:rsidP="00C318F8">
            <w:pPr>
              <w:spacing w:before="60" w:after="60" w:line="240" w:lineRule="auto"/>
              <w:jc w:val="both"/>
              <w:rPr>
                <w:rFonts w:ascii="Trebuchet MS" w:hAnsi="Trebuchet MS"/>
                <w:color w:val="002060"/>
                <w:sz w:val="20"/>
                <w:szCs w:val="20"/>
              </w:rPr>
            </w:pPr>
          </w:p>
          <w:p w14:paraId="417E04D3"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165 - Cheltuieli pentru asigurarea utilităților necesare structurii</w:t>
            </w:r>
          </w:p>
        </w:tc>
        <w:tc>
          <w:tcPr>
            <w:tcW w:w="8910" w:type="dxa"/>
            <w:tcBorders>
              <w:top w:val="single" w:sz="4" w:space="0" w:color="auto"/>
              <w:left w:val="nil"/>
              <w:bottom w:val="single" w:sz="4" w:space="0" w:color="auto"/>
              <w:right w:val="single" w:sz="4" w:space="0" w:color="auto"/>
            </w:tcBorders>
            <w:shd w:val="clear" w:color="auto" w:fill="auto"/>
            <w:vAlign w:val="center"/>
          </w:tcPr>
          <w:p w14:paraId="1A8BDAF6"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Utilități:</w:t>
            </w:r>
          </w:p>
          <w:p w14:paraId="025BCDB6"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apă şi canalizare</w:t>
            </w:r>
          </w:p>
          <w:p w14:paraId="16EF7764"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servicii de salubrizare</w:t>
            </w:r>
          </w:p>
          <w:p w14:paraId="7BC3FA9D"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energie electrică</w:t>
            </w:r>
          </w:p>
          <w:p w14:paraId="28724E3A"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energie termică şi/sau gaze naturale</w:t>
            </w:r>
          </w:p>
          <w:p w14:paraId="442FBDD8"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Telefoane, fax, internet, acces la baze de date</w:t>
            </w:r>
          </w:p>
          <w:p w14:paraId="7692D8D6"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Servicii poștale şi/sau servicii curierat</w:t>
            </w:r>
          </w:p>
          <w:p w14:paraId="7A9593FB"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 xml:space="preserve">Servicii de administrare a clădirilor: </w:t>
            </w:r>
          </w:p>
          <w:p w14:paraId="575B0954"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întreținerea curentă</w:t>
            </w:r>
          </w:p>
          <w:p w14:paraId="5A81D32D"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asigurarea securității clădirilor</w:t>
            </w:r>
          </w:p>
          <w:p w14:paraId="418F4242"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salubrizare şi igienizare</w:t>
            </w:r>
          </w:p>
          <w:p w14:paraId="2FEDC0CF"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 xml:space="preserve">Servicii de întreținere şi reparare echipamente şi mijloace de transport: </w:t>
            </w:r>
          </w:p>
          <w:p w14:paraId="4F0A8F14"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întreținere echipamente</w:t>
            </w:r>
          </w:p>
          <w:p w14:paraId="631FCFD9"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reparații echipamente</w:t>
            </w:r>
          </w:p>
          <w:p w14:paraId="5675B303"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întreținere mijloace de transport</w:t>
            </w:r>
          </w:p>
          <w:p w14:paraId="7C616B9A"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reparații mijloace de transport</w:t>
            </w:r>
          </w:p>
          <w:p w14:paraId="4069FA44"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 xml:space="preserve">Arhivare documente </w:t>
            </w:r>
          </w:p>
          <w:p w14:paraId="3CB2DE57"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lastRenderedPageBreak/>
              <w:t xml:space="preserve">Amortizare active </w:t>
            </w:r>
          </w:p>
          <w:p w14:paraId="35088F11"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 financiare şi juridice (notariale)</w:t>
            </w:r>
          </w:p>
          <w:p w14:paraId="24654263"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Prime de asigurare bunuri (mobile şi imobile)</w:t>
            </w:r>
          </w:p>
          <w:p w14:paraId="5BB0A72E"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Prime de asigurare obligatorie auto (excluzând asigurarea CASCO)</w:t>
            </w:r>
          </w:p>
          <w:p w14:paraId="230A7A09"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 aferente deschiderii, gestionării şi operării contului/conturilor bancare al/ale proiectului</w:t>
            </w:r>
          </w:p>
        </w:tc>
      </w:tr>
      <w:tr w:rsidR="00436772" w:rsidRPr="00C5184B" w14:paraId="5492EF21" w14:textId="77777777" w:rsidTr="00C318F8">
        <w:tc>
          <w:tcPr>
            <w:tcW w:w="1345" w:type="dxa"/>
            <w:vMerge/>
            <w:shd w:val="clear" w:color="auto" w:fill="EDEDED"/>
          </w:tcPr>
          <w:p w14:paraId="4EA48587" w14:textId="77777777" w:rsidR="00436772" w:rsidRPr="00C5184B" w:rsidRDefault="00436772" w:rsidP="00C318F8">
            <w:pPr>
              <w:spacing w:before="60" w:after="60" w:line="240" w:lineRule="auto"/>
              <w:rPr>
                <w:rFonts w:ascii="Trebuchet MS" w:hAnsi="Trebuchet MS"/>
                <w:color w:val="002060"/>
                <w:sz w:val="20"/>
                <w:szCs w:val="20"/>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18A35FF7"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28 - Cheltuieli de tip FEDR</w:t>
            </w:r>
          </w:p>
        </w:tc>
        <w:tc>
          <w:tcPr>
            <w:tcW w:w="2700" w:type="dxa"/>
            <w:tcBorders>
              <w:top w:val="single" w:sz="4" w:space="0" w:color="auto"/>
              <w:left w:val="nil"/>
              <w:bottom w:val="single" w:sz="4" w:space="0" w:color="auto"/>
              <w:right w:val="single" w:sz="4" w:space="0" w:color="auto"/>
            </w:tcBorders>
            <w:shd w:val="clear" w:color="auto" w:fill="auto"/>
            <w:vAlign w:val="center"/>
          </w:tcPr>
          <w:p w14:paraId="4EA54AFD" w14:textId="77777777" w:rsidR="00436772" w:rsidRPr="00C5184B" w:rsidRDefault="00436772" w:rsidP="00C318F8">
            <w:p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161 - Cheltuieli de tip FEDR</w:t>
            </w:r>
          </w:p>
        </w:tc>
        <w:tc>
          <w:tcPr>
            <w:tcW w:w="8910" w:type="dxa"/>
            <w:tcBorders>
              <w:top w:val="single" w:sz="4" w:space="0" w:color="auto"/>
              <w:left w:val="nil"/>
              <w:bottom w:val="single" w:sz="4" w:space="0" w:color="auto"/>
              <w:right w:val="single" w:sz="4" w:space="0" w:color="auto"/>
            </w:tcBorders>
            <w:shd w:val="clear" w:color="auto" w:fill="auto"/>
            <w:vAlign w:val="center"/>
          </w:tcPr>
          <w:p w14:paraId="363AB7F5"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Reabilitare/ modernizare clădiri/ condiții de locuire, inclusiv accesibilizarea clădirilor/ inclusiv a spatiilor interioare pentru persoane cu dizabilități (ex. toalete accesibilizate). Toate lucrările de accesibilizare trebuie să fie efectuate în conformitate cu Normativul tehnic NP051;</w:t>
            </w:r>
          </w:p>
          <w:p w14:paraId="05B00900"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Construcție clădiri – doar pentru instituții publice.</w:t>
            </w:r>
          </w:p>
          <w:p w14:paraId="4D55F40E"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Instalații tehnice;</w:t>
            </w:r>
          </w:p>
          <w:p w14:paraId="7580999F"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Echipamente tehnologice (mașini, utilaje şi instalații de lucru);</w:t>
            </w:r>
          </w:p>
          <w:p w14:paraId="61924F1D"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Utilaje şi echipamente tehnologice şi funcționale.</w:t>
            </w:r>
          </w:p>
          <w:p w14:paraId="44F1EA2B"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Alte echipamente:</w:t>
            </w:r>
          </w:p>
          <w:p w14:paraId="0FB15D46"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 xml:space="preserve">Echipamente de calcul şi echipamente periferice de calcul </w:t>
            </w:r>
          </w:p>
          <w:p w14:paraId="2253FE41"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Cablare rețea internă;</w:t>
            </w:r>
          </w:p>
          <w:p w14:paraId="0B4DC375"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Achiziționare şi instalare de sisteme şi echipamente pentru persoane cu dizabilități;</w:t>
            </w:r>
          </w:p>
          <w:p w14:paraId="415009B0"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Mobilier, birotică, echipamente de protecție a valorilor umane şi materiale;</w:t>
            </w:r>
          </w:p>
          <w:p w14:paraId="369088E5"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Alte cheltuieli pentru investiții (ex. echipamente de  calcul de comunicații  şi periferice de calcul şi comunicații; aparatură, echipamente medicale și/sau de laborator etc.)</w:t>
            </w:r>
          </w:p>
          <w:p w14:paraId="61E07881"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 pentru avize, acorduri, autorizații:</w:t>
            </w:r>
          </w:p>
          <w:p w14:paraId="7B7BD95B"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Taxe pentru obținerea/ prelungirea valabilității certificatului de urbanism;</w:t>
            </w:r>
          </w:p>
          <w:p w14:paraId="594E78DC"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Taxe pentru obținerea/ prelungirea valabilității autorizației de construcție;</w:t>
            </w:r>
          </w:p>
          <w:p w14:paraId="327F730E"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lastRenderedPageBreak/>
              <w:t>Obținerea avizelor şi acordurilor pentru racorduri şi branșamente la rețelele publice de apă, canalizare, gaze, termoficare, energie electrică, telefonie;</w:t>
            </w:r>
          </w:p>
          <w:p w14:paraId="5E6D9F79"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Obținerea acordului de mediu;</w:t>
            </w:r>
          </w:p>
          <w:p w14:paraId="2E8BD86C"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Obținerea avizului PSI;</w:t>
            </w:r>
          </w:p>
          <w:p w14:paraId="45FA7D8D"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Obținerea avizelor sanitare de funcționare.</w:t>
            </w:r>
          </w:p>
          <w:p w14:paraId="35AF6DA7"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 privind proiectarea şi ingineria:</w:t>
            </w:r>
          </w:p>
          <w:p w14:paraId="260E7AEF"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Elaborarea tuturor fazelor de proiectare (studiu de prefezabilitate, studiu de fezabilitate, proiect tehnic, detalii de execuție);</w:t>
            </w:r>
          </w:p>
          <w:p w14:paraId="148EDF72"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Plata verificării tehnice a proiectului;</w:t>
            </w:r>
          </w:p>
          <w:p w14:paraId="481EC9DE"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Elaborarea documentațiilor necesare obținerii acordurilor, avizelor şi autorizațiilor aferente obiectivului de investiții, documentații ce stau la baza emiterii avizelor şi acordurilor impuse prin certificatul de urbanism, documentații urbanistice, studii de impact, studii/expertize de amplasament;</w:t>
            </w:r>
          </w:p>
          <w:p w14:paraId="60331EFD"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 pentru elaborarea studiilor de teren: studii geotehnice, geologice, hidrologice, hidrogeotehnice, fotogrammetrice, topografice şi de stabilitate a terenului.</w:t>
            </w:r>
          </w:p>
          <w:p w14:paraId="2438CBD8" w14:textId="77777777" w:rsidR="00436772" w:rsidRPr="00C5184B" w:rsidRDefault="00436772" w:rsidP="00C318F8">
            <w:pPr>
              <w:numPr>
                <w:ilvl w:val="1"/>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 pentru lucrări de construcții şi instalații aferente organizării de șantier</w:t>
            </w:r>
          </w:p>
          <w:p w14:paraId="31F0E194"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 conexe organizării de șantier.</w:t>
            </w:r>
          </w:p>
          <w:p w14:paraId="010AC8E1" w14:textId="77777777" w:rsidR="00436772" w:rsidRPr="00C5184B" w:rsidRDefault="00436772" w:rsidP="00C318F8">
            <w:pPr>
              <w:numPr>
                <w:ilvl w:val="0"/>
                <w:numId w:val="4"/>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Cheltuieli pentru asigurarea utilităților şi/sau reabilitarea şi modernizarea utilităților:</w:t>
            </w:r>
          </w:p>
          <w:p w14:paraId="15C9189D" w14:textId="77777777" w:rsidR="00436772" w:rsidRPr="00C5184B" w:rsidRDefault="00436772" w:rsidP="00C77392">
            <w:pPr>
              <w:numPr>
                <w:ilvl w:val="0"/>
                <w:numId w:val="25"/>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Alimentare cu apă, canalizare;</w:t>
            </w:r>
          </w:p>
          <w:p w14:paraId="5EC1ED57" w14:textId="77777777" w:rsidR="00436772" w:rsidRPr="00C5184B" w:rsidRDefault="00436772" w:rsidP="00C77392">
            <w:pPr>
              <w:numPr>
                <w:ilvl w:val="0"/>
                <w:numId w:val="25"/>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Alimentare cu gaze naturale;</w:t>
            </w:r>
          </w:p>
          <w:p w14:paraId="50BB11B0" w14:textId="77777777" w:rsidR="00436772" w:rsidRPr="00C5184B" w:rsidRDefault="00436772" w:rsidP="00C77392">
            <w:pPr>
              <w:numPr>
                <w:ilvl w:val="0"/>
                <w:numId w:val="25"/>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Agent termic;</w:t>
            </w:r>
          </w:p>
          <w:p w14:paraId="33A25E76" w14:textId="77777777" w:rsidR="00436772" w:rsidRPr="00C5184B" w:rsidRDefault="00436772" w:rsidP="00C77392">
            <w:pPr>
              <w:numPr>
                <w:ilvl w:val="0"/>
                <w:numId w:val="25"/>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Căi de acces;</w:t>
            </w:r>
          </w:p>
          <w:p w14:paraId="770EA051" w14:textId="77777777" w:rsidR="00436772" w:rsidRPr="00C5184B" w:rsidRDefault="00436772" w:rsidP="00C77392">
            <w:pPr>
              <w:numPr>
                <w:ilvl w:val="0"/>
                <w:numId w:val="25"/>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Facilități de acces pentru persoane cu dizabilități;</w:t>
            </w:r>
          </w:p>
          <w:p w14:paraId="07294043" w14:textId="77777777" w:rsidR="00436772" w:rsidRPr="00C5184B" w:rsidRDefault="00436772" w:rsidP="00C77392">
            <w:pPr>
              <w:numPr>
                <w:ilvl w:val="0"/>
                <w:numId w:val="25"/>
              </w:numPr>
              <w:spacing w:before="60" w:after="60" w:line="240" w:lineRule="auto"/>
              <w:jc w:val="both"/>
              <w:rPr>
                <w:rFonts w:ascii="Trebuchet MS" w:hAnsi="Trebuchet MS"/>
                <w:color w:val="002060"/>
                <w:sz w:val="20"/>
                <w:szCs w:val="20"/>
              </w:rPr>
            </w:pPr>
            <w:r w:rsidRPr="00C5184B">
              <w:rPr>
                <w:rFonts w:ascii="Trebuchet MS" w:hAnsi="Trebuchet MS"/>
                <w:color w:val="002060"/>
                <w:sz w:val="20"/>
                <w:szCs w:val="20"/>
              </w:rPr>
              <w:t>Energie electrică.</w:t>
            </w:r>
          </w:p>
        </w:tc>
      </w:tr>
    </w:tbl>
    <w:p w14:paraId="4FD35CB1" w14:textId="77777777" w:rsidR="008D1AA4" w:rsidRPr="00C5184B" w:rsidRDefault="008D1AA4" w:rsidP="00B707E5">
      <w:pPr>
        <w:spacing w:before="120" w:after="120" w:line="240" w:lineRule="auto"/>
        <w:jc w:val="both"/>
        <w:rPr>
          <w:rFonts w:ascii="Trebuchet MS" w:hAnsi="Trebuchet MS"/>
          <w:color w:val="002060"/>
        </w:rPr>
      </w:pPr>
      <w:r w:rsidRPr="00C5184B">
        <w:rPr>
          <w:rFonts w:ascii="Trebuchet MS" w:hAnsi="Trebuchet MS"/>
          <w:b/>
          <w:color w:val="002060"/>
        </w:rPr>
        <w:lastRenderedPageBreak/>
        <w:t>NB. Cheltuielile directe de personal</w:t>
      </w:r>
      <w:r w:rsidRPr="00C5184B">
        <w:rPr>
          <w:rFonts w:ascii="Trebuchet MS" w:hAnsi="Trebuchet MS"/>
          <w:color w:val="002060"/>
        </w:rPr>
        <w:t xml:space="preserve"> reprezintă acele cheltuieli care derivă din încheierea de raporturi de serviciu/de muncă, inclusiv </w:t>
      </w:r>
      <w:r w:rsidR="00D22A13" w:rsidRPr="00C5184B">
        <w:rPr>
          <w:rFonts w:ascii="Trebuchet MS" w:hAnsi="Trebuchet MS"/>
          <w:color w:val="002060"/>
        </w:rPr>
        <w:t>contribuțiile</w:t>
      </w:r>
      <w:r w:rsidRPr="00C5184B">
        <w:rPr>
          <w:rFonts w:ascii="Trebuchet MS" w:hAnsi="Trebuchet MS"/>
          <w:color w:val="002060"/>
        </w:rPr>
        <w:t xml:space="preserve"> angajatului şi angajatorului, cu respectarea prevederilor Legii nr. 53/2003 - Codul muncii, republicată, cu modificările şi completările ulterioare, precum şi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w:t>
      </w:r>
      <w:r w:rsidR="00D22A13" w:rsidRPr="00C5184B">
        <w:rPr>
          <w:rFonts w:ascii="Trebuchet MS" w:hAnsi="Trebuchet MS"/>
          <w:color w:val="002060"/>
        </w:rPr>
        <w:t>operațiunii</w:t>
      </w:r>
      <w:r w:rsidRPr="00C5184B">
        <w:rPr>
          <w:rFonts w:ascii="Trebuchet MS" w:hAnsi="Trebuchet MS"/>
          <w:color w:val="002060"/>
        </w:rPr>
        <w:t>.</w:t>
      </w:r>
    </w:p>
    <w:p w14:paraId="7A97C671" w14:textId="77777777" w:rsidR="00B77698" w:rsidRPr="00C5184B" w:rsidRDefault="00B77698" w:rsidP="00B707E5">
      <w:pPr>
        <w:spacing w:before="120" w:after="120" w:line="240" w:lineRule="auto"/>
        <w:jc w:val="both"/>
        <w:rPr>
          <w:rFonts w:ascii="Trebuchet MS" w:hAnsi="Trebuchet MS"/>
          <w:color w:val="002060"/>
        </w:rPr>
      </w:pPr>
      <w:r w:rsidRPr="00C5184B">
        <w:rPr>
          <w:rFonts w:ascii="Trebuchet MS" w:hAnsi="Trebuchet MS"/>
          <w:b/>
          <w:color w:val="002060"/>
        </w:rPr>
        <w:t>Cheltuielile generale de administrație vor fi decontate pe bază de costuri reale</w:t>
      </w:r>
    </w:p>
    <w:p w14:paraId="2BA4DC95" w14:textId="77777777" w:rsidR="00377FDF" w:rsidRPr="00015555" w:rsidRDefault="00901EC1" w:rsidP="00B707E5">
      <w:pPr>
        <w:spacing w:before="120" w:after="120" w:line="240" w:lineRule="auto"/>
        <w:jc w:val="both"/>
        <w:rPr>
          <w:rFonts w:ascii="Trebuchet MS" w:hAnsi="Trebuchet MS"/>
          <w:b/>
          <w:color w:val="C00000"/>
        </w:rPr>
      </w:pPr>
      <w:r w:rsidRPr="00015555">
        <w:rPr>
          <w:rFonts w:ascii="Trebuchet MS" w:hAnsi="Trebuchet MS"/>
          <w:b/>
          <w:color w:val="C00000"/>
        </w:rPr>
        <w:t>A2</w:t>
      </w:r>
      <w:r w:rsidR="00377FDF" w:rsidRPr="00015555">
        <w:rPr>
          <w:rFonts w:ascii="Trebuchet MS" w:hAnsi="Trebuchet MS"/>
          <w:b/>
          <w:color w:val="C00000"/>
        </w:rPr>
        <w:t>)</w:t>
      </w:r>
      <w:r w:rsidR="005F52FD" w:rsidRPr="00015555">
        <w:rPr>
          <w:rFonts w:ascii="Trebuchet MS" w:hAnsi="Trebuchet MS"/>
          <w:b/>
          <w:color w:val="C00000"/>
        </w:rPr>
        <w:t xml:space="preserve"> Pentru activitatea 1</w:t>
      </w:r>
      <w:r w:rsidR="00B44FE6" w:rsidRPr="00015555">
        <w:rPr>
          <w:rFonts w:ascii="Trebuchet MS" w:hAnsi="Trebuchet MS"/>
          <w:b/>
          <w:color w:val="C00000"/>
        </w:rPr>
        <w:t xml:space="preserve"> </w:t>
      </w:r>
      <w:r w:rsidR="00377FDF" w:rsidRPr="00015555">
        <w:rPr>
          <w:rFonts w:ascii="Trebuchet MS" w:hAnsi="Trebuchet MS"/>
          <w:b/>
          <w:color w:val="C00000"/>
        </w:rPr>
        <w:t>- su</w:t>
      </w:r>
      <w:r w:rsidR="00BB6790" w:rsidRPr="00015555">
        <w:rPr>
          <w:rFonts w:ascii="Trebuchet MS" w:hAnsi="Trebuchet MS"/>
          <w:b/>
          <w:color w:val="C00000"/>
        </w:rPr>
        <w:t xml:space="preserve">b-activitățile 1.3., 1.4. </w:t>
      </w:r>
      <w:r w:rsidR="00377FDF" w:rsidRPr="00015555">
        <w:rPr>
          <w:rFonts w:ascii="Trebuchet MS" w:hAnsi="Trebuchet MS"/>
          <w:b/>
          <w:color w:val="C00000"/>
        </w:rPr>
        <w:t>decontarea cheltuielilor se realizează pe bază de costuri</w:t>
      </w:r>
      <w:r w:rsidR="00972337" w:rsidRPr="00015555">
        <w:rPr>
          <w:rFonts w:ascii="Trebuchet MS" w:hAnsi="Trebuchet MS"/>
          <w:b/>
          <w:color w:val="C00000"/>
        </w:rPr>
        <w:t xml:space="preserve"> </w:t>
      </w:r>
      <w:r w:rsidR="00377FDF" w:rsidRPr="00015555">
        <w:rPr>
          <w:rFonts w:ascii="Trebuchet MS" w:hAnsi="Trebuchet MS"/>
          <w:b/>
          <w:color w:val="C00000"/>
        </w:rPr>
        <w:t>unitare</w:t>
      </w:r>
      <w:r w:rsidR="005F52FD" w:rsidRPr="00015555">
        <w:rPr>
          <w:rStyle w:val="Referinnotdesubsol"/>
          <w:rFonts w:ascii="Trebuchet MS" w:hAnsi="Trebuchet MS"/>
          <w:b/>
          <w:noProof w:val="0"/>
          <w:color w:val="C00000"/>
          <w:sz w:val="22"/>
          <w:szCs w:val="22"/>
          <w:lang w:val="ro-RO"/>
        </w:rPr>
        <w:footnoteReference w:id="8"/>
      </w:r>
      <w:r w:rsidR="00B82F61" w:rsidRPr="00015555">
        <w:rPr>
          <w:rFonts w:ascii="Trebuchet MS" w:hAnsi="Trebuchet MS"/>
          <w:b/>
          <w:color w:val="C00000"/>
        </w:rPr>
        <w:t xml:space="preserve"> </w:t>
      </w:r>
      <w:r w:rsidR="00377FDF" w:rsidRPr="00015555">
        <w:rPr>
          <w:rFonts w:ascii="Trebuchet MS" w:hAnsi="Trebuchet MS"/>
          <w:color w:val="002060"/>
        </w:rPr>
        <w:t>(opțiuni simplificate privind costurile), după cum urmează:</w:t>
      </w:r>
    </w:p>
    <w:p w14:paraId="6EAEF999" w14:textId="77777777" w:rsidR="00901EC1" w:rsidRPr="00015555" w:rsidRDefault="00901EC1" w:rsidP="00B707E5">
      <w:pPr>
        <w:spacing w:before="120" w:after="120" w:line="240" w:lineRule="auto"/>
        <w:jc w:val="both"/>
        <w:rPr>
          <w:rFonts w:ascii="Trebuchet MS" w:hAnsi="Trebuchet MS"/>
          <w:b/>
          <w:color w:val="244061" w:themeColor="accent1" w:themeShade="80"/>
        </w:rPr>
      </w:pPr>
      <w:r w:rsidRPr="00015555">
        <w:rPr>
          <w:rFonts w:ascii="Trebuchet MS" w:hAnsi="Trebuchet MS"/>
          <w:b/>
          <w:color w:val="244061" w:themeColor="accent1" w:themeShade="80"/>
        </w:rPr>
        <w:t>……………………………</w:t>
      </w:r>
    </w:p>
    <w:p w14:paraId="49AA48A2" w14:textId="77777777" w:rsidR="00901EC1" w:rsidRPr="00015555" w:rsidRDefault="00901EC1" w:rsidP="00B707E5">
      <w:pPr>
        <w:spacing w:before="120" w:after="120" w:line="240" w:lineRule="auto"/>
        <w:jc w:val="both"/>
        <w:rPr>
          <w:rFonts w:ascii="Trebuchet MS" w:hAnsi="Trebuchet MS"/>
          <w:b/>
          <w:color w:val="244061" w:themeColor="accent1" w:themeShade="80"/>
        </w:rPr>
      </w:pPr>
    </w:p>
    <w:p w14:paraId="24B157FA" w14:textId="77777777" w:rsidR="00901EC1" w:rsidRDefault="00901EC1" w:rsidP="00901EC1">
      <w:pPr>
        <w:spacing w:before="120" w:after="120" w:line="240" w:lineRule="auto"/>
        <w:jc w:val="both"/>
        <w:rPr>
          <w:rFonts w:ascii="Trebuchet MS" w:hAnsi="Trebuchet MS"/>
          <w:b/>
          <w:color w:val="C00000"/>
        </w:rPr>
      </w:pPr>
      <w:r w:rsidRPr="00015555">
        <w:rPr>
          <w:rFonts w:ascii="Trebuchet MS" w:hAnsi="Trebuchet MS"/>
          <w:b/>
          <w:color w:val="C00000"/>
        </w:rPr>
        <w:t>B) Cheltuielile eligibile indirecte</w:t>
      </w:r>
    </w:p>
    <w:tbl>
      <w:tblPr>
        <w:tblStyle w:val="Tabelgril"/>
        <w:tblW w:w="0" w:type="auto"/>
        <w:tblLook w:val="04A0" w:firstRow="1" w:lastRow="0" w:firstColumn="1" w:lastColumn="0" w:noHBand="0" w:noVBand="1"/>
      </w:tblPr>
      <w:tblGrid>
        <w:gridCol w:w="1525"/>
        <w:gridCol w:w="2070"/>
        <w:gridCol w:w="3060"/>
        <w:gridCol w:w="8338"/>
      </w:tblGrid>
      <w:tr w:rsidR="00436772" w:rsidRPr="00436772" w14:paraId="3C853530" w14:textId="77777777" w:rsidTr="00C318F8">
        <w:tc>
          <w:tcPr>
            <w:tcW w:w="14993" w:type="dxa"/>
            <w:gridSpan w:val="4"/>
            <w:shd w:val="clear" w:color="auto" w:fill="FDE9D9" w:themeFill="accent6" w:themeFillTint="33"/>
          </w:tcPr>
          <w:p w14:paraId="1A9E97BE" w14:textId="77777777" w:rsidR="00436772" w:rsidRPr="00436772" w:rsidRDefault="00436772" w:rsidP="00C318F8">
            <w:pPr>
              <w:tabs>
                <w:tab w:val="left" w:pos="13860"/>
              </w:tabs>
              <w:spacing w:before="120" w:after="120" w:line="240" w:lineRule="auto"/>
              <w:ind w:right="-27"/>
              <w:jc w:val="both"/>
              <w:rPr>
                <w:rFonts w:ascii="Trebuchet MS" w:hAnsi="Trebuchet MS"/>
                <w:b/>
                <w:noProof/>
                <w:color w:val="17365D" w:themeColor="text2" w:themeShade="BF"/>
                <w:sz w:val="20"/>
                <w:szCs w:val="20"/>
              </w:rPr>
            </w:pPr>
            <w:r w:rsidRPr="00436772">
              <w:rPr>
                <w:rFonts w:ascii="Trebuchet MS" w:hAnsi="Trebuchet MS"/>
                <w:b/>
                <w:noProof/>
                <w:color w:val="17365D" w:themeColor="text2" w:themeShade="BF"/>
                <w:sz w:val="20"/>
                <w:szCs w:val="20"/>
              </w:rPr>
              <w:t>Cheltuieli generale de administrație (Cheltuieli indirecte)</w:t>
            </w:r>
          </w:p>
          <w:p w14:paraId="5130143C" w14:textId="77777777" w:rsidR="00436772" w:rsidRPr="00436772" w:rsidRDefault="00436772" w:rsidP="00C318F8">
            <w:pPr>
              <w:tabs>
                <w:tab w:val="left" w:pos="13860"/>
              </w:tabs>
              <w:spacing w:before="120" w:after="120" w:line="240" w:lineRule="auto"/>
              <w:ind w:right="-27"/>
              <w:jc w:val="both"/>
              <w:rPr>
                <w:rFonts w:ascii="Trebuchet MS" w:hAnsi="Trebuchet MS"/>
                <w:b/>
                <w:noProof/>
                <w:color w:val="17365D" w:themeColor="text2" w:themeShade="BF"/>
                <w:sz w:val="20"/>
                <w:szCs w:val="20"/>
              </w:rPr>
            </w:pPr>
            <w:r w:rsidRPr="00436772">
              <w:rPr>
                <w:rFonts w:ascii="Trebuchet MS" w:hAnsi="Trebuchet MS"/>
                <w:b/>
                <w:noProof/>
                <w:color w:val="17365D" w:themeColor="text2" w:themeShade="BF"/>
                <w:sz w:val="20"/>
                <w:szCs w:val="20"/>
              </w:rPr>
              <w:t>Cheltuieli generale de administrație (Cheltuielile eligibile indirecte) reprezintă cheltuielile efectuate pentru funcționarea de ansamblu a proiectului şi nu pot fi atribuite direct unei anumite activități.</w:t>
            </w:r>
          </w:p>
        </w:tc>
      </w:tr>
      <w:tr w:rsidR="00436772" w:rsidRPr="00436772" w14:paraId="77FBA600" w14:textId="77777777" w:rsidTr="00C318F8">
        <w:tc>
          <w:tcPr>
            <w:tcW w:w="1525" w:type="dxa"/>
            <w:vMerge w:val="restart"/>
            <w:shd w:val="clear" w:color="auto" w:fill="FDE9D9" w:themeFill="accent6" w:themeFillTint="33"/>
          </w:tcPr>
          <w:p w14:paraId="5D5641C9" w14:textId="77777777" w:rsidR="00436772" w:rsidRPr="00436772" w:rsidRDefault="00436772" w:rsidP="00C318F8">
            <w:pPr>
              <w:spacing w:before="120" w:after="120" w:line="240" w:lineRule="auto"/>
              <w:jc w:val="center"/>
              <w:rPr>
                <w:rFonts w:ascii="Trebuchet MS" w:eastAsia="Calibri" w:hAnsi="Trebuchet MS"/>
                <w:b/>
                <w:noProof/>
                <w:color w:val="002060"/>
                <w:sz w:val="20"/>
                <w:szCs w:val="20"/>
              </w:rPr>
            </w:pPr>
          </w:p>
          <w:p w14:paraId="5126A392" w14:textId="77777777" w:rsidR="00436772" w:rsidRPr="00436772" w:rsidRDefault="00436772" w:rsidP="00C318F8">
            <w:pPr>
              <w:spacing w:before="120" w:after="120" w:line="240" w:lineRule="auto"/>
              <w:jc w:val="center"/>
              <w:rPr>
                <w:rFonts w:ascii="Trebuchet MS" w:eastAsia="Calibri" w:hAnsi="Trebuchet MS"/>
                <w:b/>
                <w:noProof/>
                <w:color w:val="002060"/>
                <w:sz w:val="20"/>
                <w:szCs w:val="20"/>
              </w:rPr>
            </w:pPr>
          </w:p>
          <w:p w14:paraId="525DF2ED" w14:textId="77777777" w:rsidR="00436772" w:rsidRPr="00436772" w:rsidRDefault="00436772" w:rsidP="00C318F8">
            <w:pPr>
              <w:spacing w:before="120" w:after="120" w:line="240" w:lineRule="auto"/>
              <w:jc w:val="center"/>
              <w:rPr>
                <w:rFonts w:ascii="Trebuchet MS" w:eastAsia="Calibri" w:hAnsi="Trebuchet MS"/>
                <w:b/>
                <w:noProof/>
                <w:color w:val="002060"/>
                <w:sz w:val="20"/>
                <w:szCs w:val="20"/>
              </w:rPr>
            </w:pPr>
          </w:p>
          <w:p w14:paraId="793D5499" w14:textId="77777777" w:rsidR="00436772" w:rsidRPr="00436772" w:rsidRDefault="00436772" w:rsidP="00C318F8">
            <w:pPr>
              <w:spacing w:before="120" w:after="120" w:line="240" w:lineRule="auto"/>
              <w:jc w:val="center"/>
              <w:rPr>
                <w:rFonts w:ascii="Trebuchet MS" w:eastAsia="Calibri" w:hAnsi="Trebuchet MS"/>
                <w:b/>
                <w:noProof/>
                <w:color w:val="002060"/>
                <w:sz w:val="20"/>
                <w:szCs w:val="20"/>
              </w:rPr>
            </w:pPr>
          </w:p>
          <w:p w14:paraId="40E35E01" w14:textId="77777777" w:rsidR="00436772" w:rsidRPr="00436772" w:rsidRDefault="00436772" w:rsidP="00C318F8">
            <w:pPr>
              <w:spacing w:before="120" w:after="120" w:line="240" w:lineRule="auto"/>
              <w:jc w:val="center"/>
              <w:rPr>
                <w:rFonts w:ascii="Trebuchet MS" w:eastAsia="Calibri" w:hAnsi="Trebuchet MS"/>
                <w:b/>
                <w:noProof/>
                <w:color w:val="002060"/>
                <w:sz w:val="20"/>
                <w:szCs w:val="20"/>
              </w:rPr>
            </w:pPr>
          </w:p>
          <w:p w14:paraId="6D9A1FE8" w14:textId="77777777" w:rsidR="00436772" w:rsidRPr="00436772" w:rsidRDefault="00436772" w:rsidP="00C318F8">
            <w:pPr>
              <w:spacing w:before="120" w:after="120" w:line="240" w:lineRule="auto"/>
              <w:jc w:val="center"/>
              <w:rPr>
                <w:rFonts w:ascii="Trebuchet MS" w:eastAsia="Calibri" w:hAnsi="Trebuchet MS"/>
                <w:b/>
                <w:noProof/>
                <w:color w:val="002060"/>
                <w:sz w:val="20"/>
                <w:szCs w:val="20"/>
              </w:rPr>
            </w:pPr>
          </w:p>
          <w:p w14:paraId="4CC6F56D" w14:textId="77777777" w:rsidR="00436772" w:rsidRPr="00436772" w:rsidRDefault="00436772" w:rsidP="00C318F8">
            <w:pPr>
              <w:spacing w:before="120" w:after="120" w:line="240" w:lineRule="auto"/>
              <w:jc w:val="center"/>
              <w:rPr>
                <w:rFonts w:ascii="Trebuchet MS" w:eastAsia="Calibri" w:hAnsi="Trebuchet MS"/>
                <w:b/>
                <w:noProof/>
                <w:color w:val="002060"/>
                <w:sz w:val="20"/>
                <w:szCs w:val="20"/>
              </w:rPr>
            </w:pPr>
          </w:p>
          <w:p w14:paraId="07C2310A" w14:textId="77777777" w:rsidR="00436772" w:rsidRPr="00436772" w:rsidRDefault="00436772" w:rsidP="00C318F8">
            <w:pPr>
              <w:spacing w:before="120" w:after="120" w:line="240" w:lineRule="auto"/>
              <w:jc w:val="center"/>
              <w:rPr>
                <w:rFonts w:ascii="Trebuchet MS" w:eastAsia="Calibri" w:hAnsi="Trebuchet MS"/>
                <w:b/>
                <w:noProof/>
                <w:color w:val="002060"/>
                <w:sz w:val="20"/>
                <w:szCs w:val="20"/>
              </w:rPr>
            </w:pPr>
          </w:p>
          <w:p w14:paraId="3FE00953" w14:textId="77777777" w:rsidR="00436772" w:rsidRPr="00436772" w:rsidRDefault="00436772" w:rsidP="00C318F8">
            <w:pPr>
              <w:spacing w:before="120" w:after="120" w:line="240" w:lineRule="auto"/>
              <w:jc w:val="center"/>
              <w:rPr>
                <w:rFonts w:ascii="Trebuchet MS" w:eastAsia="Calibri" w:hAnsi="Trebuchet MS"/>
                <w:b/>
                <w:noProof/>
                <w:color w:val="002060"/>
                <w:sz w:val="20"/>
                <w:szCs w:val="20"/>
              </w:rPr>
            </w:pPr>
          </w:p>
          <w:p w14:paraId="10D293F1" w14:textId="77777777" w:rsidR="00436772" w:rsidRPr="00436772" w:rsidRDefault="00436772" w:rsidP="00C318F8">
            <w:pPr>
              <w:spacing w:before="120" w:after="120" w:line="240" w:lineRule="auto"/>
              <w:jc w:val="center"/>
              <w:rPr>
                <w:rFonts w:ascii="Trebuchet MS" w:eastAsia="Calibri" w:hAnsi="Trebuchet MS"/>
                <w:b/>
                <w:noProof/>
                <w:color w:val="002060"/>
                <w:sz w:val="20"/>
                <w:szCs w:val="20"/>
              </w:rPr>
            </w:pPr>
          </w:p>
          <w:p w14:paraId="79822F68" w14:textId="77777777" w:rsidR="00436772" w:rsidRPr="00436772" w:rsidRDefault="00436772" w:rsidP="00C318F8">
            <w:pPr>
              <w:spacing w:before="120" w:after="120" w:line="240" w:lineRule="auto"/>
              <w:jc w:val="center"/>
              <w:rPr>
                <w:rFonts w:ascii="Trebuchet MS" w:eastAsia="Calibri" w:hAnsi="Trebuchet MS"/>
                <w:b/>
                <w:noProof/>
                <w:color w:val="002060"/>
                <w:sz w:val="20"/>
                <w:szCs w:val="20"/>
              </w:rPr>
            </w:pPr>
          </w:p>
          <w:p w14:paraId="1261A517" w14:textId="77777777" w:rsidR="00436772" w:rsidRPr="00436772" w:rsidRDefault="00436772" w:rsidP="00C318F8">
            <w:pPr>
              <w:spacing w:before="120" w:after="120" w:line="240" w:lineRule="auto"/>
              <w:jc w:val="center"/>
              <w:rPr>
                <w:rFonts w:ascii="Trebuchet MS" w:eastAsia="Calibri" w:hAnsi="Trebuchet MS"/>
                <w:b/>
                <w:noProof/>
                <w:color w:val="002060"/>
                <w:sz w:val="20"/>
                <w:szCs w:val="20"/>
              </w:rPr>
            </w:pPr>
          </w:p>
          <w:p w14:paraId="47072405" w14:textId="77777777" w:rsidR="00436772" w:rsidRPr="00436772" w:rsidRDefault="00436772" w:rsidP="00C318F8">
            <w:pPr>
              <w:spacing w:before="120" w:after="120" w:line="240" w:lineRule="auto"/>
              <w:jc w:val="center"/>
              <w:rPr>
                <w:rFonts w:ascii="Trebuchet MS" w:eastAsia="Calibri" w:hAnsi="Trebuchet MS"/>
                <w:b/>
                <w:noProof/>
                <w:color w:val="002060"/>
                <w:sz w:val="20"/>
                <w:szCs w:val="20"/>
              </w:rPr>
            </w:pPr>
          </w:p>
          <w:p w14:paraId="77FDA449" w14:textId="77777777" w:rsidR="00436772" w:rsidRPr="00436772" w:rsidRDefault="00436772" w:rsidP="00C318F8">
            <w:pPr>
              <w:spacing w:before="120" w:after="120" w:line="240" w:lineRule="auto"/>
              <w:jc w:val="center"/>
              <w:rPr>
                <w:rFonts w:ascii="Trebuchet MS" w:eastAsia="Calibri" w:hAnsi="Trebuchet MS"/>
                <w:b/>
                <w:noProof/>
                <w:color w:val="002060"/>
                <w:sz w:val="20"/>
                <w:szCs w:val="20"/>
              </w:rPr>
            </w:pPr>
          </w:p>
          <w:p w14:paraId="589487DE" w14:textId="77777777" w:rsidR="00436772" w:rsidRPr="00436772" w:rsidRDefault="00436772" w:rsidP="00C318F8">
            <w:pPr>
              <w:spacing w:before="120" w:after="120" w:line="240" w:lineRule="auto"/>
              <w:jc w:val="center"/>
              <w:rPr>
                <w:rFonts w:ascii="Trebuchet MS" w:eastAsia="Calibri" w:hAnsi="Trebuchet MS"/>
                <w:b/>
                <w:noProof/>
                <w:color w:val="002060"/>
                <w:sz w:val="20"/>
                <w:szCs w:val="20"/>
              </w:rPr>
            </w:pPr>
          </w:p>
          <w:p w14:paraId="552D3985" w14:textId="77777777" w:rsidR="00436772" w:rsidRPr="00436772" w:rsidRDefault="00436772" w:rsidP="00C318F8">
            <w:pPr>
              <w:spacing w:before="120" w:after="120" w:line="240" w:lineRule="auto"/>
              <w:jc w:val="center"/>
              <w:rPr>
                <w:rFonts w:ascii="Trebuchet MS" w:eastAsia="Calibri" w:hAnsi="Trebuchet MS"/>
                <w:b/>
                <w:noProof/>
                <w:color w:val="002060"/>
                <w:sz w:val="20"/>
                <w:szCs w:val="20"/>
              </w:rPr>
            </w:pPr>
          </w:p>
          <w:p w14:paraId="43049668" w14:textId="77777777" w:rsidR="00436772" w:rsidRPr="00436772" w:rsidRDefault="00436772" w:rsidP="00C318F8">
            <w:pPr>
              <w:spacing w:before="120" w:after="120" w:line="240" w:lineRule="auto"/>
              <w:jc w:val="center"/>
              <w:rPr>
                <w:rFonts w:ascii="Trebuchet MS" w:eastAsia="Calibri" w:hAnsi="Trebuchet MS"/>
                <w:b/>
                <w:noProof/>
                <w:color w:val="002060"/>
                <w:sz w:val="20"/>
                <w:szCs w:val="20"/>
              </w:rPr>
            </w:pPr>
          </w:p>
          <w:p w14:paraId="220AED9F" w14:textId="77777777" w:rsidR="00436772" w:rsidRPr="00436772" w:rsidRDefault="00436772" w:rsidP="00C318F8">
            <w:pPr>
              <w:spacing w:before="120" w:after="120" w:line="240" w:lineRule="auto"/>
              <w:jc w:val="center"/>
              <w:rPr>
                <w:rFonts w:ascii="Trebuchet MS" w:eastAsia="Calibri" w:hAnsi="Trebuchet MS"/>
                <w:b/>
                <w:noProof/>
                <w:color w:val="002060"/>
                <w:sz w:val="20"/>
                <w:szCs w:val="20"/>
              </w:rPr>
            </w:pPr>
          </w:p>
          <w:p w14:paraId="184ABE70" w14:textId="77777777" w:rsidR="00436772" w:rsidRPr="00436772" w:rsidRDefault="00436772" w:rsidP="00C318F8">
            <w:pPr>
              <w:spacing w:before="120" w:after="120" w:line="240" w:lineRule="auto"/>
              <w:jc w:val="center"/>
              <w:rPr>
                <w:rFonts w:ascii="Trebuchet MS" w:eastAsia="Calibri" w:hAnsi="Trebuchet MS"/>
                <w:b/>
                <w:noProof/>
                <w:color w:val="002060"/>
                <w:sz w:val="20"/>
                <w:szCs w:val="20"/>
              </w:rPr>
            </w:pPr>
            <w:r w:rsidRPr="00436772">
              <w:rPr>
                <w:rFonts w:ascii="Trebuchet MS" w:eastAsia="Calibri" w:hAnsi="Trebuchet MS"/>
                <w:b/>
                <w:noProof/>
                <w:color w:val="002060"/>
                <w:sz w:val="20"/>
                <w:szCs w:val="20"/>
              </w:rPr>
              <w:t>Cheltuieli eligibile indirecte</w:t>
            </w:r>
          </w:p>
          <w:p w14:paraId="067881B8" w14:textId="77777777" w:rsidR="00436772" w:rsidRPr="00436772" w:rsidRDefault="00436772" w:rsidP="00C318F8">
            <w:pPr>
              <w:tabs>
                <w:tab w:val="left" w:pos="13860"/>
              </w:tabs>
              <w:spacing w:before="120" w:after="120" w:line="240" w:lineRule="auto"/>
              <w:ind w:right="-27"/>
              <w:jc w:val="center"/>
              <w:rPr>
                <w:rFonts w:ascii="Trebuchet MS" w:hAnsi="Trebuchet MS"/>
                <w:b/>
                <w:noProof/>
                <w:color w:val="17365D" w:themeColor="text2" w:themeShade="BF"/>
                <w:sz w:val="20"/>
                <w:szCs w:val="20"/>
              </w:rPr>
            </w:pPr>
          </w:p>
        </w:tc>
        <w:tc>
          <w:tcPr>
            <w:tcW w:w="2070" w:type="dxa"/>
            <w:vAlign w:val="center"/>
          </w:tcPr>
          <w:p w14:paraId="581517B4" w14:textId="77777777" w:rsidR="00436772" w:rsidRP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3C3B4682" w14:textId="77777777" w:rsidR="00436772" w:rsidRP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490CB534" w14:textId="77777777" w:rsidR="00436772" w:rsidRP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07906CC7" w14:textId="77777777" w:rsidR="00436772" w:rsidRP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4AA9BC73" w14:textId="77777777" w:rsidR="00436772" w:rsidRP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6CAF5D6B" w14:textId="77777777" w:rsidR="00436772" w:rsidRP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1E9FC351" w14:textId="77777777" w:rsidR="00436772" w:rsidRP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7214AE33" w14:textId="77777777" w:rsidR="00436772" w:rsidRP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1E6BC813" w14:textId="77777777" w:rsidR="00436772" w:rsidRP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27E749F6" w14:textId="77777777" w:rsid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698F400A" w14:textId="77777777" w:rsid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3798C036" w14:textId="77777777" w:rsid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7A12A5C4" w14:textId="77777777" w:rsid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386E3B5A" w14:textId="77777777" w:rsidR="00436772" w:rsidRP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6F0D19A9" w14:textId="77777777" w:rsidR="00436772" w:rsidRP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649E6A8B" w14:textId="77777777" w:rsidR="00436772" w:rsidRPr="00436772" w:rsidRDefault="00436772" w:rsidP="00C318F8">
            <w:pPr>
              <w:tabs>
                <w:tab w:val="left" w:pos="13860"/>
              </w:tabs>
              <w:spacing w:before="120" w:after="120" w:line="240" w:lineRule="auto"/>
              <w:ind w:right="-27"/>
              <w:jc w:val="both"/>
              <w:rPr>
                <w:rFonts w:ascii="Trebuchet MS" w:hAnsi="Trebuchet MS"/>
                <w:b/>
                <w:noProof/>
                <w:color w:val="17365D" w:themeColor="text2" w:themeShade="BF"/>
                <w:sz w:val="20"/>
                <w:szCs w:val="20"/>
              </w:rPr>
            </w:pPr>
            <w:r w:rsidRPr="00436772">
              <w:rPr>
                <w:rFonts w:ascii="Trebuchet MS" w:eastAsia="Calibri" w:hAnsi="Trebuchet MS"/>
                <w:noProof/>
                <w:color w:val="002060"/>
                <w:sz w:val="20"/>
                <w:szCs w:val="20"/>
              </w:rPr>
              <w:t>10 - Cheltuieli generale de administrație</w:t>
            </w:r>
          </w:p>
        </w:tc>
        <w:tc>
          <w:tcPr>
            <w:tcW w:w="3060" w:type="dxa"/>
            <w:vAlign w:val="center"/>
          </w:tcPr>
          <w:p w14:paraId="2C6A43F8" w14:textId="77777777" w:rsidR="00436772" w:rsidRP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03BE4309" w14:textId="77777777" w:rsidR="00436772" w:rsidRP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351E5DC1" w14:textId="77777777" w:rsidR="00436772" w:rsidRP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68FF7267" w14:textId="77777777" w:rsidR="00436772" w:rsidRP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2AD4C996" w14:textId="77777777" w:rsidR="00436772" w:rsidRP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60DEE444" w14:textId="77777777" w:rsid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r>
              <w:rPr>
                <w:rFonts w:ascii="Trebuchet MS" w:eastAsia="Calibri" w:hAnsi="Trebuchet MS"/>
                <w:noProof/>
                <w:color w:val="002060"/>
                <w:sz w:val="20"/>
                <w:szCs w:val="20"/>
              </w:rPr>
              <w:br/>
            </w:r>
          </w:p>
          <w:p w14:paraId="1BD1F850" w14:textId="77777777" w:rsid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612FC52A" w14:textId="77777777" w:rsid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00ABCDA1" w14:textId="77777777" w:rsid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59FC4625" w14:textId="77777777" w:rsid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3E1BDD2C" w14:textId="77777777" w:rsid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4E00BD38" w14:textId="77777777" w:rsid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0D67FE30" w14:textId="77777777" w:rsidR="00436772" w:rsidRDefault="00436772" w:rsidP="00C318F8">
            <w:pPr>
              <w:tabs>
                <w:tab w:val="left" w:pos="13860"/>
              </w:tabs>
              <w:spacing w:before="120" w:after="120" w:line="240" w:lineRule="auto"/>
              <w:ind w:right="-27"/>
              <w:jc w:val="both"/>
              <w:rPr>
                <w:rFonts w:ascii="Trebuchet MS" w:eastAsia="Calibri" w:hAnsi="Trebuchet MS"/>
                <w:noProof/>
                <w:color w:val="002060"/>
                <w:sz w:val="20"/>
                <w:szCs w:val="20"/>
              </w:rPr>
            </w:pPr>
          </w:p>
          <w:p w14:paraId="4046561C" w14:textId="61E7FC96" w:rsidR="00436772" w:rsidRPr="00436772" w:rsidRDefault="00436772" w:rsidP="00C318F8">
            <w:pPr>
              <w:tabs>
                <w:tab w:val="left" w:pos="13860"/>
              </w:tabs>
              <w:spacing w:before="120" w:after="120" w:line="240" w:lineRule="auto"/>
              <w:ind w:right="-27"/>
              <w:jc w:val="both"/>
              <w:rPr>
                <w:rFonts w:ascii="Trebuchet MS" w:hAnsi="Trebuchet MS"/>
                <w:b/>
                <w:noProof/>
                <w:color w:val="17365D" w:themeColor="text2" w:themeShade="BF"/>
                <w:sz w:val="20"/>
                <w:szCs w:val="20"/>
              </w:rPr>
            </w:pPr>
            <w:r w:rsidRPr="00436772">
              <w:rPr>
                <w:rFonts w:ascii="Trebuchet MS" w:eastAsia="Calibri" w:hAnsi="Trebuchet MS"/>
                <w:noProof/>
                <w:color w:val="002060"/>
                <w:sz w:val="20"/>
                <w:szCs w:val="20"/>
              </w:rPr>
              <w:t>30 - Cheltuieli generale de administrație (indirecte pe bază de costuri reale)</w:t>
            </w:r>
          </w:p>
        </w:tc>
        <w:tc>
          <w:tcPr>
            <w:tcW w:w="8338" w:type="dxa"/>
            <w:vAlign w:val="center"/>
          </w:tcPr>
          <w:p w14:paraId="6562491C" w14:textId="77777777" w:rsidR="00436772" w:rsidRPr="00C318F8" w:rsidRDefault="00436772" w:rsidP="00C77392">
            <w:pPr>
              <w:numPr>
                <w:ilvl w:val="0"/>
                <w:numId w:val="5"/>
              </w:numPr>
              <w:spacing w:before="120" w:after="120" w:line="240" w:lineRule="auto"/>
              <w:jc w:val="both"/>
              <w:rPr>
                <w:rFonts w:ascii="Trebuchet MS" w:eastAsia="Calibri" w:hAnsi="Trebuchet MS"/>
                <w:noProof/>
                <w:color w:val="002060"/>
                <w:sz w:val="20"/>
                <w:szCs w:val="20"/>
              </w:rPr>
            </w:pPr>
            <w:r w:rsidRPr="00C318F8">
              <w:rPr>
                <w:rFonts w:ascii="Trebuchet MS" w:eastAsia="Calibri" w:hAnsi="Trebuchet MS"/>
                <w:noProof/>
                <w:color w:val="002060"/>
                <w:sz w:val="20"/>
                <w:szCs w:val="20"/>
              </w:rPr>
              <w:lastRenderedPageBreak/>
              <w:t>Salarii aferente experților suport pentru activitatea managerului de proiect</w:t>
            </w:r>
          </w:p>
          <w:p w14:paraId="069BA851" w14:textId="77777777" w:rsidR="00436772" w:rsidRPr="00C318F8" w:rsidRDefault="00436772" w:rsidP="00C77392">
            <w:pPr>
              <w:numPr>
                <w:ilvl w:val="0"/>
                <w:numId w:val="5"/>
              </w:numPr>
              <w:spacing w:before="120" w:after="120" w:line="240" w:lineRule="auto"/>
              <w:jc w:val="both"/>
              <w:rPr>
                <w:rFonts w:ascii="Trebuchet MS" w:eastAsia="Calibri" w:hAnsi="Trebuchet MS"/>
                <w:noProof/>
                <w:color w:val="002060"/>
                <w:sz w:val="20"/>
                <w:szCs w:val="20"/>
              </w:rPr>
            </w:pPr>
            <w:r w:rsidRPr="00C318F8">
              <w:rPr>
                <w:rFonts w:ascii="Trebuchet MS" w:eastAsia="Calibri" w:hAnsi="Trebuchet MS"/>
                <w:noProof/>
                <w:color w:val="002060"/>
                <w:sz w:val="20"/>
                <w:szCs w:val="20"/>
              </w:rPr>
              <w:t xml:space="preserve">Salarii aferente personalului administrativ </w:t>
            </w:r>
          </w:p>
          <w:p w14:paraId="1C94E98B" w14:textId="77777777" w:rsidR="00436772" w:rsidRPr="00C318F8" w:rsidRDefault="00436772" w:rsidP="00C318F8">
            <w:pPr>
              <w:numPr>
                <w:ilvl w:val="0"/>
                <w:numId w:val="4"/>
              </w:numPr>
              <w:spacing w:before="120" w:after="120" w:line="240" w:lineRule="auto"/>
              <w:jc w:val="both"/>
              <w:rPr>
                <w:rFonts w:ascii="Trebuchet MS" w:eastAsia="Calibri" w:hAnsi="Trebuchet MS"/>
                <w:noProof/>
                <w:color w:val="002060"/>
                <w:sz w:val="20"/>
                <w:szCs w:val="20"/>
              </w:rPr>
            </w:pPr>
            <w:r w:rsidRPr="00C318F8">
              <w:rPr>
                <w:rFonts w:ascii="Trebuchet MS" w:eastAsia="Calibri" w:hAnsi="Trebuchet MS"/>
                <w:noProof/>
                <w:color w:val="002060"/>
                <w:sz w:val="20"/>
                <w:szCs w:val="20"/>
              </w:rPr>
              <w:t>Contribuții sociale aferente cheltuielilor salariale şi cheltuielilor asimilate acestora (contribuții angajați şi angajatori).</w:t>
            </w:r>
          </w:p>
          <w:p w14:paraId="17D0433A" w14:textId="0D87E2AC" w:rsidR="00436772" w:rsidRPr="00C318F8" w:rsidRDefault="00436772" w:rsidP="00C77392">
            <w:pPr>
              <w:numPr>
                <w:ilvl w:val="0"/>
                <w:numId w:val="6"/>
              </w:numPr>
              <w:spacing w:before="120" w:after="120" w:line="240" w:lineRule="auto"/>
              <w:jc w:val="both"/>
              <w:rPr>
                <w:rFonts w:ascii="Trebuchet MS" w:eastAsia="Calibri" w:hAnsi="Trebuchet MS"/>
                <w:noProof/>
                <w:color w:val="002060"/>
                <w:sz w:val="20"/>
                <w:szCs w:val="20"/>
              </w:rPr>
            </w:pPr>
            <w:r w:rsidRPr="00C318F8">
              <w:rPr>
                <w:rFonts w:ascii="Trebuchet MS" w:eastAsia="Calibri" w:hAnsi="Trebuchet MS"/>
                <w:noProof/>
                <w:color w:val="002060"/>
                <w:sz w:val="20"/>
                <w:szCs w:val="20"/>
              </w:rPr>
              <w:t>Cheltuieli de consultanță si expertiză de care beneficiarul are nevoie pentru derularea corespunzătoare a managementului de proiect (</w:t>
            </w:r>
            <w:r w:rsidR="00C318F8" w:rsidRPr="00C318F8">
              <w:rPr>
                <w:rFonts w:ascii="Trebuchet MS" w:eastAsia="Calibri" w:hAnsi="Trebuchet MS"/>
                <w:noProof/>
                <w:color w:val="002060"/>
                <w:sz w:val="20"/>
                <w:szCs w:val="20"/>
              </w:rPr>
              <w:t xml:space="preserve">ex. </w:t>
            </w:r>
            <w:r w:rsidRPr="00C318F8">
              <w:rPr>
                <w:rFonts w:ascii="Trebuchet MS" w:eastAsia="Calibri" w:hAnsi="Trebuchet MS"/>
                <w:noProof/>
                <w:color w:val="002060"/>
                <w:sz w:val="20"/>
                <w:szCs w:val="20"/>
              </w:rPr>
              <w:t>expertiza financiară, achiziții publice)</w:t>
            </w:r>
          </w:p>
          <w:p w14:paraId="560694AD" w14:textId="55829480" w:rsidR="00C318F8" w:rsidRPr="00C318F8" w:rsidRDefault="00C318F8" w:rsidP="00C77392">
            <w:pPr>
              <w:numPr>
                <w:ilvl w:val="0"/>
                <w:numId w:val="6"/>
              </w:numPr>
              <w:spacing w:before="120" w:after="120" w:line="240" w:lineRule="auto"/>
              <w:jc w:val="both"/>
              <w:rPr>
                <w:rFonts w:ascii="Trebuchet MS" w:eastAsia="Calibri" w:hAnsi="Trebuchet MS"/>
                <w:noProof/>
                <w:color w:val="002060"/>
                <w:sz w:val="20"/>
                <w:szCs w:val="20"/>
              </w:rPr>
            </w:pPr>
            <w:r w:rsidRPr="00C318F8">
              <w:rPr>
                <w:rFonts w:ascii="Trebuchet MS" w:hAnsi="Trebuchet MS"/>
                <w:noProof/>
                <w:color w:val="002060"/>
                <w:sz w:val="20"/>
                <w:szCs w:val="20"/>
              </w:rPr>
              <w:t>Cheltuieli de consultanță pentru elaborarea documentațiilor necesare depunerii proiectului</w:t>
            </w:r>
          </w:p>
          <w:p w14:paraId="2BAFD7B8" w14:textId="77777777" w:rsidR="00436772" w:rsidRPr="00C318F8" w:rsidRDefault="00436772" w:rsidP="00C77392">
            <w:pPr>
              <w:pStyle w:val="Listparagraf"/>
              <w:numPr>
                <w:ilvl w:val="0"/>
                <w:numId w:val="27"/>
              </w:numPr>
              <w:spacing w:after="240" w:line="240" w:lineRule="auto"/>
              <w:jc w:val="both"/>
              <w:rPr>
                <w:rFonts w:ascii="Trebuchet MS" w:hAnsi="Trebuchet MS"/>
                <w:color w:val="002060"/>
                <w:sz w:val="20"/>
                <w:szCs w:val="20"/>
                <w:lang w:eastAsia="ro-RO"/>
              </w:rPr>
            </w:pPr>
            <w:r w:rsidRPr="00C318F8">
              <w:rPr>
                <w:rFonts w:ascii="Trebuchet MS" w:eastAsia="Calibri" w:hAnsi="Trebuchet MS"/>
                <w:noProof/>
                <w:color w:val="002060"/>
                <w:sz w:val="20"/>
                <w:szCs w:val="20"/>
              </w:rPr>
              <w:t xml:space="preserve"> </w:t>
            </w:r>
            <w:r w:rsidRPr="00C318F8">
              <w:rPr>
                <w:rFonts w:ascii="Trebuchet MS" w:hAnsi="Trebuchet MS"/>
                <w:color w:val="002060"/>
                <w:sz w:val="20"/>
                <w:szCs w:val="20"/>
                <w:lang w:eastAsia="ro-RO"/>
              </w:rPr>
              <w:t xml:space="preserve">Plata utilităților: </w:t>
            </w:r>
          </w:p>
          <w:p w14:paraId="13F38AE8" w14:textId="77777777" w:rsidR="00436772" w:rsidRPr="00C318F8" w:rsidRDefault="00436772" w:rsidP="00C77392">
            <w:pPr>
              <w:pStyle w:val="Listparagraf"/>
              <w:numPr>
                <w:ilvl w:val="0"/>
                <w:numId w:val="26"/>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t xml:space="preserve">energie termică, </w:t>
            </w:r>
          </w:p>
          <w:p w14:paraId="0124B0B0" w14:textId="77777777" w:rsidR="00436772" w:rsidRPr="00C318F8" w:rsidRDefault="00436772" w:rsidP="00C77392">
            <w:pPr>
              <w:pStyle w:val="Listparagraf"/>
              <w:numPr>
                <w:ilvl w:val="0"/>
                <w:numId w:val="26"/>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lastRenderedPageBreak/>
              <w:t xml:space="preserve">energie electrică, </w:t>
            </w:r>
          </w:p>
          <w:p w14:paraId="779B1192" w14:textId="77777777" w:rsidR="00436772" w:rsidRPr="00C318F8" w:rsidRDefault="00436772" w:rsidP="00C77392">
            <w:pPr>
              <w:pStyle w:val="Listparagraf"/>
              <w:numPr>
                <w:ilvl w:val="0"/>
                <w:numId w:val="26"/>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t xml:space="preserve">apă, </w:t>
            </w:r>
          </w:p>
          <w:p w14:paraId="12FE12BE" w14:textId="77777777" w:rsidR="00436772" w:rsidRPr="00C318F8" w:rsidRDefault="00436772" w:rsidP="00C77392">
            <w:pPr>
              <w:pStyle w:val="Listparagraf"/>
              <w:numPr>
                <w:ilvl w:val="0"/>
                <w:numId w:val="26"/>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t>canalizare,</w:t>
            </w:r>
          </w:p>
          <w:p w14:paraId="3821B60D" w14:textId="77777777" w:rsidR="00436772" w:rsidRPr="00C318F8" w:rsidRDefault="00436772" w:rsidP="00C77392">
            <w:pPr>
              <w:pStyle w:val="Listparagraf"/>
              <w:numPr>
                <w:ilvl w:val="0"/>
                <w:numId w:val="26"/>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t xml:space="preserve">salubritate, </w:t>
            </w:r>
          </w:p>
          <w:p w14:paraId="0051DEF4" w14:textId="77777777" w:rsidR="00436772" w:rsidRPr="00C318F8" w:rsidRDefault="00436772" w:rsidP="00C77392">
            <w:pPr>
              <w:pStyle w:val="Listparagraf"/>
              <w:numPr>
                <w:ilvl w:val="0"/>
                <w:numId w:val="26"/>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t xml:space="preserve">gaze naturale.        </w:t>
            </w:r>
          </w:p>
          <w:p w14:paraId="5FE2DC07" w14:textId="77777777" w:rsidR="00436772" w:rsidRPr="00C318F8" w:rsidRDefault="00436772" w:rsidP="00C77392">
            <w:pPr>
              <w:pStyle w:val="Listparagraf"/>
              <w:numPr>
                <w:ilvl w:val="0"/>
                <w:numId w:val="26"/>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t xml:space="preserve">telefon, fax, </w:t>
            </w:r>
          </w:p>
          <w:p w14:paraId="1D1FEAE3" w14:textId="77777777" w:rsidR="00436772" w:rsidRPr="00C318F8" w:rsidRDefault="00436772" w:rsidP="00C77392">
            <w:pPr>
              <w:pStyle w:val="Listparagraf"/>
              <w:numPr>
                <w:ilvl w:val="0"/>
                <w:numId w:val="26"/>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t>servicii poștale, curierat rapid şi rețele de comunicații.</w:t>
            </w:r>
          </w:p>
          <w:p w14:paraId="6C82CF5E" w14:textId="77777777" w:rsidR="00436772" w:rsidRPr="00C318F8" w:rsidRDefault="00436772" w:rsidP="00C77392">
            <w:pPr>
              <w:pStyle w:val="Listparagraf"/>
              <w:numPr>
                <w:ilvl w:val="0"/>
                <w:numId w:val="27"/>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t>Achiziționarea materialelor şi serviciilor de întreținere a sediului.</w:t>
            </w:r>
          </w:p>
          <w:p w14:paraId="715A3F3C" w14:textId="77777777" w:rsidR="00436772" w:rsidRPr="00C318F8" w:rsidRDefault="00436772" w:rsidP="00C77392">
            <w:pPr>
              <w:pStyle w:val="Listparagraf"/>
              <w:numPr>
                <w:ilvl w:val="0"/>
                <w:numId w:val="27"/>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t>Serviciile de instalare, întreținere şi reparații echipamente</w:t>
            </w:r>
          </w:p>
          <w:p w14:paraId="2E38C4D4" w14:textId="77777777" w:rsidR="00436772" w:rsidRPr="00C318F8" w:rsidRDefault="00436772" w:rsidP="00C77392">
            <w:pPr>
              <w:pStyle w:val="Listparagraf"/>
              <w:numPr>
                <w:ilvl w:val="0"/>
                <w:numId w:val="27"/>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t xml:space="preserve">Serviciile de întreținere şi reparații mijloace de transport.  </w:t>
            </w:r>
          </w:p>
          <w:p w14:paraId="52E3BF5F" w14:textId="77777777" w:rsidR="00436772" w:rsidRPr="00C318F8" w:rsidRDefault="00436772" w:rsidP="00C77392">
            <w:pPr>
              <w:pStyle w:val="Listparagraf"/>
              <w:numPr>
                <w:ilvl w:val="0"/>
                <w:numId w:val="27"/>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t>Achiziționarea carburanților, lubrifianților şi consumabilelor pentru mijloacele de transport.</w:t>
            </w:r>
          </w:p>
          <w:p w14:paraId="06318EDC" w14:textId="77777777" w:rsidR="00436772" w:rsidRPr="00C318F8" w:rsidRDefault="00436772" w:rsidP="00C77392">
            <w:pPr>
              <w:pStyle w:val="Listparagraf"/>
              <w:numPr>
                <w:ilvl w:val="0"/>
                <w:numId w:val="27"/>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t>Arhivare.</w:t>
            </w:r>
          </w:p>
          <w:p w14:paraId="36423E40" w14:textId="77777777" w:rsidR="00436772" w:rsidRPr="00C318F8" w:rsidRDefault="00436772" w:rsidP="00C77392">
            <w:pPr>
              <w:pStyle w:val="Listparagraf"/>
              <w:numPr>
                <w:ilvl w:val="0"/>
                <w:numId w:val="27"/>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t>Închirierea sediului, instalațiilor, echipamentelor, mobilierului, efectuate în ansamblu sau separat destinate activității zilnice a beneficiarului.</w:t>
            </w:r>
          </w:p>
          <w:p w14:paraId="265AFD29" w14:textId="77777777" w:rsidR="00436772" w:rsidRPr="00C318F8" w:rsidRDefault="00436772" w:rsidP="00C77392">
            <w:pPr>
              <w:pStyle w:val="Listparagraf"/>
              <w:numPr>
                <w:ilvl w:val="0"/>
                <w:numId w:val="27"/>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t>Servicii de pază/de administrare /salubrizare/igienizare a spațiului alocat proiectului</w:t>
            </w:r>
          </w:p>
          <w:p w14:paraId="0BAED48E" w14:textId="77777777" w:rsidR="00436772" w:rsidRPr="00C318F8" w:rsidRDefault="00436772" w:rsidP="00C77392">
            <w:pPr>
              <w:pStyle w:val="Listparagraf"/>
              <w:numPr>
                <w:ilvl w:val="0"/>
                <w:numId w:val="27"/>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t>Cheltuielile privind plata primelor de asigurare pentru clădiri, spatii, instalații, mobilier, mijloace de transport şi echipamente, dacă bunurile respective sunt în proprietatea beneficiarului şi nu au fost achiziționate din fonduri nerambursabile acordate de Uniunea Europeană şi dacă asigurarea acestora contribuie la realizarea obiectivului proiectului.</w:t>
            </w:r>
          </w:p>
          <w:p w14:paraId="4D1D0A13" w14:textId="77777777" w:rsidR="00436772" w:rsidRPr="00C318F8" w:rsidRDefault="00436772" w:rsidP="00C77392">
            <w:pPr>
              <w:pStyle w:val="Listparagraf"/>
              <w:numPr>
                <w:ilvl w:val="0"/>
                <w:numId w:val="27"/>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t>Costurile aferente asigurării de răspundere civilă auto (RCA), rovinete, taxe de înmatriculare, taxa de mediu, pentru mijloacele de transport utilizate în scopul proiectului.</w:t>
            </w:r>
          </w:p>
          <w:p w14:paraId="6E186779" w14:textId="77777777" w:rsidR="00436772" w:rsidRPr="00C318F8" w:rsidRDefault="00436772" w:rsidP="00C77392">
            <w:pPr>
              <w:pStyle w:val="Listparagraf"/>
              <w:numPr>
                <w:ilvl w:val="0"/>
                <w:numId w:val="27"/>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t>Plata serviciilor pentru medicina muncii, prevenirea şi stingerea incendiilor, sănătatea şi securitatea în muncă pentru personalul propriu</w:t>
            </w:r>
          </w:p>
          <w:p w14:paraId="39466E5D" w14:textId="77777777" w:rsidR="00436772" w:rsidRPr="00C318F8" w:rsidRDefault="00436772" w:rsidP="00C77392">
            <w:pPr>
              <w:pStyle w:val="Listparagraf"/>
              <w:numPr>
                <w:ilvl w:val="0"/>
                <w:numId w:val="27"/>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t>Amortizare active</w:t>
            </w:r>
          </w:p>
          <w:p w14:paraId="5E04C4B8" w14:textId="77777777" w:rsidR="00436772" w:rsidRPr="00C318F8" w:rsidRDefault="00436772" w:rsidP="00C77392">
            <w:pPr>
              <w:pStyle w:val="Listparagraf"/>
              <w:numPr>
                <w:ilvl w:val="0"/>
                <w:numId w:val="27"/>
              </w:numPr>
              <w:spacing w:after="240" w:line="240" w:lineRule="auto"/>
              <w:jc w:val="both"/>
              <w:rPr>
                <w:rFonts w:ascii="Trebuchet MS" w:hAnsi="Trebuchet MS"/>
                <w:color w:val="002060"/>
                <w:sz w:val="20"/>
                <w:szCs w:val="20"/>
                <w:lang w:eastAsia="ro-RO"/>
              </w:rPr>
            </w:pPr>
            <w:r w:rsidRPr="00C318F8">
              <w:rPr>
                <w:rFonts w:ascii="Trebuchet MS" w:hAnsi="Trebuchet MS"/>
                <w:color w:val="002060"/>
                <w:sz w:val="20"/>
                <w:szCs w:val="20"/>
                <w:lang w:eastAsia="ro-RO"/>
              </w:rPr>
              <w:t>Conectare la rețele informatice</w:t>
            </w:r>
          </w:p>
        </w:tc>
      </w:tr>
      <w:tr w:rsidR="00436772" w:rsidRPr="00436772" w14:paraId="5A1DAA02" w14:textId="77777777" w:rsidTr="00C318F8">
        <w:tc>
          <w:tcPr>
            <w:tcW w:w="1525" w:type="dxa"/>
            <w:vMerge/>
            <w:shd w:val="clear" w:color="auto" w:fill="FDE9D9" w:themeFill="accent6" w:themeFillTint="33"/>
          </w:tcPr>
          <w:p w14:paraId="6E410BD1" w14:textId="77777777" w:rsidR="00436772" w:rsidRPr="00436772" w:rsidRDefault="00436772" w:rsidP="00C318F8">
            <w:pPr>
              <w:tabs>
                <w:tab w:val="left" w:pos="13860"/>
              </w:tabs>
              <w:spacing w:before="120" w:after="120" w:line="240" w:lineRule="auto"/>
              <w:ind w:right="-27"/>
              <w:jc w:val="both"/>
              <w:rPr>
                <w:rFonts w:ascii="Trebuchet MS" w:hAnsi="Trebuchet MS"/>
                <w:b/>
                <w:noProof/>
                <w:color w:val="17365D" w:themeColor="text2" w:themeShade="BF"/>
                <w:sz w:val="20"/>
                <w:szCs w:val="20"/>
              </w:rPr>
            </w:pPr>
          </w:p>
        </w:tc>
        <w:tc>
          <w:tcPr>
            <w:tcW w:w="13468" w:type="dxa"/>
            <w:gridSpan w:val="3"/>
          </w:tcPr>
          <w:p w14:paraId="506F5506" w14:textId="77777777" w:rsidR="00436772" w:rsidRPr="00436772" w:rsidRDefault="00436772" w:rsidP="00C318F8">
            <w:pPr>
              <w:tabs>
                <w:tab w:val="left" w:pos="13860"/>
              </w:tabs>
              <w:spacing w:before="120" w:after="120" w:line="240" w:lineRule="auto"/>
              <w:ind w:right="-27"/>
              <w:jc w:val="both"/>
              <w:rPr>
                <w:rFonts w:ascii="Trebuchet MS" w:hAnsi="Trebuchet MS"/>
                <w:b/>
                <w:noProof/>
                <w:color w:val="17365D" w:themeColor="text2" w:themeShade="BF"/>
                <w:sz w:val="20"/>
                <w:szCs w:val="20"/>
              </w:rPr>
            </w:pPr>
            <w:r w:rsidRPr="00436772">
              <w:rPr>
                <w:rFonts w:ascii="Trebuchet MS" w:eastAsia="Calibri" w:hAnsi="Trebuchet MS"/>
                <w:noProof/>
                <w:color w:val="002060"/>
                <w:sz w:val="20"/>
                <w:szCs w:val="20"/>
              </w:rPr>
              <w:t>Cheltuielile generale de administrație vor fi decontate pe baza de costuri reale, în baza documentelor justificative.</w:t>
            </w:r>
          </w:p>
        </w:tc>
      </w:tr>
    </w:tbl>
    <w:p w14:paraId="6E3F19BF" w14:textId="77777777" w:rsidR="00436772" w:rsidRDefault="00436772" w:rsidP="00901EC1">
      <w:pPr>
        <w:spacing w:before="120" w:after="120" w:line="240" w:lineRule="auto"/>
        <w:jc w:val="both"/>
        <w:rPr>
          <w:rFonts w:ascii="Trebuchet MS" w:hAnsi="Trebuchet MS"/>
          <w:b/>
          <w:color w:val="C00000"/>
        </w:rPr>
      </w:pPr>
    </w:p>
    <w:p w14:paraId="05CBAC6D" w14:textId="77777777" w:rsidR="00436772" w:rsidRPr="00015555" w:rsidRDefault="00436772" w:rsidP="00901EC1">
      <w:pPr>
        <w:spacing w:before="120" w:after="120" w:line="240" w:lineRule="auto"/>
        <w:jc w:val="both"/>
        <w:rPr>
          <w:rFonts w:ascii="Trebuchet MS" w:hAnsi="Trebuchet MS"/>
          <w:b/>
          <w:color w:val="C00000"/>
        </w:rPr>
      </w:pPr>
    </w:p>
    <w:p w14:paraId="06B9DEFF" w14:textId="77777777" w:rsidR="005305DC" w:rsidRPr="00015555" w:rsidRDefault="005305DC" w:rsidP="005305DC">
      <w:pPr>
        <w:spacing w:before="120" w:after="120" w:line="240" w:lineRule="auto"/>
        <w:jc w:val="both"/>
        <w:rPr>
          <w:rFonts w:ascii="Trebuchet MS" w:hAnsi="Trebuchet MS"/>
          <w:b/>
          <w:color w:val="C00000"/>
        </w:rPr>
      </w:pPr>
      <w:r w:rsidRPr="00015555">
        <w:rPr>
          <w:rFonts w:ascii="Trebuchet MS" w:hAnsi="Trebuchet MS"/>
          <w:b/>
          <w:color w:val="C00000"/>
        </w:rPr>
        <w:lastRenderedPageBreak/>
        <w:t>C) Reguli generale și specifice de decontare</w:t>
      </w:r>
    </w:p>
    <w:p w14:paraId="23AC9702" w14:textId="77777777" w:rsidR="0033681A" w:rsidRPr="00C5184B" w:rsidRDefault="0033681A" w:rsidP="0033681A">
      <w:pPr>
        <w:spacing w:before="120" w:after="120" w:line="240" w:lineRule="auto"/>
        <w:jc w:val="both"/>
        <w:rPr>
          <w:rFonts w:ascii="Trebuchet MS" w:hAnsi="Trebuchet MS"/>
          <w:color w:val="002060"/>
        </w:rPr>
      </w:pPr>
      <w:r w:rsidRPr="00C5184B">
        <w:rPr>
          <w:rFonts w:ascii="Trebuchet MS" w:hAnsi="Trebuchet MS"/>
          <w:color w:val="002060"/>
        </w:rPr>
        <w:t>La nivel de proiect pot fi decontate cheltuieli plafonate procentual, după cum urmează:</w:t>
      </w:r>
    </w:p>
    <w:p w14:paraId="2F29EE4F" w14:textId="77777777" w:rsidR="0033681A" w:rsidRPr="00C5184B" w:rsidRDefault="0033681A" w:rsidP="00C77392">
      <w:pPr>
        <w:numPr>
          <w:ilvl w:val="0"/>
          <w:numId w:val="17"/>
        </w:numPr>
        <w:spacing w:before="120" w:after="120" w:line="240" w:lineRule="auto"/>
        <w:jc w:val="both"/>
        <w:rPr>
          <w:rFonts w:ascii="Trebuchet MS" w:hAnsi="Trebuchet MS"/>
          <w:color w:val="002060"/>
        </w:rPr>
      </w:pPr>
      <w:r w:rsidRPr="00C5184B">
        <w:rPr>
          <w:rFonts w:ascii="Trebuchet MS" w:hAnsi="Trebuchet MS"/>
          <w:color w:val="002060"/>
        </w:rPr>
        <w:t xml:space="preserve">cheltuieli de tip FEDR aferente cheltuielilor directe ale proiectului: maximum 10% din cheltuielile directe eligibile ale proiectului. </w:t>
      </w:r>
    </w:p>
    <w:p w14:paraId="76A82A95" w14:textId="77777777" w:rsidR="0033681A" w:rsidRPr="00C5184B" w:rsidRDefault="0033681A" w:rsidP="00C77392">
      <w:pPr>
        <w:numPr>
          <w:ilvl w:val="0"/>
          <w:numId w:val="17"/>
        </w:numPr>
        <w:spacing w:before="120" w:after="120" w:line="240" w:lineRule="auto"/>
        <w:jc w:val="both"/>
        <w:rPr>
          <w:rFonts w:ascii="Trebuchet MS" w:hAnsi="Trebuchet MS"/>
          <w:color w:val="002060"/>
        </w:rPr>
      </w:pPr>
      <w:r w:rsidRPr="00C5184B">
        <w:rPr>
          <w:rFonts w:ascii="Trebuchet MS" w:hAnsi="Trebuchet MS"/>
          <w:color w:val="002060"/>
        </w:rPr>
        <w:t>cheltuielile generale de administrație (cheltuieli indirecte decontate pe bază de costuri reale) vor fi decontate ca maximum 15% din cheltuielile directe ale proiectului.</w:t>
      </w:r>
    </w:p>
    <w:p w14:paraId="2C7686D3" w14:textId="712755F3" w:rsidR="0033681A" w:rsidRPr="00C5184B" w:rsidRDefault="0033681A" w:rsidP="00C77392">
      <w:pPr>
        <w:numPr>
          <w:ilvl w:val="0"/>
          <w:numId w:val="17"/>
        </w:numPr>
        <w:spacing w:before="120" w:after="120" w:line="240" w:lineRule="auto"/>
        <w:jc w:val="both"/>
        <w:rPr>
          <w:rFonts w:ascii="Trebuchet MS" w:hAnsi="Trebuchet MS"/>
          <w:color w:val="002060"/>
        </w:rPr>
      </w:pPr>
      <w:r w:rsidRPr="00C5184B">
        <w:rPr>
          <w:rFonts w:ascii="Trebuchet MS" w:hAnsi="Trebuchet MS"/>
          <w:color w:val="002060"/>
        </w:rPr>
        <w:t xml:space="preserve">În contextul prezentului apel sunt eligibile ca şi cheltuieli </w:t>
      </w:r>
      <w:r w:rsidRPr="00C5184B">
        <w:rPr>
          <w:rFonts w:ascii="Trebuchet MS" w:hAnsi="Trebuchet MS"/>
          <w:color w:val="002060"/>
          <w:u w:val="single"/>
        </w:rPr>
        <w:t>indirecte</w:t>
      </w:r>
      <w:r w:rsidRPr="00C5184B">
        <w:rPr>
          <w:rFonts w:ascii="Trebuchet MS" w:hAnsi="Trebuchet MS"/>
          <w:color w:val="002060"/>
        </w:rPr>
        <w:t xml:space="preserve"> cheltuielile pentru elaborarea cererii de finanțare, cheltuieli care pot fi efectuate î</w:t>
      </w:r>
      <w:r w:rsidRPr="00C5184B">
        <w:rPr>
          <w:rFonts w:ascii="Trebuchet MS" w:hAnsi="Trebuchet MS"/>
          <w:color w:val="002060"/>
          <w:u w:val="single"/>
        </w:rPr>
        <w:t>nainte de aprobarea cererii de finanțare</w:t>
      </w:r>
      <w:r w:rsidRPr="00C5184B">
        <w:rPr>
          <w:rFonts w:ascii="Trebuchet MS" w:hAnsi="Trebuchet MS"/>
          <w:color w:val="002060"/>
        </w:rPr>
        <w:t xml:space="preserve">. Acestea vor putea fi solicitate la rambursare, pe bază de costuri reale, </w:t>
      </w:r>
      <w:r w:rsidRPr="00C5184B">
        <w:rPr>
          <w:rFonts w:ascii="Trebuchet MS" w:hAnsi="Trebuchet MS"/>
          <w:color w:val="002060"/>
          <w:u w:val="single"/>
        </w:rPr>
        <w:t>numai în situația în care cererea de finanțare este acceptată la finanțare.</w:t>
      </w:r>
      <w:r w:rsidRPr="00C5184B">
        <w:rPr>
          <w:rFonts w:ascii="Trebuchet MS" w:hAnsi="Trebuchet MS"/>
          <w:color w:val="002060"/>
        </w:rPr>
        <w:t xml:space="preserve"> Plafonul maxim pentru acestea este de 0,</w:t>
      </w:r>
      <w:r w:rsidR="007B5409" w:rsidRPr="00C5184B">
        <w:rPr>
          <w:rFonts w:ascii="Trebuchet MS" w:hAnsi="Trebuchet MS"/>
          <w:color w:val="002060"/>
        </w:rPr>
        <w:t>1</w:t>
      </w:r>
      <w:r w:rsidR="00824FBD" w:rsidRPr="00C5184B">
        <w:rPr>
          <w:rFonts w:ascii="Trebuchet MS" w:hAnsi="Trebuchet MS"/>
          <w:color w:val="002060"/>
        </w:rPr>
        <w:t>5</w:t>
      </w:r>
      <w:r w:rsidRPr="00C5184B">
        <w:rPr>
          <w:rFonts w:ascii="Trebuchet MS" w:hAnsi="Trebuchet MS"/>
          <w:color w:val="002060"/>
        </w:rPr>
        <w:t>% din valoarea totală eligibilă a proiectului.</w:t>
      </w:r>
    </w:p>
    <w:p w14:paraId="5A1F0752" w14:textId="77777777" w:rsidR="00901EC1" w:rsidRPr="00C5184B" w:rsidRDefault="0033681A" w:rsidP="00C77392">
      <w:pPr>
        <w:numPr>
          <w:ilvl w:val="0"/>
          <w:numId w:val="17"/>
        </w:numPr>
        <w:spacing w:before="120" w:after="120" w:line="240" w:lineRule="auto"/>
        <w:jc w:val="both"/>
        <w:rPr>
          <w:rFonts w:ascii="Trebuchet MS" w:hAnsi="Trebuchet MS"/>
          <w:b/>
          <w:color w:val="002060"/>
        </w:rPr>
      </w:pPr>
      <w:r w:rsidRPr="00C5184B">
        <w:rPr>
          <w:rFonts w:ascii="Trebuchet MS" w:hAnsi="Trebuchet MS"/>
          <w:bCs/>
          <w:color w:val="002060"/>
        </w:rPr>
        <w:t>La nivel de proiect, suma cheltuielilor</w:t>
      </w:r>
      <w:r w:rsidR="00B05ED8" w:rsidRPr="00C5184B">
        <w:rPr>
          <w:rFonts w:ascii="Trebuchet MS" w:hAnsi="Trebuchet MS"/>
          <w:bCs/>
          <w:color w:val="002060"/>
        </w:rPr>
        <w:t xml:space="preserve"> directe alocate subactivităţilor aferente</w:t>
      </w:r>
      <w:r w:rsidRPr="00C5184B">
        <w:rPr>
          <w:rFonts w:ascii="Trebuchet MS" w:hAnsi="Trebuchet MS"/>
          <w:bCs/>
          <w:color w:val="002060"/>
        </w:rPr>
        <w:t xml:space="preserve"> activității</w:t>
      </w:r>
      <w:r w:rsidR="00B05ED8" w:rsidRPr="00C5184B">
        <w:rPr>
          <w:rFonts w:ascii="Trebuchet MS" w:hAnsi="Trebuchet MS"/>
          <w:bCs/>
          <w:color w:val="002060"/>
        </w:rPr>
        <w:t xml:space="preserve"> 1</w:t>
      </w:r>
      <w:r w:rsidR="00A0742E" w:rsidRPr="00C5184B">
        <w:rPr>
          <w:rFonts w:ascii="Trebuchet MS" w:hAnsi="Trebuchet MS"/>
          <w:bCs/>
          <w:color w:val="002060"/>
        </w:rPr>
        <w:t xml:space="preserve"> trebuie să fie de minimum 70</w:t>
      </w:r>
      <w:r w:rsidRPr="00C5184B">
        <w:rPr>
          <w:rFonts w:ascii="Trebuchet MS" w:hAnsi="Trebuchet MS"/>
          <w:bCs/>
          <w:color w:val="002060"/>
        </w:rPr>
        <w:t xml:space="preserve">% din valoarea totală eligibilă a proiectului. </w:t>
      </w:r>
    </w:p>
    <w:p w14:paraId="7368B73E" w14:textId="45F430BD" w:rsidR="00816AAB" w:rsidRPr="00015555" w:rsidRDefault="00816AAB" w:rsidP="00B707E5">
      <w:pPr>
        <w:spacing w:before="120" w:after="120" w:line="240" w:lineRule="auto"/>
        <w:jc w:val="both"/>
        <w:rPr>
          <w:rFonts w:ascii="Trebuchet MS" w:hAnsi="Trebuchet MS"/>
          <w:b/>
          <w:color w:val="17365D" w:themeColor="text2" w:themeShade="BF"/>
        </w:rPr>
        <w:sectPr w:rsidR="00816AAB" w:rsidRPr="00015555" w:rsidSect="0043425D">
          <w:pgSz w:w="16838" w:h="11906" w:orient="landscape"/>
          <w:pgMar w:top="1276" w:right="1088" w:bottom="992" w:left="567" w:header="136" w:footer="709" w:gutter="0"/>
          <w:cols w:space="708"/>
          <w:docGrid w:linePitch="360"/>
        </w:sectPr>
      </w:pPr>
    </w:p>
    <w:p w14:paraId="134AB94A" w14:textId="77777777" w:rsidR="00FB6488" w:rsidRPr="00C5184B" w:rsidRDefault="00FB6488" w:rsidP="00B707E5">
      <w:pPr>
        <w:pStyle w:val="Titlu1"/>
        <w:spacing w:before="120" w:after="120" w:line="240" w:lineRule="auto"/>
        <w:rPr>
          <w:rFonts w:ascii="Trebuchet MS" w:hAnsi="Trebuchet MS"/>
          <w:b/>
          <w:color w:val="002060"/>
          <w:sz w:val="22"/>
          <w:szCs w:val="22"/>
        </w:rPr>
      </w:pPr>
      <w:bookmarkStart w:id="41" w:name="_Toc515353717"/>
      <w:bookmarkEnd w:id="39"/>
      <w:bookmarkEnd w:id="40"/>
      <w:r w:rsidRPr="00C5184B">
        <w:rPr>
          <w:rFonts w:ascii="Trebuchet MS" w:hAnsi="Trebuchet MS"/>
          <w:b/>
          <w:color w:val="002060"/>
          <w:sz w:val="22"/>
          <w:szCs w:val="22"/>
        </w:rPr>
        <w:lastRenderedPageBreak/>
        <w:t>CAPITOLUL 3. Completarea cererii de finanțare</w:t>
      </w:r>
      <w:bookmarkEnd w:id="41"/>
    </w:p>
    <w:p w14:paraId="34B317C9" w14:textId="77777777" w:rsidR="00FB6488" w:rsidRPr="00C5184B" w:rsidRDefault="00FB6488" w:rsidP="00B707E5">
      <w:pPr>
        <w:spacing w:before="120" w:after="120" w:line="240" w:lineRule="auto"/>
        <w:jc w:val="both"/>
        <w:rPr>
          <w:rFonts w:ascii="Trebuchet MS" w:hAnsi="Trebuchet MS"/>
          <w:b/>
          <w:color w:val="002060"/>
        </w:rPr>
      </w:pPr>
      <w:r w:rsidRPr="00C5184B">
        <w:rPr>
          <w:rFonts w:ascii="Trebuchet MS" w:hAnsi="Trebuchet MS"/>
          <w:i/>
          <w:color w:val="002060"/>
        </w:rPr>
        <w:t xml:space="preserve">Completarea cererii de finanțare se realizează în conformitate cu documentul Orientări privind accesarea finanțărilor în cadrul Programului Operațional Capital Uman 2014-2020, </w:t>
      </w:r>
      <w:r w:rsidRPr="00C5184B">
        <w:rPr>
          <w:rFonts w:ascii="Trebuchet MS" w:hAnsi="Trebuchet MS"/>
          <w:color w:val="002060"/>
        </w:rPr>
        <w:t xml:space="preserve">precum și cu instrucțiunile de completare furnizate în sistemul informatic la apelurile de proiecte. </w:t>
      </w:r>
    </w:p>
    <w:p w14:paraId="55A453EF" w14:textId="77777777" w:rsidR="00FB6488" w:rsidRPr="00C5184B" w:rsidRDefault="00FB6488" w:rsidP="00B707E5">
      <w:pPr>
        <w:spacing w:before="120" w:after="120" w:line="240" w:lineRule="auto"/>
        <w:jc w:val="both"/>
        <w:rPr>
          <w:rFonts w:ascii="Trebuchet MS" w:hAnsi="Trebuchet MS"/>
          <w:b/>
          <w:color w:val="002060"/>
        </w:rPr>
      </w:pPr>
    </w:p>
    <w:p w14:paraId="1C34D078" w14:textId="77777777" w:rsidR="00FB6488" w:rsidRPr="00C5184B" w:rsidRDefault="00FB6488" w:rsidP="00B707E5">
      <w:pPr>
        <w:pStyle w:val="Titlu1"/>
        <w:spacing w:before="120" w:after="120" w:line="240" w:lineRule="auto"/>
        <w:rPr>
          <w:rFonts w:ascii="Trebuchet MS" w:hAnsi="Trebuchet MS"/>
          <w:b/>
          <w:color w:val="002060"/>
          <w:sz w:val="22"/>
          <w:szCs w:val="22"/>
        </w:rPr>
      </w:pPr>
      <w:bookmarkStart w:id="42" w:name="_Toc515353718"/>
      <w:r w:rsidRPr="00C5184B">
        <w:rPr>
          <w:rFonts w:ascii="Trebuchet MS" w:hAnsi="Trebuchet MS"/>
          <w:b/>
          <w:color w:val="002060"/>
          <w:sz w:val="22"/>
          <w:szCs w:val="22"/>
        </w:rPr>
        <w:t>CAPITOLUL 4. Procesul de evaluare și selecție a proiectelor</w:t>
      </w:r>
      <w:bookmarkEnd w:id="42"/>
    </w:p>
    <w:p w14:paraId="312E3A80" w14:textId="77777777" w:rsidR="00AC3380" w:rsidRPr="00C5184B" w:rsidRDefault="00ED19C7" w:rsidP="00AC3380">
      <w:pPr>
        <w:spacing w:before="120" w:after="120" w:line="240" w:lineRule="auto"/>
        <w:jc w:val="both"/>
        <w:rPr>
          <w:rFonts w:ascii="Trebuchet MS" w:hAnsi="Trebuchet MS"/>
          <w:color w:val="002060"/>
        </w:rPr>
      </w:pPr>
      <w:r w:rsidRPr="00C5184B">
        <w:rPr>
          <w:rFonts w:ascii="Trebuchet MS" w:hAnsi="Trebuchet MS"/>
          <w:color w:val="002060"/>
        </w:rPr>
        <w:t>Î</w:t>
      </w:r>
      <w:r w:rsidR="00AC3380" w:rsidRPr="00C5184B">
        <w:rPr>
          <w:rFonts w:ascii="Trebuchet MS" w:hAnsi="Trebuchet MS"/>
          <w:color w:val="002060"/>
        </w:rPr>
        <w:t>n contextul prezentului apel, vor fi aprobate două proiecte</w:t>
      </w:r>
      <w:r w:rsidRPr="00C5184B">
        <w:rPr>
          <w:rFonts w:ascii="Trebuchet MS" w:hAnsi="Trebuchet MS"/>
          <w:color w:val="002060"/>
        </w:rPr>
        <w:t>,</w:t>
      </w:r>
      <w:r w:rsidR="00613F48" w:rsidRPr="00C5184B">
        <w:rPr>
          <w:rFonts w:ascii="Trebuchet MS" w:hAnsi="Trebuchet MS"/>
          <w:color w:val="002060"/>
        </w:rPr>
        <w:t xml:space="preserve"> anume</w:t>
      </w:r>
      <w:r w:rsidR="00AC3380" w:rsidRPr="00C5184B">
        <w:rPr>
          <w:rFonts w:ascii="Trebuchet MS" w:hAnsi="Trebuchet MS"/>
          <w:color w:val="002060"/>
        </w:rPr>
        <w:t xml:space="preserve"> </w:t>
      </w:r>
      <w:r w:rsidR="00613F48" w:rsidRPr="00C5184B">
        <w:rPr>
          <w:rFonts w:ascii="Trebuchet MS" w:hAnsi="Trebuchet MS"/>
          <w:color w:val="002060"/>
        </w:rPr>
        <w:t xml:space="preserve">proiectele care îndeplinesc criteriile de eligibilitate şi cele care au obținut cel mai mare punctaj în etapa de evaluare şi selecție, </w:t>
      </w:r>
      <w:r w:rsidR="00AC3380" w:rsidRPr="00C5184B">
        <w:rPr>
          <w:rFonts w:ascii="Trebuchet MS" w:hAnsi="Trebuchet MS"/>
          <w:color w:val="002060"/>
        </w:rPr>
        <w:t>după cum urmează:</w:t>
      </w:r>
    </w:p>
    <w:p w14:paraId="55870F19" w14:textId="24F7CB35" w:rsidR="00AF6598" w:rsidRPr="00C5184B" w:rsidRDefault="00AF6598" w:rsidP="00C77392">
      <w:pPr>
        <w:pStyle w:val="Listparagraf"/>
        <w:numPr>
          <w:ilvl w:val="0"/>
          <w:numId w:val="8"/>
        </w:numPr>
        <w:spacing w:before="120" w:after="120" w:line="240" w:lineRule="auto"/>
        <w:contextualSpacing w:val="0"/>
        <w:jc w:val="both"/>
        <w:rPr>
          <w:rFonts w:ascii="Trebuchet MS" w:hAnsi="Trebuchet MS"/>
          <w:color w:val="002060"/>
        </w:rPr>
      </w:pPr>
      <w:r w:rsidRPr="00C5184B">
        <w:rPr>
          <w:rFonts w:ascii="Trebuchet MS" w:hAnsi="Trebuchet MS"/>
          <w:color w:val="002060"/>
        </w:rPr>
        <w:t>Un proiect pentru</w:t>
      </w:r>
      <w:r w:rsidR="00AC3380" w:rsidRPr="00C5184B">
        <w:rPr>
          <w:rFonts w:ascii="Trebuchet MS" w:hAnsi="Trebuchet MS"/>
          <w:color w:val="002060"/>
        </w:rPr>
        <w:t xml:space="preserve"> </w:t>
      </w:r>
      <w:r w:rsidR="00504EF0" w:rsidRPr="00C5184B">
        <w:rPr>
          <w:rFonts w:ascii="Trebuchet MS" w:hAnsi="Trebuchet MS"/>
          <w:color w:val="002060"/>
        </w:rPr>
        <w:t>regiunile:</w:t>
      </w:r>
      <w:r w:rsidR="002B226D" w:rsidRPr="00C5184B">
        <w:rPr>
          <w:rFonts w:ascii="Trebuchet MS" w:hAnsi="Trebuchet MS"/>
          <w:color w:val="002060"/>
        </w:rPr>
        <w:t xml:space="preserve"> </w:t>
      </w:r>
      <w:r w:rsidR="00B707E5" w:rsidRPr="00C5184B">
        <w:rPr>
          <w:rFonts w:ascii="Trebuchet MS" w:hAnsi="Trebuchet MS"/>
          <w:i/>
          <w:color w:val="002060"/>
        </w:rPr>
        <w:t>S</w:t>
      </w:r>
      <w:r w:rsidR="00BE1D7D" w:rsidRPr="00C5184B">
        <w:rPr>
          <w:rFonts w:ascii="Trebuchet MS" w:hAnsi="Trebuchet MS"/>
          <w:i/>
          <w:color w:val="002060"/>
        </w:rPr>
        <w:t>ud-Vest Oltenia și Sud Muntenia.</w:t>
      </w:r>
    </w:p>
    <w:p w14:paraId="395B20AD" w14:textId="77777777" w:rsidR="002B226D" w:rsidRPr="00C5184B" w:rsidRDefault="00AF6598" w:rsidP="00C77392">
      <w:pPr>
        <w:pStyle w:val="Listparagraf"/>
        <w:numPr>
          <w:ilvl w:val="0"/>
          <w:numId w:val="8"/>
        </w:numPr>
        <w:spacing w:before="120" w:after="120" w:line="240" w:lineRule="auto"/>
        <w:contextualSpacing w:val="0"/>
        <w:jc w:val="both"/>
        <w:rPr>
          <w:rFonts w:ascii="Trebuchet MS" w:hAnsi="Trebuchet MS"/>
          <w:color w:val="002060"/>
        </w:rPr>
      </w:pPr>
      <w:r w:rsidRPr="00C5184B">
        <w:rPr>
          <w:rFonts w:ascii="Trebuchet MS" w:hAnsi="Trebuchet MS"/>
          <w:color w:val="002060"/>
        </w:rPr>
        <w:t xml:space="preserve">Un proiect pentru regiunile: </w:t>
      </w:r>
      <w:r w:rsidR="00B707E5" w:rsidRPr="00C5184B">
        <w:rPr>
          <w:rFonts w:ascii="Trebuchet MS" w:hAnsi="Trebuchet MS"/>
          <w:i/>
          <w:color w:val="002060"/>
        </w:rPr>
        <w:t>Sud-Est și Nord Est.</w:t>
      </w:r>
    </w:p>
    <w:p w14:paraId="78016A94" w14:textId="77777777" w:rsidR="002B226D" w:rsidRPr="00C5184B" w:rsidRDefault="002B226D" w:rsidP="00B707E5">
      <w:pPr>
        <w:spacing w:before="120" w:after="120" w:line="240" w:lineRule="auto"/>
        <w:jc w:val="both"/>
        <w:rPr>
          <w:rFonts w:ascii="Trebuchet MS" w:hAnsi="Trebuchet MS"/>
          <w:color w:val="002060"/>
        </w:rPr>
      </w:pPr>
      <w:r w:rsidRPr="00C5184B">
        <w:rPr>
          <w:rFonts w:ascii="Trebuchet MS" w:hAnsi="Trebuchet MS"/>
          <w:color w:val="002060"/>
        </w:rPr>
        <w:t>Apelul de proiecte se consideră închis la data contract</w:t>
      </w:r>
      <w:r w:rsidR="00613F48" w:rsidRPr="00C5184B">
        <w:rPr>
          <w:rFonts w:ascii="Trebuchet MS" w:hAnsi="Trebuchet MS"/>
          <w:color w:val="002060"/>
        </w:rPr>
        <w:t>ării ambelor proiecte regionale așa cum sunt definite mai sus.</w:t>
      </w:r>
    </w:p>
    <w:p w14:paraId="6962B8E2" w14:textId="77777777" w:rsidR="00FB6488" w:rsidRPr="00C5184B" w:rsidRDefault="00FB6488" w:rsidP="00B707E5">
      <w:pPr>
        <w:spacing w:before="120" w:after="120" w:line="240" w:lineRule="auto"/>
        <w:jc w:val="both"/>
        <w:rPr>
          <w:rFonts w:ascii="Trebuchet MS" w:hAnsi="Trebuchet MS"/>
          <w:color w:val="002060"/>
        </w:rPr>
      </w:pPr>
      <w:r w:rsidRPr="00C5184B">
        <w:rPr>
          <w:rFonts w:ascii="Trebuchet MS" w:hAnsi="Trebuchet MS"/>
          <w:color w:val="002060"/>
        </w:rPr>
        <w:t>Selecția proiectelor se efectuează în conformitate cu prevederile:</w:t>
      </w:r>
    </w:p>
    <w:p w14:paraId="0B5B9F87" w14:textId="77777777" w:rsidR="00FB6488" w:rsidRPr="00C5184B" w:rsidRDefault="00CF4C1C" w:rsidP="00C77392">
      <w:pPr>
        <w:pStyle w:val="Listparagraf"/>
        <w:numPr>
          <w:ilvl w:val="0"/>
          <w:numId w:val="8"/>
        </w:numPr>
        <w:spacing w:before="120" w:after="120" w:line="240" w:lineRule="auto"/>
        <w:contextualSpacing w:val="0"/>
        <w:jc w:val="both"/>
        <w:rPr>
          <w:rFonts w:ascii="Trebuchet MS" w:hAnsi="Trebuchet MS"/>
          <w:iCs/>
          <w:color w:val="002060"/>
        </w:rPr>
      </w:pPr>
      <w:r w:rsidRPr="00C5184B">
        <w:rPr>
          <w:rFonts w:ascii="Trebuchet MS" w:hAnsi="Trebuchet MS"/>
          <w:color w:val="002060"/>
        </w:rPr>
        <w:t>D</w:t>
      </w:r>
      <w:r w:rsidR="002B226D" w:rsidRPr="00C5184B">
        <w:rPr>
          <w:rFonts w:ascii="Trebuchet MS" w:hAnsi="Trebuchet MS"/>
          <w:color w:val="002060"/>
        </w:rPr>
        <w:t xml:space="preserve">ocumentului </w:t>
      </w:r>
      <w:r w:rsidR="00FB6488" w:rsidRPr="00C5184B">
        <w:rPr>
          <w:rFonts w:ascii="Trebuchet MS" w:hAnsi="Trebuchet MS"/>
          <w:i/>
          <w:iCs/>
          <w:color w:val="002060"/>
        </w:rPr>
        <w:t>Orientări privind accesarea finanțărilor în cadrul Programului Operațional Capital Uman 2014-2020</w:t>
      </w:r>
      <w:r w:rsidRPr="00C5184B">
        <w:rPr>
          <w:rStyle w:val="Referinnotdesubsol"/>
          <w:rFonts w:ascii="Trebuchet MS" w:hAnsi="Trebuchet MS"/>
          <w:i/>
          <w:iCs/>
          <w:noProof w:val="0"/>
          <w:color w:val="002060"/>
          <w:sz w:val="22"/>
          <w:szCs w:val="22"/>
          <w:lang w:val="ro-RO"/>
        </w:rPr>
        <w:footnoteReference w:id="9"/>
      </w:r>
    </w:p>
    <w:p w14:paraId="5503C752" w14:textId="77777777" w:rsidR="00FB6488" w:rsidRPr="00C5184B" w:rsidRDefault="00FB6488" w:rsidP="00C77392">
      <w:pPr>
        <w:pStyle w:val="Listparagraf"/>
        <w:numPr>
          <w:ilvl w:val="0"/>
          <w:numId w:val="8"/>
        </w:numPr>
        <w:spacing w:before="120" w:after="120" w:line="240" w:lineRule="auto"/>
        <w:contextualSpacing w:val="0"/>
        <w:jc w:val="both"/>
        <w:rPr>
          <w:rFonts w:ascii="Trebuchet MS" w:hAnsi="Trebuchet MS"/>
          <w:i/>
          <w:iCs/>
          <w:color w:val="002060"/>
        </w:rPr>
      </w:pPr>
      <w:r w:rsidRPr="00C5184B">
        <w:rPr>
          <w:rFonts w:ascii="Trebuchet MS" w:hAnsi="Trebuchet MS"/>
          <w:i/>
          <w:iCs/>
          <w:color w:val="002060"/>
        </w:rPr>
        <w:t>Metodologiei de evaluare și selecție a proiectelor POCU</w:t>
      </w:r>
      <w:r w:rsidR="00BB6BA0" w:rsidRPr="00C5184B">
        <w:rPr>
          <w:rFonts w:ascii="Trebuchet MS" w:hAnsi="Trebuchet MS"/>
          <w:i/>
          <w:iCs/>
          <w:color w:val="002060"/>
        </w:rPr>
        <w:t>- modificată în mai 2017</w:t>
      </w:r>
      <w:r w:rsidR="00CF4C1C" w:rsidRPr="00C5184B">
        <w:rPr>
          <w:rStyle w:val="Referinnotdesubsol"/>
          <w:rFonts w:ascii="Trebuchet MS" w:hAnsi="Trebuchet MS"/>
          <w:i/>
          <w:iCs/>
          <w:noProof w:val="0"/>
          <w:color w:val="002060"/>
          <w:sz w:val="22"/>
          <w:szCs w:val="22"/>
          <w:lang w:val="ro-RO"/>
        </w:rPr>
        <w:footnoteReference w:id="10"/>
      </w:r>
    </w:p>
    <w:p w14:paraId="0D02875C" w14:textId="77777777" w:rsidR="00FB6488" w:rsidRPr="00C5184B" w:rsidRDefault="00FB6488" w:rsidP="00C77392">
      <w:pPr>
        <w:pStyle w:val="Listparagraf"/>
        <w:numPr>
          <w:ilvl w:val="0"/>
          <w:numId w:val="8"/>
        </w:numPr>
        <w:spacing w:before="120" w:after="120" w:line="240" w:lineRule="auto"/>
        <w:contextualSpacing w:val="0"/>
        <w:jc w:val="both"/>
        <w:rPr>
          <w:rFonts w:ascii="Trebuchet MS" w:hAnsi="Trebuchet MS"/>
          <w:i/>
          <w:iCs/>
          <w:color w:val="002060"/>
        </w:rPr>
      </w:pPr>
      <w:r w:rsidRPr="00C5184B">
        <w:rPr>
          <w:rFonts w:ascii="Trebuchet MS" w:hAnsi="Trebuchet MS"/>
          <w:i/>
          <w:color w:val="002060"/>
        </w:rPr>
        <w:t>Criteriile de verificare a conformității administrative și a eligibilității</w:t>
      </w:r>
    </w:p>
    <w:p w14:paraId="350F7D7C" w14:textId="77777777" w:rsidR="00FB6488" w:rsidRPr="00C5184B" w:rsidRDefault="00FB6488" w:rsidP="00C77392">
      <w:pPr>
        <w:pStyle w:val="Listparagraf"/>
        <w:numPr>
          <w:ilvl w:val="0"/>
          <w:numId w:val="8"/>
        </w:numPr>
        <w:spacing w:before="120" w:after="120" w:line="240" w:lineRule="auto"/>
        <w:contextualSpacing w:val="0"/>
        <w:jc w:val="both"/>
        <w:rPr>
          <w:rFonts w:ascii="Trebuchet MS" w:hAnsi="Trebuchet MS"/>
          <w:i/>
          <w:iCs/>
          <w:color w:val="002060"/>
        </w:rPr>
      </w:pPr>
      <w:r w:rsidRPr="00C5184B">
        <w:rPr>
          <w:rFonts w:ascii="Trebuchet MS" w:hAnsi="Trebuchet MS"/>
          <w:i/>
          <w:color w:val="002060"/>
        </w:rPr>
        <w:t>Criterii</w:t>
      </w:r>
      <w:r w:rsidR="00CD5024" w:rsidRPr="00C5184B">
        <w:rPr>
          <w:rFonts w:ascii="Trebuchet MS" w:hAnsi="Trebuchet MS"/>
          <w:i/>
          <w:color w:val="002060"/>
        </w:rPr>
        <w:t>le</w:t>
      </w:r>
      <w:r w:rsidRPr="00C5184B">
        <w:rPr>
          <w:rFonts w:ascii="Trebuchet MS" w:hAnsi="Trebuchet MS"/>
          <w:i/>
          <w:color w:val="002060"/>
        </w:rPr>
        <w:t xml:space="preserve"> de evaluare și selecție </w:t>
      </w:r>
    </w:p>
    <w:p w14:paraId="2E4DC634" w14:textId="77777777" w:rsidR="00AC3380" w:rsidRPr="00C5184B" w:rsidRDefault="00AC3380" w:rsidP="00AF6598">
      <w:pPr>
        <w:pStyle w:val="Listparagraf"/>
        <w:spacing w:before="120" w:after="120" w:line="240" w:lineRule="auto"/>
        <w:ind w:left="360"/>
        <w:contextualSpacing w:val="0"/>
        <w:jc w:val="both"/>
        <w:rPr>
          <w:rFonts w:ascii="Trebuchet MS" w:hAnsi="Trebuchet MS"/>
          <w:i/>
          <w:iCs/>
          <w:color w:val="002060"/>
        </w:rPr>
      </w:pPr>
    </w:p>
    <w:p w14:paraId="78B98FA8" w14:textId="77777777" w:rsidR="008B7F0A" w:rsidRPr="00C5184B" w:rsidRDefault="008B7F0A" w:rsidP="008B7F0A">
      <w:pPr>
        <w:spacing w:before="120" w:after="120" w:line="240" w:lineRule="auto"/>
        <w:jc w:val="both"/>
        <w:rPr>
          <w:rFonts w:ascii="Trebuchet MS" w:eastAsia="Times New Roman" w:hAnsi="Trebuchet MS"/>
          <w:b/>
          <w:color w:val="002060"/>
        </w:rPr>
      </w:pPr>
      <w:bookmarkStart w:id="43" w:name="_Toc489541697"/>
      <w:bookmarkStart w:id="44" w:name="_Toc435003201"/>
      <w:bookmarkStart w:id="45" w:name="_Toc442084047"/>
      <w:r w:rsidRPr="00C5184B">
        <w:rPr>
          <w:rFonts w:ascii="Trebuchet MS" w:eastAsia="Times New Roman" w:hAnsi="Trebuchet MS"/>
          <w:b/>
          <w:color w:val="002060"/>
        </w:rPr>
        <w:t>CAPITOLUL 5. Depunerea și soluționarea contestațiilor</w:t>
      </w:r>
      <w:bookmarkEnd w:id="43"/>
    </w:p>
    <w:p w14:paraId="01C906E9" w14:textId="77777777" w:rsidR="008B7F0A" w:rsidRPr="00C5184B" w:rsidRDefault="008B7F0A" w:rsidP="008B7F0A">
      <w:pPr>
        <w:spacing w:before="120" w:after="120" w:line="240" w:lineRule="auto"/>
        <w:jc w:val="both"/>
        <w:rPr>
          <w:rFonts w:ascii="Trebuchet MS" w:eastAsia="Times New Roman" w:hAnsi="Trebuchet MS"/>
          <w:color w:val="002060"/>
        </w:rPr>
      </w:pPr>
      <w:r w:rsidRPr="00C5184B">
        <w:rPr>
          <w:rFonts w:ascii="Trebuchet MS" w:eastAsia="Times New Roman" w:hAnsi="Trebuchet MS"/>
          <w:color w:val="002060"/>
        </w:rPr>
        <w:t xml:space="preserve">Procesul de soluționare a contestațiilor se desfășoară în conformitate cu prevederile Metodologiei de verificare, evaluare și selecție a proiectelor POCU. </w:t>
      </w:r>
    </w:p>
    <w:p w14:paraId="181ADB42" w14:textId="77777777" w:rsidR="008B7F0A" w:rsidRPr="00C5184B" w:rsidRDefault="008B7F0A" w:rsidP="008B7F0A">
      <w:pPr>
        <w:spacing w:before="120" w:after="120" w:line="240" w:lineRule="auto"/>
        <w:jc w:val="both"/>
        <w:rPr>
          <w:rFonts w:ascii="Trebuchet MS" w:eastAsia="Times New Roman" w:hAnsi="Trebuchet MS"/>
          <w:b/>
          <w:color w:val="002060"/>
        </w:rPr>
      </w:pPr>
    </w:p>
    <w:p w14:paraId="595A38D0" w14:textId="77777777" w:rsidR="008B7F0A" w:rsidRPr="00C5184B" w:rsidRDefault="008B7F0A" w:rsidP="008B7F0A">
      <w:pPr>
        <w:spacing w:before="120" w:after="120" w:line="240" w:lineRule="auto"/>
        <w:jc w:val="both"/>
        <w:rPr>
          <w:rFonts w:ascii="Trebuchet MS" w:eastAsia="Times New Roman" w:hAnsi="Trebuchet MS"/>
          <w:b/>
          <w:color w:val="002060"/>
        </w:rPr>
      </w:pPr>
      <w:bookmarkStart w:id="46" w:name="_Toc489541698"/>
      <w:r w:rsidRPr="00C5184B">
        <w:rPr>
          <w:rFonts w:ascii="Trebuchet MS" w:eastAsia="Times New Roman" w:hAnsi="Trebuchet MS"/>
          <w:b/>
          <w:color w:val="002060"/>
        </w:rPr>
        <w:t>CAPITOLUL 6. Contractarea proiectelor – descrierea procesului</w:t>
      </w:r>
      <w:bookmarkEnd w:id="46"/>
      <w:r w:rsidRPr="00C5184B">
        <w:rPr>
          <w:rFonts w:ascii="Trebuchet MS" w:eastAsia="Times New Roman" w:hAnsi="Trebuchet MS"/>
          <w:b/>
          <w:color w:val="002060"/>
        </w:rPr>
        <w:t xml:space="preserve"> </w:t>
      </w:r>
    </w:p>
    <w:p w14:paraId="75425921" w14:textId="77777777" w:rsidR="008B7F0A" w:rsidRPr="00C5184B" w:rsidRDefault="008B7F0A" w:rsidP="008B7F0A">
      <w:pPr>
        <w:spacing w:before="120" w:after="120" w:line="240" w:lineRule="auto"/>
        <w:jc w:val="both"/>
        <w:rPr>
          <w:rFonts w:ascii="Trebuchet MS" w:eastAsia="Times New Roman" w:hAnsi="Trebuchet MS"/>
          <w:i/>
          <w:iCs/>
          <w:color w:val="002060"/>
        </w:rPr>
      </w:pPr>
      <w:r w:rsidRPr="00C5184B">
        <w:rPr>
          <w:rFonts w:ascii="Trebuchet MS" w:eastAsia="Times New Roman" w:hAnsi="Trebuchet MS"/>
          <w:color w:val="002060"/>
        </w:rPr>
        <w:t xml:space="preserve">Procesul de contractare se desfășoară în conformitate cu prevederile </w:t>
      </w:r>
      <w:r w:rsidRPr="00C5184B">
        <w:rPr>
          <w:rFonts w:ascii="Trebuchet MS" w:eastAsia="Times New Roman" w:hAnsi="Trebuchet MS"/>
          <w:i/>
          <w:iCs/>
          <w:color w:val="002060"/>
        </w:rPr>
        <w:t xml:space="preserve">Orientări privind accesarea finanțărilor  în cadrul Programului Operațional Capital Uman 2014-2020 </w:t>
      </w:r>
      <w:r w:rsidRPr="00C5184B">
        <w:rPr>
          <w:rFonts w:ascii="Trebuchet MS" w:eastAsia="Times New Roman" w:hAnsi="Trebuchet MS"/>
          <w:color w:val="002060"/>
        </w:rPr>
        <w:t xml:space="preserve">disponibil la </w:t>
      </w:r>
      <w:hyperlink r:id="rId14" w:anchor="implementare-program" w:history="1">
        <w:r w:rsidRPr="00C5184B">
          <w:rPr>
            <w:rStyle w:val="Hyperlink"/>
            <w:rFonts w:ascii="Trebuchet MS" w:eastAsia="Times New Roman" w:hAnsi="Trebuchet MS"/>
            <w:color w:val="002060"/>
          </w:rPr>
          <w:t>http://www.fonduri-ue.ro/pocu-2014#implementare-program</w:t>
        </w:r>
      </w:hyperlink>
      <w:r w:rsidRPr="00C5184B">
        <w:rPr>
          <w:rFonts w:ascii="Trebuchet MS" w:eastAsia="Times New Roman" w:hAnsi="Trebuchet MS"/>
          <w:i/>
          <w:color w:val="002060"/>
        </w:rPr>
        <w:t xml:space="preserve">.  </w:t>
      </w:r>
    </w:p>
    <w:p w14:paraId="0D623177" w14:textId="77777777" w:rsidR="00FB6488" w:rsidRPr="00C5184B" w:rsidRDefault="00FB6488" w:rsidP="00B707E5">
      <w:pPr>
        <w:spacing w:before="120" w:after="120" w:line="240" w:lineRule="auto"/>
        <w:jc w:val="both"/>
        <w:rPr>
          <w:rFonts w:ascii="Trebuchet MS" w:eastAsia="MS ??" w:hAnsi="Trebuchet MS" w:cs="Calibri"/>
          <w:color w:val="002060"/>
        </w:rPr>
      </w:pPr>
    </w:p>
    <w:p w14:paraId="0B105A0E" w14:textId="77777777" w:rsidR="00FB6488" w:rsidRPr="00C5184B" w:rsidRDefault="00FB6488" w:rsidP="00B707E5">
      <w:pPr>
        <w:pStyle w:val="Titlu1"/>
        <w:spacing w:before="120" w:after="120" w:line="240" w:lineRule="auto"/>
        <w:rPr>
          <w:rFonts w:ascii="Trebuchet MS" w:hAnsi="Trebuchet MS"/>
          <w:b/>
          <w:color w:val="002060"/>
          <w:sz w:val="22"/>
          <w:szCs w:val="22"/>
        </w:rPr>
      </w:pPr>
      <w:bookmarkStart w:id="47" w:name="_Toc515353719"/>
      <w:r w:rsidRPr="00C5184B">
        <w:rPr>
          <w:rFonts w:ascii="Trebuchet MS" w:hAnsi="Trebuchet MS"/>
          <w:b/>
          <w:color w:val="002060"/>
          <w:sz w:val="22"/>
          <w:szCs w:val="22"/>
        </w:rPr>
        <w:t>CAPITOLUL 7. Anexe</w:t>
      </w:r>
      <w:bookmarkEnd w:id="47"/>
    </w:p>
    <w:p w14:paraId="0D5B8AEE" w14:textId="77777777" w:rsidR="008E11FE" w:rsidRPr="00015555" w:rsidRDefault="008E11FE" w:rsidP="00B707E5">
      <w:pPr>
        <w:spacing w:before="120" w:after="120" w:line="240" w:lineRule="auto"/>
        <w:jc w:val="both"/>
        <w:rPr>
          <w:rFonts w:ascii="Trebuchet MS" w:hAnsi="Trebuchet MS"/>
          <w:b/>
          <w:color w:val="C00000"/>
        </w:rPr>
      </w:pPr>
      <w:r w:rsidRPr="00015555">
        <w:rPr>
          <w:rFonts w:ascii="Trebuchet MS" w:hAnsi="Trebuchet MS"/>
          <w:b/>
          <w:color w:val="C00000"/>
        </w:rPr>
        <w:t xml:space="preserve">Anexa 1: Definițiile indicatorilor specifici de rezultat și realizare </w:t>
      </w:r>
    </w:p>
    <w:p w14:paraId="0BED76A6" w14:textId="77777777" w:rsidR="00FB6488" w:rsidRPr="00015555" w:rsidRDefault="008E11FE" w:rsidP="00B707E5">
      <w:pPr>
        <w:spacing w:before="120" w:after="120" w:line="240" w:lineRule="auto"/>
        <w:jc w:val="both"/>
        <w:rPr>
          <w:rFonts w:ascii="Trebuchet MS" w:hAnsi="Trebuchet MS"/>
          <w:b/>
          <w:color w:val="C00000"/>
        </w:rPr>
      </w:pPr>
      <w:r w:rsidRPr="00015555">
        <w:rPr>
          <w:rFonts w:ascii="Trebuchet MS" w:hAnsi="Trebuchet MS"/>
          <w:b/>
          <w:color w:val="C00000"/>
        </w:rPr>
        <w:t xml:space="preserve">Anexa </w:t>
      </w:r>
      <w:r w:rsidR="00C8583F" w:rsidRPr="00015555">
        <w:rPr>
          <w:rFonts w:ascii="Trebuchet MS" w:hAnsi="Trebuchet MS"/>
          <w:b/>
          <w:color w:val="C00000"/>
        </w:rPr>
        <w:t>2:</w:t>
      </w:r>
      <w:r w:rsidR="00FB6488" w:rsidRPr="00015555">
        <w:rPr>
          <w:rFonts w:ascii="Trebuchet MS" w:hAnsi="Trebuchet MS"/>
          <w:b/>
          <w:color w:val="C00000"/>
        </w:rPr>
        <w:t xml:space="preserve"> </w:t>
      </w:r>
      <w:r w:rsidR="00960B88" w:rsidRPr="00015555">
        <w:rPr>
          <w:rFonts w:ascii="Trebuchet MS" w:hAnsi="Trebuchet MS"/>
          <w:b/>
          <w:color w:val="C00000"/>
        </w:rPr>
        <w:t>Criteriile de verificare a conformității administrative și a eligibilității</w:t>
      </w:r>
    </w:p>
    <w:p w14:paraId="2FED7BE6" w14:textId="77777777" w:rsidR="00FB6488" w:rsidRPr="00015555" w:rsidRDefault="008E11FE" w:rsidP="00B707E5">
      <w:pPr>
        <w:spacing w:before="120" w:after="120" w:line="240" w:lineRule="auto"/>
        <w:jc w:val="both"/>
        <w:rPr>
          <w:rFonts w:ascii="Trebuchet MS" w:hAnsi="Trebuchet MS"/>
          <w:b/>
          <w:color w:val="C00000"/>
        </w:rPr>
      </w:pPr>
      <w:r w:rsidRPr="00015555">
        <w:rPr>
          <w:rFonts w:ascii="Trebuchet MS" w:hAnsi="Trebuchet MS"/>
          <w:b/>
          <w:color w:val="C00000"/>
        </w:rPr>
        <w:t xml:space="preserve">Anexa </w:t>
      </w:r>
      <w:r w:rsidR="00FB6488" w:rsidRPr="00015555">
        <w:rPr>
          <w:rFonts w:ascii="Trebuchet MS" w:hAnsi="Trebuchet MS"/>
          <w:b/>
          <w:color w:val="C00000"/>
        </w:rPr>
        <w:t>3</w:t>
      </w:r>
      <w:r w:rsidR="00C8583F" w:rsidRPr="00015555">
        <w:rPr>
          <w:rFonts w:ascii="Trebuchet MS" w:hAnsi="Trebuchet MS"/>
          <w:b/>
          <w:color w:val="C00000"/>
        </w:rPr>
        <w:t xml:space="preserve">: </w:t>
      </w:r>
      <w:r w:rsidR="00960B88" w:rsidRPr="00015555">
        <w:rPr>
          <w:rFonts w:ascii="Trebuchet MS" w:hAnsi="Trebuchet MS"/>
          <w:b/>
          <w:color w:val="C00000"/>
        </w:rPr>
        <w:t>Criterii de evaluare și selecție</w:t>
      </w:r>
    </w:p>
    <w:bookmarkEnd w:id="44"/>
    <w:bookmarkEnd w:id="45"/>
    <w:p w14:paraId="44B6E5DE" w14:textId="77777777" w:rsidR="00CD5024" w:rsidRPr="00015555" w:rsidRDefault="00CD5024" w:rsidP="00B707E5">
      <w:pPr>
        <w:spacing w:before="120" w:after="120" w:line="240" w:lineRule="auto"/>
        <w:jc w:val="both"/>
        <w:rPr>
          <w:rFonts w:ascii="Trebuchet MS" w:hAnsi="Trebuchet MS"/>
          <w:color w:val="244061" w:themeColor="accent1" w:themeShade="80"/>
        </w:rPr>
      </w:pPr>
    </w:p>
    <w:sectPr w:rsidR="00CD5024" w:rsidRPr="00015555" w:rsidSect="007561DE">
      <w:pgSz w:w="11906" w:h="16838"/>
      <w:pgMar w:top="289" w:right="992" w:bottom="567" w:left="1276" w:header="136"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1EF77C" w16cid:durableId="1EA3E6BC"/>
  <w16cid:commentId w16cid:paraId="2B1CEFB6" w16cid:durableId="1EA3EA9A"/>
  <w16cid:commentId w16cid:paraId="0B820B28" w16cid:durableId="1EA3EEAD"/>
  <w16cid:commentId w16cid:paraId="379D6225" w16cid:durableId="1EA3E425"/>
  <w16cid:commentId w16cid:paraId="0D9CEA19" w16cid:durableId="1EA3FA0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A31AD" w14:textId="77777777" w:rsidR="00326371" w:rsidRDefault="00326371" w:rsidP="000331B2">
      <w:pPr>
        <w:spacing w:after="0" w:line="240" w:lineRule="auto"/>
      </w:pPr>
      <w:r>
        <w:separator/>
      </w:r>
    </w:p>
  </w:endnote>
  <w:endnote w:type="continuationSeparator" w:id="0">
    <w:p w14:paraId="734A330C" w14:textId="77777777" w:rsidR="00326371" w:rsidRDefault="00326371"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Bold">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1DB09" w14:textId="77777777" w:rsidR="00C318F8" w:rsidRPr="0042393F" w:rsidRDefault="00C318F8">
    <w:pPr>
      <w:pStyle w:val="Subsol"/>
      <w:jc w:val="right"/>
      <w:rPr>
        <w:rFonts w:ascii="Trebuchet MS" w:hAnsi="Trebuchet MS"/>
        <w:b/>
        <w:i/>
        <w:color w:val="17365D"/>
        <w:sz w:val="16"/>
        <w:szCs w:val="16"/>
      </w:rPr>
    </w:pPr>
    <w:r w:rsidRPr="0042393F">
      <w:rPr>
        <w:rFonts w:ascii="Trebuchet MS" w:hAnsi="Trebuchet MS"/>
        <w:b/>
        <w:color w:val="17365D"/>
        <w:sz w:val="16"/>
        <w:szCs w:val="16"/>
      </w:rPr>
      <w:fldChar w:fldCharType="begin"/>
    </w:r>
    <w:r w:rsidRPr="0042393F">
      <w:rPr>
        <w:rFonts w:ascii="Trebuchet MS" w:hAnsi="Trebuchet MS"/>
        <w:b/>
        <w:color w:val="17365D"/>
        <w:sz w:val="16"/>
        <w:szCs w:val="16"/>
      </w:rPr>
      <w:instrText xml:space="preserve"> PAGE </w:instrText>
    </w:r>
    <w:r w:rsidRPr="0042393F">
      <w:rPr>
        <w:rFonts w:ascii="Trebuchet MS" w:hAnsi="Trebuchet MS"/>
        <w:b/>
        <w:color w:val="17365D"/>
        <w:sz w:val="16"/>
        <w:szCs w:val="16"/>
      </w:rPr>
      <w:fldChar w:fldCharType="separate"/>
    </w:r>
    <w:r w:rsidR="00253FC1">
      <w:rPr>
        <w:rFonts w:ascii="Trebuchet MS" w:hAnsi="Trebuchet MS"/>
        <w:b/>
        <w:noProof/>
        <w:color w:val="17365D"/>
        <w:sz w:val="16"/>
        <w:szCs w:val="16"/>
      </w:rPr>
      <w:t>2</w:t>
    </w:r>
    <w:r w:rsidRPr="0042393F">
      <w:rPr>
        <w:rFonts w:ascii="Trebuchet MS" w:hAnsi="Trebuchet MS"/>
        <w:b/>
        <w:color w:val="17365D"/>
        <w:sz w:val="16"/>
        <w:szCs w:val="16"/>
      </w:rPr>
      <w:fldChar w:fldCharType="end"/>
    </w:r>
  </w:p>
  <w:p w14:paraId="4CCCCE8C" w14:textId="77777777" w:rsidR="00C318F8" w:rsidRPr="0042393F" w:rsidRDefault="00C318F8" w:rsidP="00181A3F">
    <w:pPr>
      <w:pStyle w:val="Subsol"/>
      <w:spacing w:line="240" w:lineRule="auto"/>
      <w:jc w:val="center"/>
      <w:rPr>
        <w:rFonts w:ascii="Trebuchet MS" w:hAnsi="Trebuchet MS"/>
        <w:color w:val="002060"/>
        <w:sz w:val="16"/>
        <w:szCs w:val="16"/>
      </w:rPr>
    </w:pPr>
    <w:r w:rsidRPr="0042393F">
      <w:rPr>
        <w:rFonts w:ascii="Trebuchet MS" w:hAnsi="Trebuchet MS"/>
        <w:color w:val="002060"/>
        <w:sz w:val="16"/>
        <w:szCs w:val="16"/>
      </w:rPr>
      <w:t>Ghidul Solicitantului – Condiții Specifice</w:t>
    </w:r>
  </w:p>
  <w:p w14:paraId="2E744AB6" w14:textId="69EF3A93" w:rsidR="00C318F8" w:rsidRPr="00400CA4" w:rsidRDefault="00C318F8" w:rsidP="00400CA4">
    <w:pPr>
      <w:pStyle w:val="Subsol"/>
      <w:spacing w:line="240" w:lineRule="auto"/>
      <w:jc w:val="center"/>
      <w:rPr>
        <w:rFonts w:ascii="Trebuchet MS" w:hAnsi="Trebuchet MS"/>
        <w:i/>
        <w:color w:val="002060"/>
        <w:sz w:val="16"/>
        <w:szCs w:val="16"/>
      </w:rPr>
    </w:pPr>
    <w:r w:rsidRPr="0042393F">
      <w:rPr>
        <w:rFonts w:ascii="Trebuchet MS" w:hAnsi="Trebuchet MS"/>
        <w:i/>
        <w:color w:val="002060"/>
        <w:sz w:val="16"/>
        <w:szCs w:val="16"/>
      </w:rPr>
      <w:t>”Organizarea de programe regionale de prevenire, depistare  precoce (screening), diagnostic și direcționare către tratament al pacienților cu boli hepatice cronice secundare infecțiilor virale cu virusuri h</w:t>
    </w:r>
    <w:r>
      <w:rPr>
        <w:rFonts w:ascii="Trebuchet MS" w:hAnsi="Trebuchet MS"/>
        <w:i/>
        <w:color w:val="002060"/>
        <w:sz w:val="16"/>
        <w:szCs w:val="16"/>
      </w:rPr>
      <w:t xml:space="preserve">epatitice B/D și C – etapa II”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030602" w14:textId="77777777" w:rsidR="00326371" w:rsidRDefault="00326371" w:rsidP="000331B2">
      <w:pPr>
        <w:spacing w:after="0" w:line="240" w:lineRule="auto"/>
      </w:pPr>
      <w:r>
        <w:separator/>
      </w:r>
    </w:p>
  </w:footnote>
  <w:footnote w:type="continuationSeparator" w:id="0">
    <w:p w14:paraId="38194A58" w14:textId="77777777" w:rsidR="00326371" w:rsidRDefault="00326371" w:rsidP="000331B2">
      <w:pPr>
        <w:spacing w:after="0" w:line="240" w:lineRule="auto"/>
      </w:pPr>
      <w:r>
        <w:continuationSeparator/>
      </w:r>
    </w:p>
  </w:footnote>
  <w:footnote w:id="1">
    <w:p w14:paraId="2A917A7A" w14:textId="75E8854E" w:rsidR="00C318F8" w:rsidRPr="00DD1A76" w:rsidRDefault="00C318F8" w:rsidP="003C3752">
      <w:pPr>
        <w:pStyle w:val="Textnotdesubsol"/>
        <w:rPr>
          <w:rFonts w:asciiTheme="minorHAnsi" w:hAnsiTheme="minorHAnsi"/>
        </w:rPr>
      </w:pPr>
      <w:r w:rsidRPr="00DD1A76">
        <w:rPr>
          <w:rStyle w:val="Referinnotdesubsol"/>
          <w:rFonts w:ascii="Trebuchet MS" w:hAnsi="Trebuchet MS"/>
          <w:sz w:val="16"/>
          <w:szCs w:val="16"/>
        </w:rPr>
        <w:footnoteRef/>
      </w:r>
      <w:r w:rsidR="009976B9">
        <w:rPr>
          <w:rFonts w:ascii="Trebuchet MS" w:hAnsi="Trebuchet MS"/>
          <w:color w:val="002060"/>
          <w:sz w:val="16"/>
          <w:szCs w:val="16"/>
        </w:rPr>
        <w:t xml:space="preserve"> </w:t>
      </w:r>
      <w:r w:rsidRPr="00DD1A76">
        <w:rPr>
          <w:rFonts w:ascii="Trebuchet MS" w:hAnsi="Trebuchet MS"/>
          <w:color w:val="002060"/>
          <w:sz w:val="16"/>
          <w:szCs w:val="16"/>
        </w:rPr>
        <w:t>http://www.fonduri-ue.ro/images/files/programe/CU/POCU-2014/2017/Metodologia_de_evaluare_POCU_mai_2017_1.pdf</w:t>
      </w:r>
    </w:p>
  </w:footnote>
  <w:footnote w:id="2">
    <w:p w14:paraId="2A145EC5" w14:textId="0D1944BD" w:rsidR="00C318F8" w:rsidRPr="00EF575B" w:rsidRDefault="00C318F8" w:rsidP="00186A9B">
      <w:pPr>
        <w:pStyle w:val="Textnotdesubsol"/>
        <w:ind w:left="90" w:hanging="90"/>
        <w:jc w:val="both"/>
        <w:rPr>
          <w:rFonts w:ascii="Trebuchet MS" w:hAnsi="Trebuchet MS"/>
        </w:rPr>
      </w:pPr>
      <w:r w:rsidRPr="00EF575B">
        <w:rPr>
          <w:rStyle w:val="Referinnotdesubsol"/>
          <w:rFonts w:ascii="Trebuchet MS" w:hAnsi="Trebuchet MS"/>
          <w:noProof w:val="0"/>
          <w:color w:val="002060"/>
          <w:sz w:val="16"/>
          <w:szCs w:val="16"/>
          <w:lang w:val="ro-RO"/>
        </w:rPr>
        <w:footnoteRef/>
      </w:r>
      <w:r w:rsidRPr="00EF575B">
        <w:rPr>
          <w:rFonts w:ascii="Trebuchet MS" w:hAnsi="Trebuchet MS"/>
          <w:color w:val="002060"/>
          <w:sz w:val="16"/>
          <w:szCs w:val="16"/>
        </w:rPr>
        <w:t xml:space="preserve"> Centrele de prevenție vor avea rol de informare şi educare şi vor fi înființate în secțiile de infecțioase sau de gastroenterologie</w:t>
      </w:r>
    </w:p>
  </w:footnote>
  <w:footnote w:id="3">
    <w:p w14:paraId="12DF03B8" w14:textId="5928CD49" w:rsidR="00C318F8" w:rsidRPr="009976B9" w:rsidRDefault="00C318F8" w:rsidP="00DD45B9">
      <w:pPr>
        <w:pStyle w:val="Textnotdesubsol"/>
        <w:tabs>
          <w:tab w:val="left" w:pos="0"/>
        </w:tabs>
        <w:ind w:left="0" w:hanging="90"/>
        <w:jc w:val="both"/>
        <w:rPr>
          <w:rFonts w:ascii="Trebuchet MS" w:hAnsi="Trebuchet MS"/>
          <w:color w:val="002060"/>
          <w:sz w:val="16"/>
          <w:szCs w:val="16"/>
        </w:rPr>
      </w:pPr>
      <w:r w:rsidRPr="009976B9">
        <w:rPr>
          <w:rStyle w:val="Referinnotdesubsol"/>
          <w:rFonts w:ascii="Trebuchet MS" w:hAnsi="Trebuchet MS"/>
          <w:color w:val="002060"/>
          <w:sz w:val="16"/>
          <w:szCs w:val="16"/>
        </w:rPr>
        <w:footnoteRef/>
      </w:r>
      <w:r w:rsidRPr="009976B9">
        <w:rPr>
          <w:rFonts w:ascii="Trebuchet MS" w:hAnsi="Trebuchet MS"/>
          <w:color w:val="002060"/>
          <w:sz w:val="16"/>
          <w:szCs w:val="16"/>
        </w:rPr>
        <w:t xml:space="preserve"> Acestea pot fi înființate obligatoriu în cadrul instituțiilor medicale publice (beneficiar, partener sau celor cu care beneficiarul are un acord semnat şi care nu sunt parte din parteneriatul proiectului) </w:t>
      </w:r>
    </w:p>
  </w:footnote>
  <w:footnote w:id="4">
    <w:p w14:paraId="6A846F7D" w14:textId="744EF4F3" w:rsidR="00C318F8" w:rsidRPr="009961C0" w:rsidRDefault="00C318F8" w:rsidP="00DD45B9">
      <w:pPr>
        <w:pStyle w:val="Textnotdesubsol"/>
        <w:ind w:left="0" w:hanging="90"/>
        <w:jc w:val="both"/>
        <w:rPr>
          <w:rFonts w:ascii="Trebuchet MS" w:hAnsi="Trebuchet MS"/>
          <w:sz w:val="16"/>
          <w:szCs w:val="16"/>
        </w:rPr>
      </w:pPr>
      <w:r w:rsidRPr="009976B9">
        <w:rPr>
          <w:rFonts w:ascii="Trebuchet MS" w:hAnsi="Trebuchet MS"/>
          <w:color w:val="002060"/>
          <w:sz w:val="16"/>
          <w:szCs w:val="16"/>
          <w:vertAlign w:val="superscript"/>
        </w:rPr>
        <w:footnoteRef/>
      </w:r>
      <w:r w:rsidRPr="009976B9">
        <w:rPr>
          <w:rFonts w:ascii="Trebuchet MS" w:hAnsi="Trebuchet MS"/>
          <w:color w:val="002060"/>
          <w:sz w:val="16"/>
          <w:szCs w:val="16"/>
          <w:vertAlign w:val="superscript"/>
        </w:rPr>
        <w:t xml:space="preserve">  </w:t>
      </w:r>
      <w:r w:rsidRPr="009976B9">
        <w:rPr>
          <w:rFonts w:ascii="Trebuchet MS" w:hAnsi="Trebuchet MS"/>
          <w:b/>
          <w:color w:val="002060"/>
          <w:sz w:val="16"/>
          <w:szCs w:val="16"/>
        </w:rPr>
        <w:t>NB</w:t>
      </w:r>
      <w:r w:rsidRPr="009976B9">
        <w:rPr>
          <w:rFonts w:ascii="Trebuchet MS" w:hAnsi="Trebuchet MS"/>
          <w:color w:val="002060"/>
          <w:sz w:val="16"/>
          <w:szCs w:val="16"/>
        </w:rPr>
        <w:t xml:space="preserve"> Acoperirea la nivelul regiunilor de dezvoltate va fi analizată exclusiv din punctul de vedere al domiciliului/ rezidenței persoanei care va beneficia de servicii medicale de screening </w:t>
      </w:r>
      <w:r w:rsidRPr="009976B9">
        <w:rPr>
          <w:rFonts w:ascii="Trebuchet MS" w:hAnsi="Trebuchet MS"/>
          <w:i/>
          <w:color w:val="002060"/>
          <w:sz w:val="16"/>
          <w:szCs w:val="16"/>
        </w:rPr>
        <w:t>(la intrarea în intervenție)</w:t>
      </w:r>
    </w:p>
  </w:footnote>
  <w:footnote w:id="5">
    <w:p w14:paraId="75B5EE47" w14:textId="77777777" w:rsidR="00C318F8" w:rsidRPr="0062683F" w:rsidRDefault="00C318F8" w:rsidP="00882E55">
      <w:pPr>
        <w:pStyle w:val="Textnotdesubsol"/>
        <w:rPr>
          <w:rFonts w:ascii="Trebuchet MS" w:hAnsi="Trebuchet MS"/>
          <w:color w:val="002060"/>
          <w:sz w:val="16"/>
          <w:szCs w:val="16"/>
          <w:lang w:val="es-ES"/>
        </w:rPr>
      </w:pPr>
      <w:r w:rsidRPr="0062683F">
        <w:rPr>
          <w:rStyle w:val="Referinnotdesubsol"/>
          <w:rFonts w:ascii="Trebuchet MS" w:hAnsi="Trebuchet MS"/>
          <w:color w:val="002060"/>
          <w:sz w:val="16"/>
          <w:szCs w:val="16"/>
        </w:rPr>
        <w:footnoteRef/>
      </w:r>
      <w:r w:rsidRPr="0062683F">
        <w:rPr>
          <w:rFonts w:ascii="Trebuchet MS" w:hAnsi="Trebuchet MS"/>
          <w:color w:val="002060"/>
          <w:sz w:val="16"/>
          <w:szCs w:val="16"/>
        </w:rPr>
        <w:t xml:space="preserve"> Definiție preluată de pe pagina de internet a Comisiei Europene: </w:t>
      </w:r>
      <w:hyperlink r:id="rId1" w:history="1">
        <w:r w:rsidRPr="0062683F">
          <w:rPr>
            <w:rStyle w:val="Hyperlink"/>
            <w:rFonts w:ascii="Trebuchet MS" w:hAnsi="Trebuchet MS"/>
            <w:color w:val="002060"/>
            <w:sz w:val="16"/>
            <w:szCs w:val="16"/>
          </w:rPr>
          <w:t>http://ec.europa.eu/social/main.jsp?catId=1022&amp;langId=en</w:t>
        </w:r>
      </w:hyperlink>
    </w:p>
  </w:footnote>
  <w:footnote w:id="6">
    <w:p w14:paraId="5F831679" w14:textId="77777777" w:rsidR="00C318F8" w:rsidRPr="0067636F" w:rsidRDefault="00C318F8" w:rsidP="00882E55">
      <w:pPr>
        <w:pStyle w:val="Textnotdesubsol"/>
        <w:rPr>
          <w:rFonts w:ascii="Trebuchet MS" w:hAnsi="Trebuchet MS"/>
          <w:color w:val="002060"/>
          <w:sz w:val="16"/>
          <w:szCs w:val="16"/>
          <w:lang w:val="es-ES"/>
        </w:rPr>
      </w:pPr>
      <w:r w:rsidRPr="002B260F">
        <w:rPr>
          <w:rStyle w:val="Referinnotdesubsol"/>
          <w:rFonts w:ascii="Trebuchet MS" w:hAnsi="Trebuchet MS"/>
          <w:color w:val="002060"/>
          <w:sz w:val="16"/>
          <w:szCs w:val="16"/>
        </w:rPr>
        <w:footnoteRef/>
      </w:r>
      <w:r w:rsidRPr="002B260F">
        <w:rPr>
          <w:rFonts w:ascii="Trebuchet MS" w:hAnsi="Trebuchet MS"/>
          <w:color w:val="002060"/>
          <w:sz w:val="16"/>
          <w:szCs w:val="16"/>
        </w:rPr>
        <w:t xml:space="preserve"> </w:t>
      </w:r>
      <w:hyperlink r:id="rId2" w:history="1">
        <w:r w:rsidRPr="0062683F">
          <w:rPr>
            <w:rStyle w:val="Hyperlink"/>
            <w:rFonts w:ascii="Trebuchet MS" w:hAnsi="Trebuchet MS" w:cs="PF Square Sans Pro Medium"/>
            <w:color w:val="002060"/>
            <w:sz w:val="16"/>
            <w:szCs w:val="16"/>
            <w:u w:val="none"/>
          </w:rPr>
          <w:t>http://www.fonduri-ue.ro/images/files/documente-relevante/orientari_beneficiari/Ghid.egalitate.sanse.1.pdf</w:t>
        </w:r>
      </w:hyperlink>
      <w:r w:rsidRPr="002B260F">
        <w:rPr>
          <w:rFonts w:ascii="Trebuchet MS" w:hAnsi="Trebuchet MS"/>
          <w:color w:val="002060"/>
          <w:sz w:val="16"/>
          <w:szCs w:val="16"/>
        </w:rPr>
        <w:t xml:space="preserve"> </w:t>
      </w:r>
    </w:p>
  </w:footnote>
  <w:footnote w:id="7">
    <w:p w14:paraId="774FDD54" w14:textId="66CB7946" w:rsidR="00C318F8" w:rsidRPr="00297AED" w:rsidRDefault="00C318F8">
      <w:pPr>
        <w:pStyle w:val="Textnotdesubsol"/>
        <w:rPr>
          <w:rFonts w:ascii="Trebuchet MS" w:hAnsi="Trebuchet MS"/>
          <w:color w:val="002060"/>
          <w:sz w:val="16"/>
          <w:szCs w:val="16"/>
        </w:rPr>
      </w:pPr>
      <w:r w:rsidRPr="00297AED">
        <w:rPr>
          <w:rStyle w:val="Referinnotdesubsol"/>
          <w:rFonts w:ascii="Trebuchet MS" w:hAnsi="Trebuchet MS"/>
          <w:color w:val="002060"/>
          <w:sz w:val="16"/>
          <w:szCs w:val="16"/>
        </w:rPr>
        <w:footnoteRef/>
      </w:r>
      <w:r w:rsidRPr="00297AED">
        <w:rPr>
          <w:rFonts w:ascii="Trebuchet MS" w:hAnsi="Trebuchet MS"/>
          <w:color w:val="002060"/>
          <w:sz w:val="16"/>
          <w:szCs w:val="16"/>
        </w:rPr>
        <w:t xml:space="preserve"> http://www.fonduri-ue.ro/pocu-2014#implementare-program</w:t>
      </w:r>
    </w:p>
  </w:footnote>
  <w:footnote w:id="8">
    <w:p w14:paraId="43020363" w14:textId="77777777" w:rsidR="00C318F8" w:rsidRPr="00BE1D7D" w:rsidRDefault="00C318F8">
      <w:pPr>
        <w:pStyle w:val="Textnotdesubsol"/>
        <w:rPr>
          <w:rFonts w:ascii="Trebuchet MS" w:hAnsi="Trebuchet MS"/>
          <w:color w:val="002060"/>
          <w:sz w:val="16"/>
          <w:szCs w:val="16"/>
        </w:rPr>
      </w:pPr>
      <w:r w:rsidRPr="00BE1D7D">
        <w:rPr>
          <w:rStyle w:val="Referinnotdesubsol"/>
          <w:rFonts w:ascii="Trebuchet MS" w:hAnsi="Trebuchet MS"/>
          <w:color w:val="002060"/>
          <w:sz w:val="16"/>
          <w:szCs w:val="16"/>
        </w:rPr>
        <w:footnoteRef/>
      </w:r>
      <w:r w:rsidRPr="00BE1D7D">
        <w:rPr>
          <w:rFonts w:ascii="Trebuchet MS" w:hAnsi="Trebuchet MS"/>
          <w:color w:val="002060"/>
          <w:sz w:val="16"/>
          <w:szCs w:val="16"/>
        </w:rPr>
        <w:t>Sub rezerva obținerii unui act delegat</w:t>
      </w:r>
    </w:p>
  </w:footnote>
  <w:footnote w:id="9">
    <w:p w14:paraId="3F48C83A" w14:textId="77777777" w:rsidR="00C318F8" w:rsidRPr="0067636F" w:rsidRDefault="00C318F8">
      <w:pPr>
        <w:pStyle w:val="Textnotdesubsol"/>
      </w:pPr>
      <w:r>
        <w:rPr>
          <w:rStyle w:val="Referinnotdesubsol"/>
        </w:rPr>
        <w:footnoteRef/>
      </w:r>
      <w:r>
        <w:t xml:space="preserve"> </w:t>
      </w:r>
      <w:hyperlink r:id="rId3" w:history="1">
        <w:r w:rsidRPr="000902C5">
          <w:rPr>
            <w:rStyle w:val="Hyperlink"/>
            <w:rFonts w:ascii="Calibri" w:hAnsi="Calibri" w:cs="PF Square Sans Pro Medium"/>
            <w:sz w:val="18"/>
            <w:szCs w:val="18"/>
          </w:rPr>
          <w:t>http://www.fonduri-ue.ro/images/files/programe/CU/POCU-2014/20.04/ORIENTARI.GENERALE.POCU.pdf</w:t>
        </w:r>
      </w:hyperlink>
    </w:p>
  </w:footnote>
  <w:footnote w:id="10">
    <w:p w14:paraId="66363C0C" w14:textId="77777777" w:rsidR="00C318F8" w:rsidRPr="0067636F" w:rsidRDefault="00C318F8">
      <w:pPr>
        <w:pStyle w:val="Textnotdesubsol"/>
        <w:rPr>
          <w:rFonts w:ascii="Trebuchet MS" w:hAnsi="Trebuchet MS"/>
          <w:color w:val="002060"/>
          <w:sz w:val="16"/>
          <w:szCs w:val="16"/>
        </w:rPr>
      </w:pPr>
      <w:r w:rsidRPr="00237BD7">
        <w:rPr>
          <w:rStyle w:val="Referinnotdesubsol"/>
          <w:rFonts w:ascii="Trebuchet MS" w:hAnsi="Trebuchet MS"/>
          <w:color w:val="002060"/>
          <w:sz w:val="16"/>
          <w:szCs w:val="16"/>
        </w:rPr>
        <w:footnoteRef/>
      </w:r>
      <w:r>
        <w:rPr>
          <w:rFonts w:ascii="Trebuchet MS" w:hAnsi="Trebuchet MS"/>
          <w:color w:val="002060"/>
          <w:sz w:val="16"/>
          <w:szCs w:val="16"/>
        </w:rPr>
        <w:t xml:space="preserve"> </w:t>
      </w:r>
      <w:r w:rsidRPr="00237BD7">
        <w:rPr>
          <w:rFonts w:ascii="Trebuchet MS" w:hAnsi="Trebuchet MS"/>
          <w:color w:val="002060"/>
          <w:sz w:val="16"/>
          <w:szCs w:val="16"/>
        </w:rPr>
        <w:t>http://www.fonduri-ue.ro/images/files/programe/CU/POCU-2014/2017/Metodologia_de_evaluare_POCU_mai_2017_1.pdf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61EA3" w14:textId="77777777" w:rsidR="00C318F8" w:rsidRDefault="00C318F8" w:rsidP="00D56F62">
    <w:pPr>
      <w:pStyle w:val="Antet"/>
      <w:jc w:val="center"/>
    </w:pPr>
    <w:r>
      <w:rPr>
        <w:noProof/>
        <w:lang w:val="en-US" w:eastAsia="en-US"/>
      </w:rPr>
      <w:drawing>
        <wp:inline distT="0" distB="0" distL="0" distR="0" wp14:anchorId="52CF9B65" wp14:editId="018956A0">
          <wp:extent cx="3848100" cy="1352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48100" cy="135255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nsid w:val="00000003"/>
    <w:multiLevelType w:val="multilevel"/>
    <w:tmpl w:val="00000003"/>
    <w:name w:val="WWNum32"/>
    <w:lvl w:ilvl="0">
      <w:start w:val="1"/>
      <w:numFmt w:val="bullet"/>
      <w:lvlText w:val=""/>
      <w:lvlJc w:val="left"/>
      <w:pPr>
        <w:tabs>
          <w:tab w:val="num" w:pos="0"/>
        </w:tabs>
        <w:ind w:left="720" w:hanging="360"/>
      </w:pPr>
      <w:rPr>
        <w:rFonts w:ascii="Wingdings 3" w:hAnsi="Wingdings 3"/>
        <w:color w:val="FFC000"/>
        <w:sz w:val="1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nsid w:val="00000006"/>
    <w:multiLevelType w:val="multilevel"/>
    <w:tmpl w:val="75EEB566"/>
    <w:name w:val="WWNum8"/>
    <w:lvl w:ilvl="0">
      <w:start w:val="1"/>
      <w:numFmt w:val="bullet"/>
      <w:lvlText w:val=""/>
      <w:lvlJc w:val="left"/>
      <w:pPr>
        <w:tabs>
          <w:tab w:val="num" w:pos="66"/>
        </w:tabs>
        <w:ind w:left="786" w:hanging="360"/>
      </w:pPr>
      <w:rPr>
        <w:rFonts w:ascii="Wingdings 3" w:hAnsi="Wingdings 3" w:hint="default"/>
        <w:color w:val="FFC000"/>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9">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1">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2">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3">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7">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nsid w:val="0000001B"/>
    <w:multiLevelType w:val="multilevel"/>
    <w:tmpl w:val="0000001B"/>
    <w:name w:val="WWNum31"/>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9">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1">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nsid w:val="0F90496F"/>
    <w:multiLevelType w:val="hybridMultilevel"/>
    <w:tmpl w:val="E3B64F02"/>
    <w:lvl w:ilvl="0" w:tplc="C340FAB6">
      <w:start w:val="1"/>
      <w:numFmt w:val="bullet"/>
      <w:lvlText w:val=""/>
      <w:lvlJc w:val="left"/>
      <w:pPr>
        <w:ind w:left="360" w:hanging="360"/>
      </w:pPr>
      <w:rPr>
        <w:rFonts w:ascii="Wingdings 3" w:hAnsi="Wingdings 3" w:hint="default"/>
        <w:color w:val="FFC000"/>
        <w:sz w:val="18"/>
      </w:rPr>
    </w:lvl>
    <w:lvl w:ilvl="1" w:tplc="04180017">
      <w:start w:val="1"/>
      <w:numFmt w:val="lowerLetter"/>
      <w:lvlText w:val="%2)"/>
      <w:lvlJc w:val="left"/>
      <w:pPr>
        <w:ind w:left="1080" w:hanging="360"/>
      </w:pPr>
      <w:rPr>
        <w:rFonts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4">
    <w:nsid w:val="196572A5"/>
    <w:multiLevelType w:val="hybridMultilevel"/>
    <w:tmpl w:val="0B40E7AC"/>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2F7130E8"/>
    <w:multiLevelType w:val="hybridMultilevel"/>
    <w:tmpl w:val="D048F5EE"/>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2FF911A4"/>
    <w:multiLevelType w:val="hybridMultilevel"/>
    <w:tmpl w:val="D6E499C2"/>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32A059C4"/>
    <w:multiLevelType w:val="hybridMultilevel"/>
    <w:tmpl w:val="F1F8743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nsid w:val="382C22EA"/>
    <w:multiLevelType w:val="hybridMultilevel"/>
    <w:tmpl w:val="3F38A9DA"/>
    <w:lvl w:ilvl="0" w:tplc="04180003">
      <w:start w:val="1"/>
      <w:numFmt w:val="bullet"/>
      <w:lvlText w:val="o"/>
      <w:lvlJc w:val="left"/>
      <w:pPr>
        <w:ind w:left="720" w:hanging="360"/>
      </w:pPr>
      <w:rPr>
        <w:rFonts w:ascii="Courier New" w:hAnsi="Courier New" w:cs="Courier New"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3E2F61C8"/>
    <w:multiLevelType w:val="hybridMultilevel"/>
    <w:tmpl w:val="FEE65C3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nsid w:val="428A710F"/>
    <w:multiLevelType w:val="hybridMultilevel"/>
    <w:tmpl w:val="2D463EA2"/>
    <w:lvl w:ilvl="0" w:tplc="04180003">
      <w:start w:val="1"/>
      <w:numFmt w:val="bullet"/>
      <w:lvlText w:val="o"/>
      <w:lvlJc w:val="left"/>
      <w:pPr>
        <w:ind w:left="720" w:hanging="360"/>
      </w:pPr>
      <w:rPr>
        <w:rFonts w:ascii="Courier New" w:hAnsi="Courier New" w:cs="Courier New" w:hint="default"/>
        <w:color w:val="FFC000"/>
        <w:sz w:val="16"/>
      </w:rPr>
    </w:lvl>
    <w:lvl w:ilvl="1" w:tplc="04090003">
      <w:start w:val="1"/>
      <w:numFmt w:val="bullet"/>
      <w:lvlText w:val="o"/>
      <w:lvlJc w:val="left"/>
      <w:pPr>
        <w:ind w:left="1440" w:hanging="360"/>
      </w:pPr>
      <w:rPr>
        <w:rFonts w:ascii="Courier New" w:hAnsi="Courier New" w:hint="default"/>
      </w:rPr>
    </w:lvl>
    <w:lvl w:ilvl="2" w:tplc="FB48A5E4">
      <w:numFmt w:val="bullet"/>
      <w:lvlText w:val="•"/>
      <w:lvlJc w:val="left"/>
      <w:pPr>
        <w:ind w:left="2160" w:hanging="360"/>
      </w:pPr>
      <w:rPr>
        <w:rFonts w:ascii="Trebuchet MS" w:eastAsia="Times New Roman" w:hAnsi="Trebuchet MS"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4C023000"/>
    <w:multiLevelType w:val="hybridMultilevel"/>
    <w:tmpl w:val="A440C304"/>
    <w:lvl w:ilvl="0" w:tplc="21C2777E">
      <w:start w:val="1"/>
      <w:numFmt w:val="bullet"/>
      <w:lvlText w:val="-"/>
      <w:lvlJc w:val="left"/>
      <w:pPr>
        <w:ind w:left="1068" w:hanging="360"/>
      </w:pPr>
      <w:rPr>
        <w:rFonts w:ascii="Calibri" w:eastAsia="Calibri" w:hAnsi="Calibri" w:cs="Times New Roman"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6">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1975BDF"/>
    <w:multiLevelType w:val="hybridMultilevel"/>
    <w:tmpl w:val="25407C0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528D29AF"/>
    <w:multiLevelType w:val="hybridMultilevel"/>
    <w:tmpl w:val="2CC0381E"/>
    <w:lvl w:ilvl="0" w:tplc="146014B0">
      <w:start w:val="1"/>
      <w:numFmt w:val="bullet"/>
      <w:lvlText w:val=""/>
      <w:lvlJc w:val="left"/>
      <w:pPr>
        <w:ind w:left="360" w:hanging="360"/>
      </w:pPr>
      <w:rPr>
        <w:rFonts w:ascii="Wingdings 3" w:hAnsi="Wingdings 3" w:hint="default"/>
        <w:color w:val="FFC000"/>
        <w:sz w:val="16"/>
        <w:szCs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nsid w:val="5ACF7153"/>
    <w:multiLevelType w:val="hybridMultilevel"/>
    <w:tmpl w:val="CC3A7688"/>
    <w:lvl w:ilvl="0" w:tplc="04090003">
      <w:start w:val="1"/>
      <w:numFmt w:val="bullet"/>
      <w:lvlText w:val="o"/>
      <w:lvlJc w:val="left"/>
      <w:pPr>
        <w:ind w:left="360" w:hanging="360"/>
      </w:pPr>
      <w:rPr>
        <w:rFonts w:ascii="Courier New" w:hAnsi="Courier New" w:cs="Courier New" w:hint="default"/>
      </w:rPr>
    </w:lvl>
    <w:lvl w:ilvl="1" w:tplc="9DCE93A6">
      <w:numFmt w:val="bullet"/>
      <w:lvlText w:val="-"/>
      <w:lvlJc w:val="left"/>
      <w:pPr>
        <w:ind w:left="1080" w:hanging="360"/>
      </w:pPr>
      <w:rPr>
        <w:rFonts w:ascii="Trebuchet MS" w:eastAsia="Calibri" w:hAnsi="Trebuchet MS" w:cs="Calibri" w:hint="default"/>
        <w:sz w:val="20"/>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nsid w:val="5B34208C"/>
    <w:multiLevelType w:val="hybridMultilevel"/>
    <w:tmpl w:val="8376B8FA"/>
    <w:lvl w:ilvl="0" w:tplc="C340FAB6">
      <w:start w:val="1"/>
      <w:numFmt w:val="bullet"/>
      <w:lvlText w:val=""/>
      <w:lvlJc w:val="left"/>
      <w:pPr>
        <w:ind w:left="720" w:hanging="360"/>
      </w:pPr>
      <w:rPr>
        <w:rFonts w:ascii="Wingdings 3" w:hAnsi="Wingdings 3" w:hint="default"/>
        <w:color w:val="FFC000"/>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83045E6"/>
    <w:multiLevelType w:val="hybridMultilevel"/>
    <w:tmpl w:val="BD364A9C"/>
    <w:lvl w:ilvl="0" w:tplc="0418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3">
    <w:nsid w:val="6CE1410D"/>
    <w:multiLevelType w:val="hybridMultilevel"/>
    <w:tmpl w:val="C8DAFD4E"/>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nsid w:val="7CC6786A"/>
    <w:multiLevelType w:val="hybridMultilevel"/>
    <w:tmpl w:val="8068839E"/>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5">
    <w:nsid w:val="7EE57457"/>
    <w:multiLevelType w:val="hybridMultilevel"/>
    <w:tmpl w:val="0354FEF0"/>
    <w:lvl w:ilvl="0" w:tplc="0418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6">
    <w:nsid w:val="7FAB1876"/>
    <w:multiLevelType w:val="hybridMultilevel"/>
    <w:tmpl w:val="4FA61E3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23"/>
  </w:num>
  <w:num w:numId="2">
    <w:abstractNumId w:val="4"/>
  </w:num>
  <w:num w:numId="3">
    <w:abstractNumId w:val="18"/>
  </w:num>
  <w:num w:numId="4">
    <w:abstractNumId w:val="41"/>
  </w:num>
  <w:num w:numId="5">
    <w:abstractNumId w:val="36"/>
  </w:num>
  <w:num w:numId="6">
    <w:abstractNumId w:val="25"/>
  </w:num>
  <w:num w:numId="7">
    <w:abstractNumId w:val="29"/>
  </w:num>
  <w:num w:numId="8">
    <w:abstractNumId w:val="31"/>
  </w:num>
  <w:num w:numId="9">
    <w:abstractNumId w:val="34"/>
  </w:num>
  <w:num w:numId="10">
    <w:abstractNumId w:val="28"/>
  </w:num>
  <w:num w:numId="11">
    <w:abstractNumId w:val="43"/>
  </w:num>
  <w:num w:numId="12">
    <w:abstractNumId w:val="44"/>
  </w:num>
  <w:num w:numId="13">
    <w:abstractNumId w:val="46"/>
  </w:num>
  <w:num w:numId="14">
    <w:abstractNumId w:val="24"/>
  </w:num>
  <w:num w:numId="15">
    <w:abstractNumId w:val="35"/>
  </w:num>
  <w:num w:numId="16">
    <w:abstractNumId w:val="40"/>
  </w:num>
  <w:num w:numId="17">
    <w:abstractNumId w:val="38"/>
  </w:num>
  <w:num w:numId="18">
    <w:abstractNumId w:val="37"/>
  </w:num>
  <w:num w:numId="19">
    <w:abstractNumId w:val="26"/>
  </w:num>
  <w:num w:numId="20">
    <w:abstractNumId w:val="39"/>
  </w:num>
  <w:num w:numId="21">
    <w:abstractNumId w:val="22"/>
  </w:num>
  <w:num w:numId="22">
    <w:abstractNumId w:val="42"/>
  </w:num>
  <w:num w:numId="23">
    <w:abstractNumId w:val="45"/>
  </w:num>
  <w:num w:numId="24">
    <w:abstractNumId w:val="27"/>
  </w:num>
  <w:num w:numId="25">
    <w:abstractNumId w:val="33"/>
  </w:num>
  <w:num w:numId="26">
    <w:abstractNumId w:val="30"/>
  </w:num>
  <w:num w:numId="27">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5A3"/>
    <w:rsid w:val="00001020"/>
    <w:rsid w:val="0000189E"/>
    <w:rsid w:val="000024BD"/>
    <w:rsid w:val="000036EA"/>
    <w:rsid w:val="00004BE3"/>
    <w:rsid w:val="000054F8"/>
    <w:rsid w:val="000058CD"/>
    <w:rsid w:val="00007158"/>
    <w:rsid w:val="00007B41"/>
    <w:rsid w:val="00010064"/>
    <w:rsid w:val="00011541"/>
    <w:rsid w:val="00014B9A"/>
    <w:rsid w:val="00015555"/>
    <w:rsid w:val="00015DB4"/>
    <w:rsid w:val="00016389"/>
    <w:rsid w:val="0001646B"/>
    <w:rsid w:val="00016546"/>
    <w:rsid w:val="00016F0B"/>
    <w:rsid w:val="0001749B"/>
    <w:rsid w:val="00017B9D"/>
    <w:rsid w:val="00017EFE"/>
    <w:rsid w:val="0002084F"/>
    <w:rsid w:val="00020E57"/>
    <w:rsid w:val="00020F93"/>
    <w:rsid w:val="00021B27"/>
    <w:rsid w:val="00021D8F"/>
    <w:rsid w:val="00024B74"/>
    <w:rsid w:val="000263AE"/>
    <w:rsid w:val="000266AF"/>
    <w:rsid w:val="00027919"/>
    <w:rsid w:val="00030135"/>
    <w:rsid w:val="00030723"/>
    <w:rsid w:val="0003164E"/>
    <w:rsid w:val="0003221C"/>
    <w:rsid w:val="00032831"/>
    <w:rsid w:val="00032905"/>
    <w:rsid w:val="000331B2"/>
    <w:rsid w:val="00033633"/>
    <w:rsid w:val="000346BF"/>
    <w:rsid w:val="00035D17"/>
    <w:rsid w:val="00040551"/>
    <w:rsid w:val="00040727"/>
    <w:rsid w:val="0004188A"/>
    <w:rsid w:val="0004232F"/>
    <w:rsid w:val="000447AB"/>
    <w:rsid w:val="00044E39"/>
    <w:rsid w:val="00047FF2"/>
    <w:rsid w:val="00050470"/>
    <w:rsid w:val="0005141D"/>
    <w:rsid w:val="000517F2"/>
    <w:rsid w:val="00052CA7"/>
    <w:rsid w:val="00052EFF"/>
    <w:rsid w:val="00053016"/>
    <w:rsid w:val="000535D1"/>
    <w:rsid w:val="00054368"/>
    <w:rsid w:val="000555A4"/>
    <w:rsid w:val="000560E2"/>
    <w:rsid w:val="00060A6E"/>
    <w:rsid w:val="000635B6"/>
    <w:rsid w:val="0006664E"/>
    <w:rsid w:val="00066747"/>
    <w:rsid w:val="0006723D"/>
    <w:rsid w:val="00070B39"/>
    <w:rsid w:val="00070E51"/>
    <w:rsid w:val="0007250F"/>
    <w:rsid w:val="00073154"/>
    <w:rsid w:val="000732FD"/>
    <w:rsid w:val="0007350A"/>
    <w:rsid w:val="00074F35"/>
    <w:rsid w:val="00077BF9"/>
    <w:rsid w:val="00080073"/>
    <w:rsid w:val="0008136C"/>
    <w:rsid w:val="00085DCE"/>
    <w:rsid w:val="00087609"/>
    <w:rsid w:val="00087AD0"/>
    <w:rsid w:val="00090F23"/>
    <w:rsid w:val="0009367B"/>
    <w:rsid w:val="00094014"/>
    <w:rsid w:val="000A1BD4"/>
    <w:rsid w:val="000A1C95"/>
    <w:rsid w:val="000A298E"/>
    <w:rsid w:val="000A3F1E"/>
    <w:rsid w:val="000A67D3"/>
    <w:rsid w:val="000A754F"/>
    <w:rsid w:val="000B1E69"/>
    <w:rsid w:val="000B31E4"/>
    <w:rsid w:val="000B4168"/>
    <w:rsid w:val="000B4C9F"/>
    <w:rsid w:val="000B4F65"/>
    <w:rsid w:val="000B51BA"/>
    <w:rsid w:val="000B7096"/>
    <w:rsid w:val="000C007B"/>
    <w:rsid w:val="000C024B"/>
    <w:rsid w:val="000C0A6B"/>
    <w:rsid w:val="000C1B28"/>
    <w:rsid w:val="000C24A7"/>
    <w:rsid w:val="000C307D"/>
    <w:rsid w:val="000C3419"/>
    <w:rsid w:val="000C341F"/>
    <w:rsid w:val="000C44A2"/>
    <w:rsid w:val="000C6170"/>
    <w:rsid w:val="000C6E62"/>
    <w:rsid w:val="000C7BCA"/>
    <w:rsid w:val="000D0CF7"/>
    <w:rsid w:val="000D522A"/>
    <w:rsid w:val="000D5704"/>
    <w:rsid w:val="000D6D25"/>
    <w:rsid w:val="000E1881"/>
    <w:rsid w:val="000E1AE2"/>
    <w:rsid w:val="000E2377"/>
    <w:rsid w:val="000E2DCE"/>
    <w:rsid w:val="000E3925"/>
    <w:rsid w:val="000E5374"/>
    <w:rsid w:val="000E70A6"/>
    <w:rsid w:val="000E7ECE"/>
    <w:rsid w:val="000F023D"/>
    <w:rsid w:val="000F0455"/>
    <w:rsid w:val="000F4658"/>
    <w:rsid w:val="000F57B9"/>
    <w:rsid w:val="000F6DFA"/>
    <w:rsid w:val="000F76B8"/>
    <w:rsid w:val="000F76DC"/>
    <w:rsid w:val="0010024F"/>
    <w:rsid w:val="00100278"/>
    <w:rsid w:val="00100602"/>
    <w:rsid w:val="001010D0"/>
    <w:rsid w:val="0010123F"/>
    <w:rsid w:val="00103318"/>
    <w:rsid w:val="001036A7"/>
    <w:rsid w:val="00105EC8"/>
    <w:rsid w:val="00110D7A"/>
    <w:rsid w:val="001117A8"/>
    <w:rsid w:val="00111814"/>
    <w:rsid w:val="001118E2"/>
    <w:rsid w:val="00112126"/>
    <w:rsid w:val="00112127"/>
    <w:rsid w:val="0011331A"/>
    <w:rsid w:val="00113ADA"/>
    <w:rsid w:val="00113C06"/>
    <w:rsid w:val="0011452F"/>
    <w:rsid w:val="0011453F"/>
    <w:rsid w:val="0011475B"/>
    <w:rsid w:val="00114D40"/>
    <w:rsid w:val="00115333"/>
    <w:rsid w:val="0011585F"/>
    <w:rsid w:val="00116451"/>
    <w:rsid w:val="00117077"/>
    <w:rsid w:val="001170BD"/>
    <w:rsid w:val="001172B1"/>
    <w:rsid w:val="00117B02"/>
    <w:rsid w:val="0012141A"/>
    <w:rsid w:val="00121844"/>
    <w:rsid w:val="001223B3"/>
    <w:rsid w:val="001240C8"/>
    <w:rsid w:val="00126C05"/>
    <w:rsid w:val="00130962"/>
    <w:rsid w:val="00130A6D"/>
    <w:rsid w:val="00130A84"/>
    <w:rsid w:val="00132897"/>
    <w:rsid w:val="0013307A"/>
    <w:rsid w:val="00134006"/>
    <w:rsid w:val="001346EF"/>
    <w:rsid w:val="001361BE"/>
    <w:rsid w:val="00136ABF"/>
    <w:rsid w:val="001372E6"/>
    <w:rsid w:val="00137476"/>
    <w:rsid w:val="00137BD9"/>
    <w:rsid w:val="00137C2D"/>
    <w:rsid w:val="001411B7"/>
    <w:rsid w:val="00142D7E"/>
    <w:rsid w:val="00147923"/>
    <w:rsid w:val="00151B8A"/>
    <w:rsid w:val="00153A30"/>
    <w:rsid w:val="00153F76"/>
    <w:rsid w:val="00154643"/>
    <w:rsid w:val="00155F84"/>
    <w:rsid w:val="001569A1"/>
    <w:rsid w:val="00156B07"/>
    <w:rsid w:val="00156E21"/>
    <w:rsid w:val="0015775F"/>
    <w:rsid w:val="00157C29"/>
    <w:rsid w:val="00157D16"/>
    <w:rsid w:val="00160DE1"/>
    <w:rsid w:val="001617DB"/>
    <w:rsid w:val="00163946"/>
    <w:rsid w:val="001649D1"/>
    <w:rsid w:val="00164A3F"/>
    <w:rsid w:val="00165B34"/>
    <w:rsid w:val="00167F9E"/>
    <w:rsid w:val="00170816"/>
    <w:rsid w:val="00173284"/>
    <w:rsid w:val="00173294"/>
    <w:rsid w:val="0017356B"/>
    <w:rsid w:val="00173C86"/>
    <w:rsid w:val="00173EAC"/>
    <w:rsid w:val="00174500"/>
    <w:rsid w:val="001747E0"/>
    <w:rsid w:val="00175788"/>
    <w:rsid w:val="00176095"/>
    <w:rsid w:val="00177216"/>
    <w:rsid w:val="001774F3"/>
    <w:rsid w:val="001774FB"/>
    <w:rsid w:val="00180668"/>
    <w:rsid w:val="001815CA"/>
    <w:rsid w:val="00181A3F"/>
    <w:rsid w:val="00183B3C"/>
    <w:rsid w:val="00183BB4"/>
    <w:rsid w:val="00185B54"/>
    <w:rsid w:val="00185F4D"/>
    <w:rsid w:val="00186A9B"/>
    <w:rsid w:val="00187874"/>
    <w:rsid w:val="00190B47"/>
    <w:rsid w:val="00192166"/>
    <w:rsid w:val="0019386D"/>
    <w:rsid w:val="00194340"/>
    <w:rsid w:val="00194BB7"/>
    <w:rsid w:val="001958B8"/>
    <w:rsid w:val="00196216"/>
    <w:rsid w:val="00196785"/>
    <w:rsid w:val="00196C4D"/>
    <w:rsid w:val="00196EC7"/>
    <w:rsid w:val="001A01B4"/>
    <w:rsid w:val="001A336F"/>
    <w:rsid w:val="001A38C8"/>
    <w:rsid w:val="001A4A91"/>
    <w:rsid w:val="001A5A2E"/>
    <w:rsid w:val="001A5DF3"/>
    <w:rsid w:val="001A65A7"/>
    <w:rsid w:val="001A7992"/>
    <w:rsid w:val="001B05A3"/>
    <w:rsid w:val="001B0E24"/>
    <w:rsid w:val="001B172D"/>
    <w:rsid w:val="001B18A5"/>
    <w:rsid w:val="001B3785"/>
    <w:rsid w:val="001B5166"/>
    <w:rsid w:val="001B5584"/>
    <w:rsid w:val="001B5808"/>
    <w:rsid w:val="001B67E0"/>
    <w:rsid w:val="001C1EEA"/>
    <w:rsid w:val="001C221B"/>
    <w:rsid w:val="001C24C9"/>
    <w:rsid w:val="001C2A0A"/>
    <w:rsid w:val="001C310B"/>
    <w:rsid w:val="001C37A2"/>
    <w:rsid w:val="001C3971"/>
    <w:rsid w:val="001C3E2D"/>
    <w:rsid w:val="001C4408"/>
    <w:rsid w:val="001C4C79"/>
    <w:rsid w:val="001C574D"/>
    <w:rsid w:val="001C64AD"/>
    <w:rsid w:val="001C67A7"/>
    <w:rsid w:val="001C6B8D"/>
    <w:rsid w:val="001C6DC7"/>
    <w:rsid w:val="001C7687"/>
    <w:rsid w:val="001C77FC"/>
    <w:rsid w:val="001C7AB8"/>
    <w:rsid w:val="001D0843"/>
    <w:rsid w:val="001D2865"/>
    <w:rsid w:val="001D31A9"/>
    <w:rsid w:val="001D3946"/>
    <w:rsid w:val="001D3E00"/>
    <w:rsid w:val="001D402F"/>
    <w:rsid w:val="001D4033"/>
    <w:rsid w:val="001D41B3"/>
    <w:rsid w:val="001D51D5"/>
    <w:rsid w:val="001D522E"/>
    <w:rsid w:val="001D5596"/>
    <w:rsid w:val="001D613B"/>
    <w:rsid w:val="001D6AE9"/>
    <w:rsid w:val="001D6CA5"/>
    <w:rsid w:val="001E07ED"/>
    <w:rsid w:val="001E2853"/>
    <w:rsid w:val="001E2D31"/>
    <w:rsid w:val="001E2DE0"/>
    <w:rsid w:val="001E315A"/>
    <w:rsid w:val="001E329C"/>
    <w:rsid w:val="001E35FB"/>
    <w:rsid w:val="001E3B69"/>
    <w:rsid w:val="001E3EF0"/>
    <w:rsid w:val="001E40FA"/>
    <w:rsid w:val="001E4324"/>
    <w:rsid w:val="001E5388"/>
    <w:rsid w:val="001E580B"/>
    <w:rsid w:val="001E753B"/>
    <w:rsid w:val="001E794D"/>
    <w:rsid w:val="001E7F9D"/>
    <w:rsid w:val="001F0E03"/>
    <w:rsid w:val="001F1751"/>
    <w:rsid w:val="001F1B1E"/>
    <w:rsid w:val="001F1B6D"/>
    <w:rsid w:val="001F1BE3"/>
    <w:rsid w:val="001F22C5"/>
    <w:rsid w:val="001F3F2E"/>
    <w:rsid w:val="001F630D"/>
    <w:rsid w:val="0020085B"/>
    <w:rsid w:val="00203CEA"/>
    <w:rsid w:val="00204B33"/>
    <w:rsid w:val="00205233"/>
    <w:rsid w:val="00206092"/>
    <w:rsid w:val="00206D36"/>
    <w:rsid w:val="002073E7"/>
    <w:rsid w:val="002078AE"/>
    <w:rsid w:val="00210ABD"/>
    <w:rsid w:val="00211315"/>
    <w:rsid w:val="002114D0"/>
    <w:rsid w:val="00211A27"/>
    <w:rsid w:val="002121BF"/>
    <w:rsid w:val="00212B72"/>
    <w:rsid w:val="00213F30"/>
    <w:rsid w:val="0021483D"/>
    <w:rsid w:val="00214EF2"/>
    <w:rsid w:val="00217408"/>
    <w:rsid w:val="002228A4"/>
    <w:rsid w:val="002233AD"/>
    <w:rsid w:val="00224C7B"/>
    <w:rsid w:val="00224CD9"/>
    <w:rsid w:val="00225CBE"/>
    <w:rsid w:val="002260C6"/>
    <w:rsid w:val="00226688"/>
    <w:rsid w:val="00230A39"/>
    <w:rsid w:val="00233E41"/>
    <w:rsid w:val="002342BD"/>
    <w:rsid w:val="0023590E"/>
    <w:rsid w:val="00235DAE"/>
    <w:rsid w:val="00237BD7"/>
    <w:rsid w:val="002406DD"/>
    <w:rsid w:val="00240F98"/>
    <w:rsid w:val="00241EAB"/>
    <w:rsid w:val="002423EC"/>
    <w:rsid w:val="002427AF"/>
    <w:rsid w:val="00243355"/>
    <w:rsid w:val="00243B35"/>
    <w:rsid w:val="002467A5"/>
    <w:rsid w:val="00246A34"/>
    <w:rsid w:val="00250472"/>
    <w:rsid w:val="00250FFB"/>
    <w:rsid w:val="0025101C"/>
    <w:rsid w:val="00252E92"/>
    <w:rsid w:val="00253FC1"/>
    <w:rsid w:val="00254EA3"/>
    <w:rsid w:val="0025526A"/>
    <w:rsid w:val="002553D9"/>
    <w:rsid w:val="002561D1"/>
    <w:rsid w:val="00256819"/>
    <w:rsid w:val="00256892"/>
    <w:rsid w:val="002578AC"/>
    <w:rsid w:val="00257A72"/>
    <w:rsid w:val="002610C6"/>
    <w:rsid w:val="00261106"/>
    <w:rsid w:val="00264906"/>
    <w:rsid w:val="0026491C"/>
    <w:rsid w:val="00265371"/>
    <w:rsid w:val="00265C4B"/>
    <w:rsid w:val="0026722F"/>
    <w:rsid w:val="00272EFC"/>
    <w:rsid w:val="002731BE"/>
    <w:rsid w:val="00273F00"/>
    <w:rsid w:val="002804E9"/>
    <w:rsid w:val="00281684"/>
    <w:rsid w:val="00281F59"/>
    <w:rsid w:val="0028244A"/>
    <w:rsid w:val="002831F6"/>
    <w:rsid w:val="002851BD"/>
    <w:rsid w:val="00285F3C"/>
    <w:rsid w:val="00286290"/>
    <w:rsid w:val="00286C8D"/>
    <w:rsid w:val="00287995"/>
    <w:rsid w:val="00287AD4"/>
    <w:rsid w:val="00287F05"/>
    <w:rsid w:val="002907C4"/>
    <w:rsid w:val="00291232"/>
    <w:rsid w:val="0029183F"/>
    <w:rsid w:val="002937B0"/>
    <w:rsid w:val="00293A53"/>
    <w:rsid w:val="00293BF7"/>
    <w:rsid w:val="00294690"/>
    <w:rsid w:val="00294D00"/>
    <w:rsid w:val="00295FF0"/>
    <w:rsid w:val="00296E5B"/>
    <w:rsid w:val="0029736B"/>
    <w:rsid w:val="0029776D"/>
    <w:rsid w:val="00297AED"/>
    <w:rsid w:val="002A047C"/>
    <w:rsid w:val="002A04E8"/>
    <w:rsid w:val="002A19EC"/>
    <w:rsid w:val="002A2405"/>
    <w:rsid w:val="002A2F4A"/>
    <w:rsid w:val="002A36B1"/>
    <w:rsid w:val="002A37CA"/>
    <w:rsid w:val="002A39D9"/>
    <w:rsid w:val="002A3DFA"/>
    <w:rsid w:val="002A4322"/>
    <w:rsid w:val="002A6CD2"/>
    <w:rsid w:val="002A6D0B"/>
    <w:rsid w:val="002A7067"/>
    <w:rsid w:val="002A76AE"/>
    <w:rsid w:val="002A786D"/>
    <w:rsid w:val="002B0946"/>
    <w:rsid w:val="002B226D"/>
    <w:rsid w:val="002B260F"/>
    <w:rsid w:val="002B3C52"/>
    <w:rsid w:val="002B438E"/>
    <w:rsid w:val="002B4858"/>
    <w:rsid w:val="002B5A0F"/>
    <w:rsid w:val="002B694D"/>
    <w:rsid w:val="002C08C3"/>
    <w:rsid w:val="002C08F8"/>
    <w:rsid w:val="002C09ED"/>
    <w:rsid w:val="002C15CD"/>
    <w:rsid w:val="002C1D84"/>
    <w:rsid w:val="002C2292"/>
    <w:rsid w:val="002C282C"/>
    <w:rsid w:val="002C3312"/>
    <w:rsid w:val="002C6157"/>
    <w:rsid w:val="002C6410"/>
    <w:rsid w:val="002C6A28"/>
    <w:rsid w:val="002C755F"/>
    <w:rsid w:val="002C76EE"/>
    <w:rsid w:val="002C7731"/>
    <w:rsid w:val="002C7852"/>
    <w:rsid w:val="002C7855"/>
    <w:rsid w:val="002D0A63"/>
    <w:rsid w:val="002D1275"/>
    <w:rsid w:val="002D1866"/>
    <w:rsid w:val="002D197A"/>
    <w:rsid w:val="002D49D2"/>
    <w:rsid w:val="002D5627"/>
    <w:rsid w:val="002D5BE5"/>
    <w:rsid w:val="002D7839"/>
    <w:rsid w:val="002E137D"/>
    <w:rsid w:val="002E1663"/>
    <w:rsid w:val="002E18FD"/>
    <w:rsid w:val="002E1FFC"/>
    <w:rsid w:val="002E24A5"/>
    <w:rsid w:val="002E2BC4"/>
    <w:rsid w:val="002E3D5E"/>
    <w:rsid w:val="002E5017"/>
    <w:rsid w:val="002E50BF"/>
    <w:rsid w:val="002F1219"/>
    <w:rsid w:val="002F13C1"/>
    <w:rsid w:val="002F2201"/>
    <w:rsid w:val="002F2E35"/>
    <w:rsid w:val="002F302E"/>
    <w:rsid w:val="002F3050"/>
    <w:rsid w:val="002F3EC7"/>
    <w:rsid w:val="002F4D2A"/>
    <w:rsid w:val="002F5015"/>
    <w:rsid w:val="002F6667"/>
    <w:rsid w:val="00301D6F"/>
    <w:rsid w:val="0030245D"/>
    <w:rsid w:val="00302830"/>
    <w:rsid w:val="00303ECB"/>
    <w:rsid w:val="00303EFB"/>
    <w:rsid w:val="00304052"/>
    <w:rsid w:val="003047BC"/>
    <w:rsid w:val="00304917"/>
    <w:rsid w:val="00304A54"/>
    <w:rsid w:val="00304E22"/>
    <w:rsid w:val="003061E9"/>
    <w:rsid w:val="00310C86"/>
    <w:rsid w:val="00310F41"/>
    <w:rsid w:val="00311F6D"/>
    <w:rsid w:val="00312259"/>
    <w:rsid w:val="003147BE"/>
    <w:rsid w:val="00315158"/>
    <w:rsid w:val="00315583"/>
    <w:rsid w:val="00315925"/>
    <w:rsid w:val="00316863"/>
    <w:rsid w:val="00316AD1"/>
    <w:rsid w:val="00316D75"/>
    <w:rsid w:val="003205A1"/>
    <w:rsid w:val="00320CBD"/>
    <w:rsid w:val="003218E4"/>
    <w:rsid w:val="00321980"/>
    <w:rsid w:val="0032218A"/>
    <w:rsid w:val="003224C1"/>
    <w:rsid w:val="00323466"/>
    <w:rsid w:val="003253B4"/>
    <w:rsid w:val="00325AEC"/>
    <w:rsid w:val="00326371"/>
    <w:rsid w:val="003271A0"/>
    <w:rsid w:val="00330712"/>
    <w:rsid w:val="0033169E"/>
    <w:rsid w:val="00331DF6"/>
    <w:rsid w:val="00334509"/>
    <w:rsid w:val="00334689"/>
    <w:rsid w:val="0033567A"/>
    <w:rsid w:val="0033599A"/>
    <w:rsid w:val="0033637A"/>
    <w:rsid w:val="0033681A"/>
    <w:rsid w:val="003371C6"/>
    <w:rsid w:val="00337688"/>
    <w:rsid w:val="00337D50"/>
    <w:rsid w:val="00340A86"/>
    <w:rsid w:val="003413E1"/>
    <w:rsid w:val="00342082"/>
    <w:rsid w:val="00342E00"/>
    <w:rsid w:val="00343740"/>
    <w:rsid w:val="003439C2"/>
    <w:rsid w:val="00343D7B"/>
    <w:rsid w:val="00345A77"/>
    <w:rsid w:val="003468E5"/>
    <w:rsid w:val="00346F77"/>
    <w:rsid w:val="00346FAE"/>
    <w:rsid w:val="0034714B"/>
    <w:rsid w:val="00347965"/>
    <w:rsid w:val="003520E8"/>
    <w:rsid w:val="0035292C"/>
    <w:rsid w:val="00353745"/>
    <w:rsid w:val="003539B7"/>
    <w:rsid w:val="00353F00"/>
    <w:rsid w:val="00354989"/>
    <w:rsid w:val="00354B3E"/>
    <w:rsid w:val="00354D0E"/>
    <w:rsid w:val="00355C1B"/>
    <w:rsid w:val="00356EEA"/>
    <w:rsid w:val="00360BE0"/>
    <w:rsid w:val="00361782"/>
    <w:rsid w:val="00361DA4"/>
    <w:rsid w:val="0036329C"/>
    <w:rsid w:val="003632E3"/>
    <w:rsid w:val="0036354A"/>
    <w:rsid w:val="003642F9"/>
    <w:rsid w:val="00365036"/>
    <w:rsid w:val="00366132"/>
    <w:rsid w:val="003666D5"/>
    <w:rsid w:val="00370225"/>
    <w:rsid w:val="00370868"/>
    <w:rsid w:val="003737DB"/>
    <w:rsid w:val="0037457A"/>
    <w:rsid w:val="00374A8B"/>
    <w:rsid w:val="00374B75"/>
    <w:rsid w:val="003753A7"/>
    <w:rsid w:val="00376602"/>
    <w:rsid w:val="003768DF"/>
    <w:rsid w:val="00376B00"/>
    <w:rsid w:val="00376C8F"/>
    <w:rsid w:val="00377260"/>
    <w:rsid w:val="00377A41"/>
    <w:rsid w:val="00377FDF"/>
    <w:rsid w:val="0038082D"/>
    <w:rsid w:val="00380F9F"/>
    <w:rsid w:val="00382124"/>
    <w:rsid w:val="00383741"/>
    <w:rsid w:val="00383EBA"/>
    <w:rsid w:val="00387567"/>
    <w:rsid w:val="00390E44"/>
    <w:rsid w:val="00392BE3"/>
    <w:rsid w:val="00392CDA"/>
    <w:rsid w:val="00393232"/>
    <w:rsid w:val="003939D2"/>
    <w:rsid w:val="003957CA"/>
    <w:rsid w:val="003966B7"/>
    <w:rsid w:val="0039701B"/>
    <w:rsid w:val="0039748A"/>
    <w:rsid w:val="003A1583"/>
    <w:rsid w:val="003A1852"/>
    <w:rsid w:val="003A2FCA"/>
    <w:rsid w:val="003A456F"/>
    <w:rsid w:val="003A4A2D"/>
    <w:rsid w:val="003A6028"/>
    <w:rsid w:val="003A6E6B"/>
    <w:rsid w:val="003A74D6"/>
    <w:rsid w:val="003B0A14"/>
    <w:rsid w:val="003B0AA3"/>
    <w:rsid w:val="003B279E"/>
    <w:rsid w:val="003B4FD4"/>
    <w:rsid w:val="003B548F"/>
    <w:rsid w:val="003B6EDA"/>
    <w:rsid w:val="003B734D"/>
    <w:rsid w:val="003B7C92"/>
    <w:rsid w:val="003B7E81"/>
    <w:rsid w:val="003C27C2"/>
    <w:rsid w:val="003C27C8"/>
    <w:rsid w:val="003C3752"/>
    <w:rsid w:val="003C3E04"/>
    <w:rsid w:val="003C3F5E"/>
    <w:rsid w:val="003C61F7"/>
    <w:rsid w:val="003C680A"/>
    <w:rsid w:val="003C7466"/>
    <w:rsid w:val="003D02B4"/>
    <w:rsid w:val="003D0999"/>
    <w:rsid w:val="003D1140"/>
    <w:rsid w:val="003D1F9F"/>
    <w:rsid w:val="003D2C75"/>
    <w:rsid w:val="003D2EAA"/>
    <w:rsid w:val="003D38D9"/>
    <w:rsid w:val="003D589D"/>
    <w:rsid w:val="003D5E7B"/>
    <w:rsid w:val="003E0188"/>
    <w:rsid w:val="003E1A2A"/>
    <w:rsid w:val="003E31FD"/>
    <w:rsid w:val="003E467C"/>
    <w:rsid w:val="003E579F"/>
    <w:rsid w:val="003E7758"/>
    <w:rsid w:val="003F00DF"/>
    <w:rsid w:val="003F0D51"/>
    <w:rsid w:val="003F191D"/>
    <w:rsid w:val="003F28B8"/>
    <w:rsid w:val="003F29F5"/>
    <w:rsid w:val="003F3BFE"/>
    <w:rsid w:val="003F40B1"/>
    <w:rsid w:val="003F56EF"/>
    <w:rsid w:val="003F5770"/>
    <w:rsid w:val="003F58F4"/>
    <w:rsid w:val="003F5CCB"/>
    <w:rsid w:val="003F6AF3"/>
    <w:rsid w:val="003F6E8D"/>
    <w:rsid w:val="003F707C"/>
    <w:rsid w:val="003F7A19"/>
    <w:rsid w:val="003F7A6E"/>
    <w:rsid w:val="00400CA4"/>
    <w:rsid w:val="00401552"/>
    <w:rsid w:val="004018E9"/>
    <w:rsid w:val="00401D9A"/>
    <w:rsid w:val="00401ED6"/>
    <w:rsid w:val="0040260D"/>
    <w:rsid w:val="00403D94"/>
    <w:rsid w:val="00403DE8"/>
    <w:rsid w:val="004040F7"/>
    <w:rsid w:val="00405C65"/>
    <w:rsid w:val="00406E17"/>
    <w:rsid w:val="004076CE"/>
    <w:rsid w:val="0041000D"/>
    <w:rsid w:val="00410326"/>
    <w:rsid w:val="00410860"/>
    <w:rsid w:val="00412048"/>
    <w:rsid w:val="0041261A"/>
    <w:rsid w:val="0041376D"/>
    <w:rsid w:val="00414188"/>
    <w:rsid w:val="00414DC2"/>
    <w:rsid w:val="00414DC8"/>
    <w:rsid w:val="00416B05"/>
    <w:rsid w:val="00417917"/>
    <w:rsid w:val="004204E6"/>
    <w:rsid w:val="004205EA"/>
    <w:rsid w:val="004219B1"/>
    <w:rsid w:val="00423039"/>
    <w:rsid w:val="0042393F"/>
    <w:rsid w:val="00423FCB"/>
    <w:rsid w:val="00424A45"/>
    <w:rsid w:val="004255BC"/>
    <w:rsid w:val="00430AB4"/>
    <w:rsid w:val="00430C21"/>
    <w:rsid w:val="00431E3F"/>
    <w:rsid w:val="00432A4C"/>
    <w:rsid w:val="00432AC6"/>
    <w:rsid w:val="0043365A"/>
    <w:rsid w:val="00433FAD"/>
    <w:rsid w:val="0043425D"/>
    <w:rsid w:val="004343A0"/>
    <w:rsid w:val="00434DD9"/>
    <w:rsid w:val="00436772"/>
    <w:rsid w:val="00441F90"/>
    <w:rsid w:val="00444B98"/>
    <w:rsid w:val="00445411"/>
    <w:rsid w:val="00445530"/>
    <w:rsid w:val="0044567E"/>
    <w:rsid w:val="004456D3"/>
    <w:rsid w:val="00446A65"/>
    <w:rsid w:val="00447344"/>
    <w:rsid w:val="00451629"/>
    <w:rsid w:val="0045163D"/>
    <w:rsid w:val="0045403A"/>
    <w:rsid w:val="0045404C"/>
    <w:rsid w:val="0045496B"/>
    <w:rsid w:val="00455371"/>
    <w:rsid w:val="00455689"/>
    <w:rsid w:val="00455F0B"/>
    <w:rsid w:val="00456540"/>
    <w:rsid w:val="0045733F"/>
    <w:rsid w:val="00457FF3"/>
    <w:rsid w:val="00460B1B"/>
    <w:rsid w:val="00461534"/>
    <w:rsid w:val="0046161E"/>
    <w:rsid w:val="004622D4"/>
    <w:rsid w:val="004627E8"/>
    <w:rsid w:val="00462F9F"/>
    <w:rsid w:val="004637E5"/>
    <w:rsid w:val="00463DCA"/>
    <w:rsid w:val="00465DCE"/>
    <w:rsid w:val="00466337"/>
    <w:rsid w:val="004663D7"/>
    <w:rsid w:val="004677A9"/>
    <w:rsid w:val="00467816"/>
    <w:rsid w:val="00470272"/>
    <w:rsid w:val="004708CA"/>
    <w:rsid w:val="00471630"/>
    <w:rsid w:val="004733AF"/>
    <w:rsid w:val="00473FB6"/>
    <w:rsid w:val="00475158"/>
    <w:rsid w:val="004768D3"/>
    <w:rsid w:val="004769E8"/>
    <w:rsid w:val="0047757C"/>
    <w:rsid w:val="00477B50"/>
    <w:rsid w:val="00480360"/>
    <w:rsid w:val="004818C1"/>
    <w:rsid w:val="00484CEB"/>
    <w:rsid w:val="004858E7"/>
    <w:rsid w:val="00487CB3"/>
    <w:rsid w:val="004905B3"/>
    <w:rsid w:val="00490A00"/>
    <w:rsid w:val="00490AFC"/>
    <w:rsid w:val="0049397E"/>
    <w:rsid w:val="00494C5F"/>
    <w:rsid w:val="0049512C"/>
    <w:rsid w:val="004954E8"/>
    <w:rsid w:val="0049552E"/>
    <w:rsid w:val="00496172"/>
    <w:rsid w:val="004965B4"/>
    <w:rsid w:val="004967D3"/>
    <w:rsid w:val="004973E1"/>
    <w:rsid w:val="00497B30"/>
    <w:rsid w:val="00497D64"/>
    <w:rsid w:val="004A0055"/>
    <w:rsid w:val="004A02EF"/>
    <w:rsid w:val="004A0483"/>
    <w:rsid w:val="004A0F83"/>
    <w:rsid w:val="004A0FF1"/>
    <w:rsid w:val="004A14C9"/>
    <w:rsid w:val="004A3A0C"/>
    <w:rsid w:val="004A4E1A"/>
    <w:rsid w:val="004A6A2D"/>
    <w:rsid w:val="004B0B15"/>
    <w:rsid w:val="004B0BEC"/>
    <w:rsid w:val="004B144B"/>
    <w:rsid w:val="004B1AC5"/>
    <w:rsid w:val="004B2985"/>
    <w:rsid w:val="004B538F"/>
    <w:rsid w:val="004B5F86"/>
    <w:rsid w:val="004B7A52"/>
    <w:rsid w:val="004B7E15"/>
    <w:rsid w:val="004C0117"/>
    <w:rsid w:val="004C1394"/>
    <w:rsid w:val="004C181B"/>
    <w:rsid w:val="004C448D"/>
    <w:rsid w:val="004C4730"/>
    <w:rsid w:val="004C47FB"/>
    <w:rsid w:val="004C481B"/>
    <w:rsid w:val="004C4EA1"/>
    <w:rsid w:val="004C5FE1"/>
    <w:rsid w:val="004C6FBA"/>
    <w:rsid w:val="004D16FD"/>
    <w:rsid w:val="004D2B3F"/>
    <w:rsid w:val="004D3DCB"/>
    <w:rsid w:val="004D55C6"/>
    <w:rsid w:val="004D5CFE"/>
    <w:rsid w:val="004D6006"/>
    <w:rsid w:val="004D62E1"/>
    <w:rsid w:val="004D6A15"/>
    <w:rsid w:val="004E1E35"/>
    <w:rsid w:val="004E2664"/>
    <w:rsid w:val="004E3076"/>
    <w:rsid w:val="004E3BAB"/>
    <w:rsid w:val="004E64E8"/>
    <w:rsid w:val="004E71C8"/>
    <w:rsid w:val="004E7E32"/>
    <w:rsid w:val="004F0D1B"/>
    <w:rsid w:val="004F1069"/>
    <w:rsid w:val="004F19A4"/>
    <w:rsid w:val="004F2FBE"/>
    <w:rsid w:val="004F4994"/>
    <w:rsid w:val="004F5CD9"/>
    <w:rsid w:val="004F5FE0"/>
    <w:rsid w:val="004F6899"/>
    <w:rsid w:val="0050095F"/>
    <w:rsid w:val="00500CEA"/>
    <w:rsid w:val="00500FC8"/>
    <w:rsid w:val="00501838"/>
    <w:rsid w:val="00503EB9"/>
    <w:rsid w:val="00504EF0"/>
    <w:rsid w:val="00505132"/>
    <w:rsid w:val="005068B5"/>
    <w:rsid w:val="00506E27"/>
    <w:rsid w:val="005075EE"/>
    <w:rsid w:val="0051039A"/>
    <w:rsid w:val="00510CD0"/>
    <w:rsid w:val="00511308"/>
    <w:rsid w:val="00511858"/>
    <w:rsid w:val="00512134"/>
    <w:rsid w:val="00512C8F"/>
    <w:rsid w:val="00512EF6"/>
    <w:rsid w:val="00512F38"/>
    <w:rsid w:val="005136A7"/>
    <w:rsid w:val="00515616"/>
    <w:rsid w:val="00515A9D"/>
    <w:rsid w:val="00515D85"/>
    <w:rsid w:val="00520F05"/>
    <w:rsid w:val="00521C56"/>
    <w:rsid w:val="00522933"/>
    <w:rsid w:val="005229B4"/>
    <w:rsid w:val="005253BB"/>
    <w:rsid w:val="00526376"/>
    <w:rsid w:val="005270D5"/>
    <w:rsid w:val="00527EC5"/>
    <w:rsid w:val="00527F65"/>
    <w:rsid w:val="005305DC"/>
    <w:rsid w:val="00530ECE"/>
    <w:rsid w:val="00531383"/>
    <w:rsid w:val="005331AA"/>
    <w:rsid w:val="0053338B"/>
    <w:rsid w:val="00534BD1"/>
    <w:rsid w:val="00534E24"/>
    <w:rsid w:val="00537141"/>
    <w:rsid w:val="0054126D"/>
    <w:rsid w:val="00542367"/>
    <w:rsid w:val="005444E6"/>
    <w:rsid w:val="00544FB8"/>
    <w:rsid w:val="005462AF"/>
    <w:rsid w:val="00546323"/>
    <w:rsid w:val="005467AD"/>
    <w:rsid w:val="00546F82"/>
    <w:rsid w:val="00547004"/>
    <w:rsid w:val="00547120"/>
    <w:rsid w:val="0054743A"/>
    <w:rsid w:val="005521D7"/>
    <w:rsid w:val="005529B1"/>
    <w:rsid w:val="005543F0"/>
    <w:rsid w:val="0055491F"/>
    <w:rsid w:val="00555829"/>
    <w:rsid w:val="00555BCD"/>
    <w:rsid w:val="00556143"/>
    <w:rsid w:val="005575E7"/>
    <w:rsid w:val="005605AD"/>
    <w:rsid w:val="005606E2"/>
    <w:rsid w:val="00561629"/>
    <w:rsid w:val="00561F67"/>
    <w:rsid w:val="00563974"/>
    <w:rsid w:val="00566100"/>
    <w:rsid w:val="005669D2"/>
    <w:rsid w:val="00566C7B"/>
    <w:rsid w:val="0056782A"/>
    <w:rsid w:val="00567CA5"/>
    <w:rsid w:val="0057083D"/>
    <w:rsid w:val="0057150B"/>
    <w:rsid w:val="0057243C"/>
    <w:rsid w:val="00572474"/>
    <w:rsid w:val="0057266D"/>
    <w:rsid w:val="00572D6D"/>
    <w:rsid w:val="0057384D"/>
    <w:rsid w:val="0057402C"/>
    <w:rsid w:val="005756C6"/>
    <w:rsid w:val="00575805"/>
    <w:rsid w:val="00575DA6"/>
    <w:rsid w:val="00577E53"/>
    <w:rsid w:val="00580EF3"/>
    <w:rsid w:val="005845B5"/>
    <w:rsid w:val="00586DB8"/>
    <w:rsid w:val="00586EEB"/>
    <w:rsid w:val="00591784"/>
    <w:rsid w:val="00591D01"/>
    <w:rsid w:val="00593383"/>
    <w:rsid w:val="0059425A"/>
    <w:rsid w:val="00595EEA"/>
    <w:rsid w:val="005969A3"/>
    <w:rsid w:val="00596DEB"/>
    <w:rsid w:val="00597C53"/>
    <w:rsid w:val="005A07B0"/>
    <w:rsid w:val="005A0EF9"/>
    <w:rsid w:val="005A15F8"/>
    <w:rsid w:val="005A1FF4"/>
    <w:rsid w:val="005A29E3"/>
    <w:rsid w:val="005A2B99"/>
    <w:rsid w:val="005A5664"/>
    <w:rsid w:val="005A6C4B"/>
    <w:rsid w:val="005A7A10"/>
    <w:rsid w:val="005B1E9F"/>
    <w:rsid w:val="005B338F"/>
    <w:rsid w:val="005B350A"/>
    <w:rsid w:val="005B39D4"/>
    <w:rsid w:val="005B4210"/>
    <w:rsid w:val="005B4F39"/>
    <w:rsid w:val="005B7F7D"/>
    <w:rsid w:val="005C19B9"/>
    <w:rsid w:val="005C1C5A"/>
    <w:rsid w:val="005C2AF3"/>
    <w:rsid w:val="005C4020"/>
    <w:rsid w:val="005C462D"/>
    <w:rsid w:val="005C4915"/>
    <w:rsid w:val="005C588D"/>
    <w:rsid w:val="005C6959"/>
    <w:rsid w:val="005D0104"/>
    <w:rsid w:val="005D0D0F"/>
    <w:rsid w:val="005D60E3"/>
    <w:rsid w:val="005D6B8A"/>
    <w:rsid w:val="005D6DE8"/>
    <w:rsid w:val="005D6E38"/>
    <w:rsid w:val="005D6ED9"/>
    <w:rsid w:val="005D710B"/>
    <w:rsid w:val="005D764A"/>
    <w:rsid w:val="005D7A20"/>
    <w:rsid w:val="005E262C"/>
    <w:rsid w:val="005E2848"/>
    <w:rsid w:val="005E29C1"/>
    <w:rsid w:val="005E2DBF"/>
    <w:rsid w:val="005E3636"/>
    <w:rsid w:val="005E62D5"/>
    <w:rsid w:val="005E69BD"/>
    <w:rsid w:val="005E7624"/>
    <w:rsid w:val="005F0299"/>
    <w:rsid w:val="005F0BBB"/>
    <w:rsid w:val="005F1C56"/>
    <w:rsid w:val="005F1D36"/>
    <w:rsid w:val="005F39C6"/>
    <w:rsid w:val="005F40C1"/>
    <w:rsid w:val="005F52FD"/>
    <w:rsid w:val="005F53ED"/>
    <w:rsid w:val="005F59D8"/>
    <w:rsid w:val="005F6EE3"/>
    <w:rsid w:val="0060013C"/>
    <w:rsid w:val="00601FD5"/>
    <w:rsid w:val="00602A9B"/>
    <w:rsid w:val="0060523C"/>
    <w:rsid w:val="006063FC"/>
    <w:rsid w:val="00606FDA"/>
    <w:rsid w:val="00607923"/>
    <w:rsid w:val="00610712"/>
    <w:rsid w:val="00612704"/>
    <w:rsid w:val="00612779"/>
    <w:rsid w:val="00612F5D"/>
    <w:rsid w:val="00613A12"/>
    <w:rsid w:val="00613F48"/>
    <w:rsid w:val="00614639"/>
    <w:rsid w:val="006148FD"/>
    <w:rsid w:val="006160C1"/>
    <w:rsid w:val="0061618C"/>
    <w:rsid w:val="00616DB4"/>
    <w:rsid w:val="006174BC"/>
    <w:rsid w:val="00617B6B"/>
    <w:rsid w:val="00620F92"/>
    <w:rsid w:val="0062122D"/>
    <w:rsid w:val="0062132E"/>
    <w:rsid w:val="006214D5"/>
    <w:rsid w:val="00621B25"/>
    <w:rsid w:val="00621BE9"/>
    <w:rsid w:val="006223CD"/>
    <w:rsid w:val="00622783"/>
    <w:rsid w:val="00623F45"/>
    <w:rsid w:val="0062683F"/>
    <w:rsid w:val="00626F4E"/>
    <w:rsid w:val="00627E90"/>
    <w:rsid w:val="00627EC1"/>
    <w:rsid w:val="00630FA5"/>
    <w:rsid w:val="00631DCA"/>
    <w:rsid w:val="00633433"/>
    <w:rsid w:val="00633EA7"/>
    <w:rsid w:val="006412E2"/>
    <w:rsid w:val="0064209E"/>
    <w:rsid w:val="0064293A"/>
    <w:rsid w:val="0064636B"/>
    <w:rsid w:val="006469A0"/>
    <w:rsid w:val="00646AD5"/>
    <w:rsid w:val="00646D8C"/>
    <w:rsid w:val="0065027A"/>
    <w:rsid w:val="006519C1"/>
    <w:rsid w:val="00651C38"/>
    <w:rsid w:val="00652E83"/>
    <w:rsid w:val="00653A4B"/>
    <w:rsid w:val="00653F17"/>
    <w:rsid w:val="006545E1"/>
    <w:rsid w:val="006567C7"/>
    <w:rsid w:val="00657947"/>
    <w:rsid w:val="00660E49"/>
    <w:rsid w:val="00661849"/>
    <w:rsid w:val="00663556"/>
    <w:rsid w:val="00664552"/>
    <w:rsid w:val="00664768"/>
    <w:rsid w:val="00664F88"/>
    <w:rsid w:val="006714F3"/>
    <w:rsid w:val="00674A20"/>
    <w:rsid w:val="00674BCD"/>
    <w:rsid w:val="006752D3"/>
    <w:rsid w:val="0067636F"/>
    <w:rsid w:val="00680E94"/>
    <w:rsid w:val="00682636"/>
    <w:rsid w:val="0068334A"/>
    <w:rsid w:val="00686995"/>
    <w:rsid w:val="00690A03"/>
    <w:rsid w:val="006911FD"/>
    <w:rsid w:val="00691FE3"/>
    <w:rsid w:val="00693088"/>
    <w:rsid w:val="006930EA"/>
    <w:rsid w:val="006935F7"/>
    <w:rsid w:val="00693E82"/>
    <w:rsid w:val="00694AD7"/>
    <w:rsid w:val="00694B8F"/>
    <w:rsid w:val="00694FB3"/>
    <w:rsid w:val="00695AC0"/>
    <w:rsid w:val="00695CF0"/>
    <w:rsid w:val="006962A8"/>
    <w:rsid w:val="006976E0"/>
    <w:rsid w:val="006A00D6"/>
    <w:rsid w:val="006A12A1"/>
    <w:rsid w:val="006A12F5"/>
    <w:rsid w:val="006A2232"/>
    <w:rsid w:val="006A2705"/>
    <w:rsid w:val="006A2A47"/>
    <w:rsid w:val="006A4E17"/>
    <w:rsid w:val="006A537D"/>
    <w:rsid w:val="006A588E"/>
    <w:rsid w:val="006A664B"/>
    <w:rsid w:val="006A75E2"/>
    <w:rsid w:val="006A7EB0"/>
    <w:rsid w:val="006B06E5"/>
    <w:rsid w:val="006B0D2B"/>
    <w:rsid w:val="006B10ED"/>
    <w:rsid w:val="006B1C4E"/>
    <w:rsid w:val="006B1CB5"/>
    <w:rsid w:val="006B27D3"/>
    <w:rsid w:val="006B3492"/>
    <w:rsid w:val="006B51AA"/>
    <w:rsid w:val="006B5A8A"/>
    <w:rsid w:val="006C04E6"/>
    <w:rsid w:val="006C0A16"/>
    <w:rsid w:val="006C22E3"/>
    <w:rsid w:val="006C4048"/>
    <w:rsid w:val="006C4702"/>
    <w:rsid w:val="006C4FE8"/>
    <w:rsid w:val="006C5977"/>
    <w:rsid w:val="006C5EFC"/>
    <w:rsid w:val="006C63FD"/>
    <w:rsid w:val="006D0FC9"/>
    <w:rsid w:val="006D1914"/>
    <w:rsid w:val="006D1FAD"/>
    <w:rsid w:val="006D2BB1"/>
    <w:rsid w:val="006D3974"/>
    <w:rsid w:val="006D3E7E"/>
    <w:rsid w:val="006D6163"/>
    <w:rsid w:val="006D630A"/>
    <w:rsid w:val="006D689A"/>
    <w:rsid w:val="006D6CCB"/>
    <w:rsid w:val="006D7248"/>
    <w:rsid w:val="006E075E"/>
    <w:rsid w:val="006E0A65"/>
    <w:rsid w:val="006E1811"/>
    <w:rsid w:val="006E2090"/>
    <w:rsid w:val="006E298D"/>
    <w:rsid w:val="006E2C22"/>
    <w:rsid w:val="006E2D26"/>
    <w:rsid w:val="006E33E2"/>
    <w:rsid w:val="006E449E"/>
    <w:rsid w:val="006E51B6"/>
    <w:rsid w:val="006E61BE"/>
    <w:rsid w:val="006E6BAF"/>
    <w:rsid w:val="006F14D0"/>
    <w:rsid w:val="006F1C95"/>
    <w:rsid w:val="006F292A"/>
    <w:rsid w:val="006F2EE3"/>
    <w:rsid w:val="006F3680"/>
    <w:rsid w:val="006F3D9D"/>
    <w:rsid w:val="006F57EE"/>
    <w:rsid w:val="006F6708"/>
    <w:rsid w:val="007020AE"/>
    <w:rsid w:val="007024F8"/>
    <w:rsid w:val="00703123"/>
    <w:rsid w:val="0070569F"/>
    <w:rsid w:val="00706B96"/>
    <w:rsid w:val="00706E24"/>
    <w:rsid w:val="00707A0A"/>
    <w:rsid w:val="00707F3F"/>
    <w:rsid w:val="0071006E"/>
    <w:rsid w:val="00710D58"/>
    <w:rsid w:val="007115E5"/>
    <w:rsid w:val="00711EFE"/>
    <w:rsid w:val="00712860"/>
    <w:rsid w:val="007150BA"/>
    <w:rsid w:val="00717D41"/>
    <w:rsid w:val="00724116"/>
    <w:rsid w:val="007241B6"/>
    <w:rsid w:val="007244F3"/>
    <w:rsid w:val="00725FAD"/>
    <w:rsid w:val="00730A1A"/>
    <w:rsid w:val="0073346B"/>
    <w:rsid w:val="00733B46"/>
    <w:rsid w:val="007346C8"/>
    <w:rsid w:val="0073587D"/>
    <w:rsid w:val="0073718C"/>
    <w:rsid w:val="00737677"/>
    <w:rsid w:val="00737B02"/>
    <w:rsid w:val="0074246D"/>
    <w:rsid w:val="00743120"/>
    <w:rsid w:val="007432E3"/>
    <w:rsid w:val="007432F3"/>
    <w:rsid w:val="0074434F"/>
    <w:rsid w:val="00745767"/>
    <w:rsid w:val="007459DD"/>
    <w:rsid w:val="00750870"/>
    <w:rsid w:val="00751129"/>
    <w:rsid w:val="007515D6"/>
    <w:rsid w:val="00755929"/>
    <w:rsid w:val="007561DE"/>
    <w:rsid w:val="007569EE"/>
    <w:rsid w:val="007577C7"/>
    <w:rsid w:val="00757FD6"/>
    <w:rsid w:val="007603FD"/>
    <w:rsid w:val="007631DA"/>
    <w:rsid w:val="007646DF"/>
    <w:rsid w:val="0076480C"/>
    <w:rsid w:val="00770303"/>
    <w:rsid w:val="00770810"/>
    <w:rsid w:val="00770D7A"/>
    <w:rsid w:val="00772A72"/>
    <w:rsid w:val="00772F4D"/>
    <w:rsid w:val="007737D0"/>
    <w:rsid w:val="00773F7D"/>
    <w:rsid w:val="00774993"/>
    <w:rsid w:val="00774BB7"/>
    <w:rsid w:val="00780ED7"/>
    <w:rsid w:val="00781A7E"/>
    <w:rsid w:val="00781D85"/>
    <w:rsid w:val="0078569D"/>
    <w:rsid w:val="00786239"/>
    <w:rsid w:val="00787202"/>
    <w:rsid w:val="00790B27"/>
    <w:rsid w:val="00790CA7"/>
    <w:rsid w:val="00791A04"/>
    <w:rsid w:val="0079214F"/>
    <w:rsid w:val="00793EB3"/>
    <w:rsid w:val="00795CAA"/>
    <w:rsid w:val="00796AC2"/>
    <w:rsid w:val="007A1C57"/>
    <w:rsid w:val="007A39FE"/>
    <w:rsid w:val="007A55D8"/>
    <w:rsid w:val="007A629D"/>
    <w:rsid w:val="007B0A2B"/>
    <w:rsid w:val="007B22A5"/>
    <w:rsid w:val="007B2A2B"/>
    <w:rsid w:val="007B3A21"/>
    <w:rsid w:val="007B3D27"/>
    <w:rsid w:val="007B3D38"/>
    <w:rsid w:val="007B4C26"/>
    <w:rsid w:val="007B5409"/>
    <w:rsid w:val="007B6569"/>
    <w:rsid w:val="007B68B1"/>
    <w:rsid w:val="007B722A"/>
    <w:rsid w:val="007B788A"/>
    <w:rsid w:val="007B7C19"/>
    <w:rsid w:val="007C2105"/>
    <w:rsid w:val="007C3013"/>
    <w:rsid w:val="007C3080"/>
    <w:rsid w:val="007C31DA"/>
    <w:rsid w:val="007C3975"/>
    <w:rsid w:val="007C4DCB"/>
    <w:rsid w:val="007C4F2A"/>
    <w:rsid w:val="007C5C0F"/>
    <w:rsid w:val="007C5F85"/>
    <w:rsid w:val="007C74C5"/>
    <w:rsid w:val="007D0D39"/>
    <w:rsid w:val="007D1467"/>
    <w:rsid w:val="007D23C7"/>
    <w:rsid w:val="007D2B0E"/>
    <w:rsid w:val="007D37BE"/>
    <w:rsid w:val="007D44F7"/>
    <w:rsid w:val="007D4950"/>
    <w:rsid w:val="007D4C0B"/>
    <w:rsid w:val="007D5478"/>
    <w:rsid w:val="007D5887"/>
    <w:rsid w:val="007D619A"/>
    <w:rsid w:val="007D61DD"/>
    <w:rsid w:val="007E07CB"/>
    <w:rsid w:val="007E1B76"/>
    <w:rsid w:val="007E4EC1"/>
    <w:rsid w:val="007F0A8C"/>
    <w:rsid w:val="007F1388"/>
    <w:rsid w:val="007F1689"/>
    <w:rsid w:val="007F17B5"/>
    <w:rsid w:val="007F225A"/>
    <w:rsid w:val="007F32FB"/>
    <w:rsid w:val="007F4048"/>
    <w:rsid w:val="007F4824"/>
    <w:rsid w:val="007F50B2"/>
    <w:rsid w:val="007F66B2"/>
    <w:rsid w:val="007F7266"/>
    <w:rsid w:val="007F77EF"/>
    <w:rsid w:val="007F7921"/>
    <w:rsid w:val="007F7CD7"/>
    <w:rsid w:val="0080083D"/>
    <w:rsid w:val="00800C36"/>
    <w:rsid w:val="00801441"/>
    <w:rsid w:val="00802DCB"/>
    <w:rsid w:val="0080361C"/>
    <w:rsid w:val="00803D96"/>
    <w:rsid w:val="00804060"/>
    <w:rsid w:val="00805063"/>
    <w:rsid w:val="0080546A"/>
    <w:rsid w:val="00805E1F"/>
    <w:rsid w:val="008063C5"/>
    <w:rsid w:val="00807961"/>
    <w:rsid w:val="008100DD"/>
    <w:rsid w:val="00810648"/>
    <w:rsid w:val="00811365"/>
    <w:rsid w:val="008119F9"/>
    <w:rsid w:val="008122A3"/>
    <w:rsid w:val="00812A9D"/>
    <w:rsid w:val="0081338D"/>
    <w:rsid w:val="00813400"/>
    <w:rsid w:val="008139BC"/>
    <w:rsid w:val="008140D1"/>
    <w:rsid w:val="00816AAB"/>
    <w:rsid w:val="0081782E"/>
    <w:rsid w:val="00817E81"/>
    <w:rsid w:val="00820595"/>
    <w:rsid w:val="008214FF"/>
    <w:rsid w:val="00821C95"/>
    <w:rsid w:val="00822A6D"/>
    <w:rsid w:val="008239D7"/>
    <w:rsid w:val="00823BC5"/>
    <w:rsid w:val="00824FBD"/>
    <w:rsid w:val="00825144"/>
    <w:rsid w:val="00826E5B"/>
    <w:rsid w:val="008279EF"/>
    <w:rsid w:val="00827C66"/>
    <w:rsid w:val="00832569"/>
    <w:rsid w:val="00832A0A"/>
    <w:rsid w:val="0083345B"/>
    <w:rsid w:val="008362E0"/>
    <w:rsid w:val="00836F51"/>
    <w:rsid w:val="00837078"/>
    <w:rsid w:val="0083731B"/>
    <w:rsid w:val="00837643"/>
    <w:rsid w:val="00837B00"/>
    <w:rsid w:val="008409B1"/>
    <w:rsid w:val="00844400"/>
    <w:rsid w:val="00844AE7"/>
    <w:rsid w:val="008464BF"/>
    <w:rsid w:val="00846593"/>
    <w:rsid w:val="008472CD"/>
    <w:rsid w:val="00847360"/>
    <w:rsid w:val="008504B6"/>
    <w:rsid w:val="00851168"/>
    <w:rsid w:val="008520DD"/>
    <w:rsid w:val="00852762"/>
    <w:rsid w:val="00852805"/>
    <w:rsid w:val="0085320F"/>
    <w:rsid w:val="00853E73"/>
    <w:rsid w:val="0085587C"/>
    <w:rsid w:val="00855896"/>
    <w:rsid w:val="00855D66"/>
    <w:rsid w:val="008563DF"/>
    <w:rsid w:val="00861294"/>
    <w:rsid w:val="00862235"/>
    <w:rsid w:val="008640FF"/>
    <w:rsid w:val="00864CAA"/>
    <w:rsid w:val="00864ED1"/>
    <w:rsid w:val="00866CAB"/>
    <w:rsid w:val="0087051C"/>
    <w:rsid w:val="008709AF"/>
    <w:rsid w:val="0087280F"/>
    <w:rsid w:val="00873EE0"/>
    <w:rsid w:val="0087519C"/>
    <w:rsid w:val="00875F81"/>
    <w:rsid w:val="00876470"/>
    <w:rsid w:val="008768AE"/>
    <w:rsid w:val="00881801"/>
    <w:rsid w:val="00882E55"/>
    <w:rsid w:val="00883AC8"/>
    <w:rsid w:val="00884431"/>
    <w:rsid w:val="00884FF6"/>
    <w:rsid w:val="00886056"/>
    <w:rsid w:val="00886176"/>
    <w:rsid w:val="008873E9"/>
    <w:rsid w:val="00890223"/>
    <w:rsid w:val="00892281"/>
    <w:rsid w:val="00895752"/>
    <w:rsid w:val="00897234"/>
    <w:rsid w:val="008976A2"/>
    <w:rsid w:val="008A3EDD"/>
    <w:rsid w:val="008A418F"/>
    <w:rsid w:val="008A56DC"/>
    <w:rsid w:val="008A73B4"/>
    <w:rsid w:val="008A7B53"/>
    <w:rsid w:val="008B046A"/>
    <w:rsid w:val="008B0AEF"/>
    <w:rsid w:val="008B0BEB"/>
    <w:rsid w:val="008B2855"/>
    <w:rsid w:val="008B2B1C"/>
    <w:rsid w:val="008B4163"/>
    <w:rsid w:val="008B4C40"/>
    <w:rsid w:val="008B56D6"/>
    <w:rsid w:val="008B7F0A"/>
    <w:rsid w:val="008C0362"/>
    <w:rsid w:val="008C0641"/>
    <w:rsid w:val="008C1E0E"/>
    <w:rsid w:val="008C2642"/>
    <w:rsid w:val="008C29FC"/>
    <w:rsid w:val="008C3349"/>
    <w:rsid w:val="008C4AA7"/>
    <w:rsid w:val="008C53C5"/>
    <w:rsid w:val="008D1553"/>
    <w:rsid w:val="008D1AA4"/>
    <w:rsid w:val="008D271A"/>
    <w:rsid w:val="008D288C"/>
    <w:rsid w:val="008D2AD2"/>
    <w:rsid w:val="008D3295"/>
    <w:rsid w:val="008D3DBD"/>
    <w:rsid w:val="008E0425"/>
    <w:rsid w:val="008E10CE"/>
    <w:rsid w:val="008E11FE"/>
    <w:rsid w:val="008E2C45"/>
    <w:rsid w:val="008E2D89"/>
    <w:rsid w:val="008E3611"/>
    <w:rsid w:val="008E3C0B"/>
    <w:rsid w:val="008E43E8"/>
    <w:rsid w:val="008E43EA"/>
    <w:rsid w:val="008E4C17"/>
    <w:rsid w:val="008E60CF"/>
    <w:rsid w:val="008E685C"/>
    <w:rsid w:val="008E6DD4"/>
    <w:rsid w:val="008F04E4"/>
    <w:rsid w:val="008F21DB"/>
    <w:rsid w:val="008F225C"/>
    <w:rsid w:val="008F38B1"/>
    <w:rsid w:val="008F4667"/>
    <w:rsid w:val="008F4BC7"/>
    <w:rsid w:val="008F7281"/>
    <w:rsid w:val="008F7D65"/>
    <w:rsid w:val="00901EC1"/>
    <w:rsid w:val="00902392"/>
    <w:rsid w:val="00903E02"/>
    <w:rsid w:val="00903ED3"/>
    <w:rsid w:val="00904D4E"/>
    <w:rsid w:val="00905775"/>
    <w:rsid w:val="00906245"/>
    <w:rsid w:val="0090791A"/>
    <w:rsid w:val="00911C08"/>
    <w:rsid w:val="00912DA1"/>
    <w:rsid w:val="00914FA8"/>
    <w:rsid w:val="00917132"/>
    <w:rsid w:val="0091780B"/>
    <w:rsid w:val="009201E6"/>
    <w:rsid w:val="009207A6"/>
    <w:rsid w:val="00921536"/>
    <w:rsid w:val="00922999"/>
    <w:rsid w:val="0092316E"/>
    <w:rsid w:val="00923E2C"/>
    <w:rsid w:val="009242AE"/>
    <w:rsid w:val="009249D2"/>
    <w:rsid w:val="009251FA"/>
    <w:rsid w:val="009259D8"/>
    <w:rsid w:val="00925A91"/>
    <w:rsid w:val="00927A2C"/>
    <w:rsid w:val="00930BA2"/>
    <w:rsid w:val="0093161A"/>
    <w:rsid w:val="009334AB"/>
    <w:rsid w:val="00933987"/>
    <w:rsid w:val="00934D78"/>
    <w:rsid w:val="009350AD"/>
    <w:rsid w:val="00935E25"/>
    <w:rsid w:val="00936449"/>
    <w:rsid w:val="00936F81"/>
    <w:rsid w:val="009402A6"/>
    <w:rsid w:val="009408E9"/>
    <w:rsid w:val="00940E0E"/>
    <w:rsid w:val="00942113"/>
    <w:rsid w:val="00942B86"/>
    <w:rsid w:val="009431E3"/>
    <w:rsid w:val="00944832"/>
    <w:rsid w:val="00945053"/>
    <w:rsid w:val="00945AAE"/>
    <w:rsid w:val="009473B9"/>
    <w:rsid w:val="009505B2"/>
    <w:rsid w:val="0095123B"/>
    <w:rsid w:val="00953A96"/>
    <w:rsid w:val="00953CF3"/>
    <w:rsid w:val="00956059"/>
    <w:rsid w:val="00956324"/>
    <w:rsid w:val="009605EE"/>
    <w:rsid w:val="009606D3"/>
    <w:rsid w:val="00960B88"/>
    <w:rsid w:val="009611AD"/>
    <w:rsid w:val="0096287E"/>
    <w:rsid w:val="00962AC3"/>
    <w:rsid w:val="00962CBB"/>
    <w:rsid w:val="00962FC9"/>
    <w:rsid w:val="009634FD"/>
    <w:rsid w:val="009642D9"/>
    <w:rsid w:val="009701D8"/>
    <w:rsid w:val="00970D7F"/>
    <w:rsid w:val="00972337"/>
    <w:rsid w:val="00972960"/>
    <w:rsid w:val="009734B3"/>
    <w:rsid w:val="009734EC"/>
    <w:rsid w:val="00974FD9"/>
    <w:rsid w:val="00975799"/>
    <w:rsid w:val="0097592D"/>
    <w:rsid w:val="00976343"/>
    <w:rsid w:val="009765D1"/>
    <w:rsid w:val="00980AF1"/>
    <w:rsid w:val="0098250D"/>
    <w:rsid w:val="00982997"/>
    <w:rsid w:val="009838FB"/>
    <w:rsid w:val="00983BE9"/>
    <w:rsid w:val="0098413A"/>
    <w:rsid w:val="00985469"/>
    <w:rsid w:val="00986513"/>
    <w:rsid w:val="00991542"/>
    <w:rsid w:val="00991BB3"/>
    <w:rsid w:val="00991BC2"/>
    <w:rsid w:val="00992CD8"/>
    <w:rsid w:val="00993238"/>
    <w:rsid w:val="00993F57"/>
    <w:rsid w:val="009941D9"/>
    <w:rsid w:val="0099445B"/>
    <w:rsid w:val="009949F0"/>
    <w:rsid w:val="009961C0"/>
    <w:rsid w:val="009965B6"/>
    <w:rsid w:val="00996AB7"/>
    <w:rsid w:val="009976B9"/>
    <w:rsid w:val="00997A22"/>
    <w:rsid w:val="00997B61"/>
    <w:rsid w:val="00997F56"/>
    <w:rsid w:val="009A0069"/>
    <w:rsid w:val="009A046D"/>
    <w:rsid w:val="009A150A"/>
    <w:rsid w:val="009A152E"/>
    <w:rsid w:val="009A2713"/>
    <w:rsid w:val="009A4972"/>
    <w:rsid w:val="009A4C94"/>
    <w:rsid w:val="009A6E81"/>
    <w:rsid w:val="009B19A6"/>
    <w:rsid w:val="009B1B30"/>
    <w:rsid w:val="009B2CE5"/>
    <w:rsid w:val="009C0985"/>
    <w:rsid w:val="009C2D41"/>
    <w:rsid w:val="009C331C"/>
    <w:rsid w:val="009C3979"/>
    <w:rsid w:val="009C6112"/>
    <w:rsid w:val="009C675B"/>
    <w:rsid w:val="009C6E03"/>
    <w:rsid w:val="009D04A8"/>
    <w:rsid w:val="009D0830"/>
    <w:rsid w:val="009D08AD"/>
    <w:rsid w:val="009D136E"/>
    <w:rsid w:val="009D2029"/>
    <w:rsid w:val="009D3C33"/>
    <w:rsid w:val="009D4EF0"/>
    <w:rsid w:val="009D5AC1"/>
    <w:rsid w:val="009D65EB"/>
    <w:rsid w:val="009D664F"/>
    <w:rsid w:val="009E16C0"/>
    <w:rsid w:val="009E1709"/>
    <w:rsid w:val="009E25DA"/>
    <w:rsid w:val="009E2F2C"/>
    <w:rsid w:val="009E3781"/>
    <w:rsid w:val="009E3DB6"/>
    <w:rsid w:val="009E5331"/>
    <w:rsid w:val="009E57F1"/>
    <w:rsid w:val="009E68DE"/>
    <w:rsid w:val="009F04B4"/>
    <w:rsid w:val="009F095D"/>
    <w:rsid w:val="009F23F1"/>
    <w:rsid w:val="009F246B"/>
    <w:rsid w:val="009F2D36"/>
    <w:rsid w:val="009F4826"/>
    <w:rsid w:val="009F4B7B"/>
    <w:rsid w:val="009F6A85"/>
    <w:rsid w:val="009F6CCC"/>
    <w:rsid w:val="009F7C51"/>
    <w:rsid w:val="00A00611"/>
    <w:rsid w:val="00A00804"/>
    <w:rsid w:val="00A00F6B"/>
    <w:rsid w:val="00A0376E"/>
    <w:rsid w:val="00A03C41"/>
    <w:rsid w:val="00A03C77"/>
    <w:rsid w:val="00A042B5"/>
    <w:rsid w:val="00A04751"/>
    <w:rsid w:val="00A0529D"/>
    <w:rsid w:val="00A05A05"/>
    <w:rsid w:val="00A05A23"/>
    <w:rsid w:val="00A0742E"/>
    <w:rsid w:val="00A10FF6"/>
    <w:rsid w:val="00A1245D"/>
    <w:rsid w:val="00A136EF"/>
    <w:rsid w:val="00A139D4"/>
    <w:rsid w:val="00A149C5"/>
    <w:rsid w:val="00A1521F"/>
    <w:rsid w:val="00A17D87"/>
    <w:rsid w:val="00A2173E"/>
    <w:rsid w:val="00A2218D"/>
    <w:rsid w:val="00A22432"/>
    <w:rsid w:val="00A227F0"/>
    <w:rsid w:val="00A22D32"/>
    <w:rsid w:val="00A25900"/>
    <w:rsid w:val="00A26795"/>
    <w:rsid w:val="00A26829"/>
    <w:rsid w:val="00A26C55"/>
    <w:rsid w:val="00A27449"/>
    <w:rsid w:val="00A2799B"/>
    <w:rsid w:val="00A27EF7"/>
    <w:rsid w:val="00A30F37"/>
    <w:rsid w:val="00A319BC"/>
    <w:rsid w:val="00A32441"/>
    <w:rsid w:val="00A32496"/>
    <w:rsid w:val="00A32534"/>
    <w:rsid w:val="00A325F2"/>
    <w:rsid w:val="00A32F2B"/>
    <w:rsid w:val="00A35435"/>
    <w:rsid w:val="00A362AA"/>
    <w:rsid w:val="00A362BE"/>
    <w:rsid w:val="00A37524"/>
    <w:rsid w:val="00A378FF"/>
    <w:rsid w:val="00A37F20"/>
    <w:rsid w:val="00A40081"/>
    <w:rsid w:val="00A4297D"/>
    <w:rsid w:val="00A43CF0"/>
    <w:rsid w:val="00A46AA9"/>
    <w:rsid w:val="00A50406"/>
    <w:rsid w:val="00A50DA9"/>
    <w:rsid w:val="00A51616"/>
    <w:rsid w:val="00A523E7"/>
    <w:rsid w:val="00A56208"/>
    <w:rsid w:val="00A563C6"/>
    <w:rsid w:val="00A56A20"/>
    <w:rsid w:val="00A57628"/>
    <w:rsid w:val="00A60326"/>
    <w:rsid w:val="00A60F6E"/>
    <w:rsid w:val="00A62750"/>
    <w:rsid w:val="00A64855"/>
    <w:rsid w:val="00A64CC7"/>
    <w:rsid w:val="00A65671"/>
    <w:rsid w:val="00A663E8"/>
    <w:rsid w:val="00A66934"/>
    <w:rsid w:val="00A70E92"/>
    <w:rsid w:val="00A713D2"/>
    <w:rsid w:val="00A7461D"/>
    <w:rsid w:val="00A76560"/>
    <w:rsid w:val="00A76BDF"/>
    <w:rsid w:val="00A776AB"/>
    <w:rsid w:val="00A814FD"/>
    <w:rsid w:val="00A8195E"/>
    <w:rsid w:val="00A82E6B"/>
    <w:rsid w:val="00A83C75"/>
    <w:rsid w:val="00A84D71"/>
    <w:rsid w:val="00A8525A"/>
    <w:rsid w:val="00A874BD"/>
    <w:rsid w:val="00A904DE"/>
    <w:rsid w:val="00A91815"/>
    <w:rsid w:val="00A93AD0"/>
    <w:rsid w:val="00A93E77"/>
    <w:rsid w:val="00A959C4"/>
    <w:rsid w:val="00A962F9"/>
    <w:rsid w:val="00A965A8"/>
    <w:rsid w:val="00A97355"/>
    <w:rsid w:val="00A97600"/>
    <w:rsid w:val="00A9796C"/>
    <w:rsid w:val="00A97D88"/>
    <w:rsid w:val="00AA1E86"/>
    <w:rsid w:val="00AA20C8"/>
    <w:rsid w:val="00AA2415"/>
    <w:rsid w:val="00AB4545"/>
    <w:rsid w:val="00AB65ED"/>
    <w:rsid w:val="00AC3380"/>
    <w:rsid w:val="00AC3563"/>
    <w:rsid w:val="00AC44EA"/>
    <w:rsid w:val="00AC451D"/>
    <w:rsid w:val="00AC63BD"/>
    <w:rsid w:val="00AC6A74"/>
    <w:rsid w:val="00AC6CE3"/>
    <w:rsid w:val="00AC6F40"/>
    <w:rsid w:val="00AC7347"/>
    <w:rsid w:val="00AC7C56"/>
    <w:rsid w:val="00AD0E4A"/>
    <w:rsid w:val="00AD228F"/>
    <w:rsid w:val="00AD2CCC"/>
    <w:rsid w:val="00AD3F3F"/>
    <w:rsid w:val="00AD3F84"/>
    <w:rsid w:val="00AD40D6"/>
    <w:rsid w:val="00AD4C10"/>
    <w:rsid w:val="00AD5454"/>
    <w:rsid w:val="00AD5A4A"/>
    <w:rsid w:val="00AD6177"/>
    <w:rsid w:val="00AD7074"/>
    <w:rsid w:val="00AD786F"/>
    <w:rsid w:val="00AD7D0B"/>
    <w:rsid w:val="00AE04CE"/>
    <w:rsid w:val="00AE0A32"/>
    <w:rsid w:val="00AE0DD2"/>
    <w:rsid w:val="00AE1D66"/>
    <w:rsid w:val="00AE1F3C"/>
    <w:rsid w:val="00AE20D7"/>
    <w:rsid w:val="00AE3A98"/>
    <w:rsid w:val="00AE42C9"/>
    <w:rsid w:val="00AE4971"/>
    <w:rsid w:val="00AE6CFB"/>
    <w:rsid w:val="00AE73E8"/>
    <w:rsid w:val="00AE7881"/>
    <w:rsid w:val="00AF0DE1"/>
    <w:rsid w:val="00AF10A9"/>
    <w:rsid w:val="00AF165C"/>
    <w:rsid w:val="00AF17D9"/>
    <w:rsid w:val="00AF2659"/>
    <w:rsid w:val="00AF360B"/>
    <w:rsid w:val="00AF43B4"/>
    <w:rsid w:val="00AF44B9"/>
    <w:rsid w:val="00AF49A1"/>
    <w:rsid w:val="00AF5357"/>
    <w:rsid w:val="00AF632D"/>
    <w:rsid w:val="00AF6598"/>
    <w:rsid w:val="00AF6AB0"/>
    <w:rsid w:val="00AF7305"/>
    <w:rsid w:val="00AF7930"/>
    <w:rsid w:val="00B01B4B"/>
    <w:rsid w:val="00B025D6"/>
    <w:rsid w:val="00B02699"/>
    <w:rsid w:val="00B05CB3"/>
    <w:rsid w:val="00B05E3C"/>
    <w:rsid w:val="00B05ED8"/>
    <w:rsid w:val="00B06106"/>
    <w:rsid w:val="00B068FC"/>
    <w:rsid w:val="00B10B17"/>
    <w:rsid w:val="00B11486"/>
    <w:rsid w:val="00B11BB3"/>
    <w:rsid w:val="00B11D5A"/>
    <w:rsid w:val="00B122DF"/>
    <w:rsid w:val="00B15F70"/>
    <w:rsid w:val="00B16C2C"/>
    <w:rsid w:val="00B16D2A"/>
    <w:rsid w:val="00B17138"/>
    <w:rsid w:val="00B17207"/>
    <w:rsid w:val="00B178FC"/>
    <w:rsid w:val="00B17B42"/>
    <w:rsid w:val="00B202BA"/>
    <w:rsid w:val="00B206F2"/>
    <w:rsid w:val="00B21B38"/>
    <w:rsid w:val="00B224B4"/>
    <w:rsid w:val="00B22636"/>
    <w:rsid w:val="00B22C66"/>
    <w:rsid w:val="00B22CA6"/>
    <w:rsid w:val="00B23009"/>
    <w:rsid w:val="00B24154"/>
    <w:rsid w:val="00B25667"/>
    <w:rsid w:val="00B25C24"/>
    <w:rsid w:val="00B26D15"/>
    <w:rsid w:val="00B27C35"/>
    <w:rsid w:val="00B308C2"/>
    <w:rsid w:val="00B326DD"/>
    <w:rsid w:val="00B3358E"/>
    <w:rsid w:val="00B34440"/>
    <w:rsid w:val="00B348AA"/>
    <w:rsid w:val="00B35EDE"/>
    <w:rsid w:val="00B35F01"/>
    <w:rsid w:val="00B377B7"/>
    <w:rsid w:val="00B414B2"/>
    <w:rsid w:val="00B415B5"/>
    <w:rsid w:val="00B42072"/>
    <w:rsid w:val="00B42537"/>
    <w:rsid w:val="00B440FD"/>
    <w:rsid w:val="00B44E38"/>
    <w:rsid w:val="00B44FE6"/>
    <w:rsid w:val="00B4634D"/>
    <w:rsid w:val="00B47A53"/>
    <w:rsid w:val="00B50284"/>
    <w:rsid w:val="00B507F1"/>
    <w:rsid w:val="00B50B80"/>
    <w:rsid w:val="00B50EDF"/>
    <w:rsid w:val="00B51B03"/>
    <w:rsid w:val="00B51EBF"/>
    <w:rsid w:val="00B522EF"/>
    <w:rsid w:val="00B52B9A"/>
    <w:rsid w:val="00B53959"/>
    <w:rsid w:val="00B54BD0"/>
    <w:rsid w:val="00B56D08"/>
    <w:rsid w:val="00B57D83"/>
    <w:rsid w:val="00B60710"/>
    <w:rsid w:val="00B614CB"/>
    <w:rsid w:val="00B627E5"/>
    <w:rsid w:val="00B62808"/>
    <w:rsid w:val="00B634C1"/>
    <w:rsid w:val="00B63678"/>
    <w:rsid w:val="00B63783"/>
    <w:rsid w:val="00B647D7"/>
    <w:rsid w:val="00B65F88"/>
    <w:rsid w:val="00B66F6F"/>
    <w:rsid w:val="00B679AA"/>
    <w:rsid w:val="00B7046E"/>
    <w:rsid w:val="00B704A1"/>
    <w:rsid w:val="00B707E5"/>
    <w:rsid w:val="00B71213"/>
    <w:rsid w:val="00B7188E"/>
    <w:rsid w:val="00B71A32"/>
    <w:rsid w:val="00B71DF6"/>
    <w:rsid w:val="00B72319"/>
    <w:rsid w:val="00B742C3"/>
    <w:rsid w:val="00B747C5"/>
    <w:rsid w:val="00B76462"/>
    <w:rsid w:val="00B77698"/>
    <w:rsid w:val="00B77B8E"/>
    <w:rsid w:val="00B80052"/>
    <w:rsid w:val="00B80D8F"/>
    <w:rsid w:val="00B819B6"/>
    <w:rsid w:val="00B82108"/>
    <w:rsid w:val="00B82426"/>
    <w:rsid w:val="00B82F61"/>
    <w:rsid w:val="00B832D6"/>
    <w:rsid w:val="00B83C8F"/>
    <w:rsid w:val="00B84917"/>
    <w:rsid w:val="00B862DB"/>
    <w:rsid w:val="00B86653"/>
    <w:rsid w:val="00B86E87"/>
    <w:rsid w:val="00B876A3"/>
    <w:rsid w:val="00B90769"/>
    <w:rsid w:val="00B93317"/>
    <w:rsid w:val="00B936C0"/>
    <w:rsid w:val="00B93F55"/>
    <w:rsid w:val="00B94085"/>
    <w:rsid w:val="00B9430D"/>
    <w:rsid w:val="00B94BC0"/>
    <w:rsid w:val="00B94F14"/>
    <w:rsid w:val="00B955F6"/>
    <w:rsid w:val="00B96D0D"/>
    <w:rsid w:val="00BA005E"/>
    <w:rsid w:val="00BA1AF7"/>
    <w:rsid w:val="00BA51F6"/>
    <w:rsid w:val="00BA57DB"/>
    <w:rsid w:val="00BA6A6D"/>
    <w:rsid w:val="00BA717A"/>
    <w:rsid w:val="00BA71CE"/>
    <w:rsid w:val="00BB01D4"/>
    <w:rsid w:val="00BB13F0"/>
    <w:rsid w:val="00BB1D73"/>
    <w:rsid w:val="00BB254E"/>
    <w:rsid w:val="00BB34F4"/>
    <w:rsid w:val="00BB3B6E"/>
    <w:rsid w:val="00BB5093"/>
    <w:rsid w:val="00BB6790"/>
    <w:rsid w:val="00BB679E"/>
    <w:rsid w:val="00BB6BA0"/>
    <w:rsid w:val="00BB6BEC"/>
    <w:rsid w:val="00BB7C41"/>
    <w:rsid w:val="00BC07D9"/>
    <w:rsid w:val="00BC08FE"/>
    <w:rsid w:val="00BC1F3A"/>
    <w:rsid w:val="00BC2861"/>
    <w:rsid w:val="00BC3A01"/>
    <w:rsid w:val="00BC47B5"/>
    <w:rsid w:val="00BC489E"/>
    <w:rsid w:val="00BC5692"/>
    <w:rsid w:val="00BD0408"/>
    <w:rsid w:val="00BD0B2B"/>
    <w:rsid w:val="00BD0E8A"/>
    <w:rsid w:val="00BD11E9"/>
    <w:rsid w:val="00BD4161"/>
    <w:rsid w:val="00BD5BF0"/>
    <w:rsid w:val="00BD5F77"/>
    <w:rsid w:val="00BD6541"/>
    <w:rsid w:val="00BD6BED"/>
    <w:rsid w:val="00BD762C"/>
    <w:rsid w:val="00BE0D2A"/>
    <w:rsid w:val="00BE1A8E"/>
    <w:rsid w:val="00BE1D7D"/>
    <w:rsid w:val="00BE3A5A"/>
    <w:rsid w:val="00BE43A2"/>
    <w:rsid w:val="00BE5F23"/>
    <w:rsid w:val="00BE6228"/>
    <w:rsid w:val="00BE66BF"/>
    <w:rsid w:val="00BE6B22"/>
    <w:rsid w:val="00BE77FE"/>
    <w:rsid w:val="00BF01A5"/>
    <w:rsid w:val="00BF0B8B"/>
    <w:rsid w:val="00BF0F64"/>
    <w:rsid w:val="00BF1372"/>
    <w:rsid w:val="00BF1DC0"/>
    <w:rsid w:val="00BF21FC"/>
    <w:rsid w:val="00BF3C45"/>
    <w:rsid w:val="00BF507F"/>
    <w:rsid w:val="00BF7275"/>
    <w:rsid w:val="00BF729D"/>
    <w:rsid w:val="00C00C00"/>
    <w:rsid w:val="00C014E2"/>
    <w:rsid w:val="00C0153F"/>
    <w:rsid w:val="00C02140"/>
    <w:rsid w:val="00C02320"/>
    <w:rsid w:val="00C03769"/>
    <w:rsid w:val="00C0509E"/>
    <w:rsid w:val="00C0665B"/>
    <w:rsid w:val="00C06A68"/>
    <w:rsid w:val="00C06CAE"/>
    <w:rsid w:val="00C07F53"/>
    <w:rsid w:val="00C102C0"/>
    <w:rsid w:val="00C110AD"/>
    <w:rsid w:val="00C118AC"/>
    <w:rsid w:val="00C1276F"/>
    <w:rsid w:val="00C12BB3"/>
    <w:rsid w:val="00C162AD"/>
    <w:rsid w:val="00C1664D"/>
    <w:rsid w:val="00C1713D"/>
    <w:rsid w:val="00C1773E"/>
    <w:rsid w:val="00C17DEA"/>
    <w:rsid w:val="00C20B07"/>
    <w:rsid w:val="00C20D47"/>
    <w:rsid w:val="00C21BA8"/>
    <w:rsid w:val="00C237FC"/>
    <w:rsid w:val="00C2384E"/>
    <w:rsid w:val="00C25CC9"/>
    <w:rsid w:val="00C25EF2"/>
    <w:rsid w:val="00C26885"/>
    <w:rsid w:val="00C26D13"/>
    <w:rsid w:val="00C30106"/>
    <w:rsid w:val="00C3075E"/>
    <w:rsid w:val="00C30B44"/>
    <w:rsid w:val="00C315F4"/>
    <w:rsid w:val="00C318F8"/>
    <w:rsid w:val="00C33003"/>
    <w:rsid w:val="00C33AAD"/>
    <w:rsid w:val="00C34E81"/>
    <w:rsid w:val="00C3551C"/>
    <w:rsid w:val="00C36197"/>
    <w:rsid w:val="00C378B1"/>
    <w:rsid w:val="00C40A00"/>
    <w:rsid w:val="00C41D51"/>
    <w:rsid w:val="00C424D4"/>
    <w:rsid w:val="00C434AF"/>
    <w:rsid w:val="00C43E38"/>
    <w:rsid w:val="00C44A32"/>
    <w:rsid w:val="00C44FBD"/>
    <w:rsid w:val="00C45010"/>
    <w:rsid w:val="00C453B3"/>
    <w:rsid w:val="00C466D7"/>
    <w:rsid w:val="00C46B64"/>
    <w:rsid w:val="00C47207"/>
    <w:rsid w:val="00C511B1"/>
    <w:rsid w:val="00C5184B"/>
    <w:rsid w:val="00C52DD8"/>
    <w:rsid w:val="00C53450"/>
    <w:rsid w:val="00C536B6"/>
    <w:rsid w:val="00C53A16"/>
    <w:rsid w:val="00C54EA8"/>
    <w:rsid w:val="00C555F4"/>
    <w:rsid w:val="00C5596B"/>
    <w:rsid w:val="00C55993"/>
    <w:rsid w:val="00C573A9"/>
    <w:rsid w:val="00C57454"/>
    <w:rsid w:val="00C60A42"/>
    <w:rsid w:val="00C60D24"/>
    <w:rsid w:val="00C611C4"/>
    <w:rsid w:val="00C615BB"/>
    <w:rsid w:val="00C61A53"/>
    <w:rsid w:val="00C61D15"/>
    <w:rsid w:val="00C61DA6"/>
    <w:rsid w:val="00C62D16"/>
    <w:rsid w:val="00C637CE"/>
    <w:rsid w:val="00C63983"/>
    <w:rsid w:val="00C64D28"/>
    <w:rsid w:val="00C656A2"/>
    <w:rsid w:val="00C65F3F"/>
    <w:rsid w:val="00C7162B"/>
    <w:rsid w:val="00C71BDF"/>
    <w:rsid w:val="00C72769"/>
    <w:rsid w:val="00C75444"/>
    <w:rsid w:val="00C75F3B"/>
    <w:rsid w:val="00C76F4B"/>
    <w:rsid w:val="00C77392"/>
    <w:rsid w:val="00C80AD6"/>
    <w:rsid w:val="00C815E3"/>
    <w:rsid w:val="00C82FBB"/>
    <w:rsid w:val="00C839B9"/>
    <w:rsid w:val="00C8410F"/>
    <w:rsid w:val="00C84601"/>
    <w:rsid w:val="00C84F8C"/>
    <w:rsid w:val="00C85714"/>
    <w:rsid w:val="00C8583F"/>
    <w:rsid w:val="00C86A74"/>
    <w:rsid w:val="00C87484"/>
    <w:rsid w:val="00C91E3B"/>
    <w:rsid w:val="00C92C64"/>
    <w:rsid w:val="00C92F2F"/>
    <w:rsid w:val="00C9619A"/>
    <w:rsid w:val="00C962E8"/>
    <w:rsid w:val="00C9644C"/>
    <w:rsid w:val="00C969FD"/>
    <w:rsid w:val="00C96C65"/>
    <w:rsid w:val="00CA0588"/>
    <w:rsid w:val="00CA07BD"/>
    <w:rsid w:val="00CA10EC"/>
    <w:rsid w:val="00CA5265"/>
    <w:rsid w:val="00CA5CA3"/>
    <w:rsid w:val="00CA6DD9"/>
    <w:rsid w:val="00CA6E44"/>
    <w:rsid w:val="00CA6EDC"/>
    <w:rsid w:val="00CA7CF6"/>
    <w:rsid w:val="00CB0659"/>
    <w:rsid w:val="00CB1068"/>
    <w:rsid w:val="00CB12A3"/>
    <w:rsid w:val="00CB1976"/>
    <w:rsid w:val="00CB1A7B"/>
    <w:rsid w:val="00CB26B7"/>
    <w:rsid w:val="00CB2FC6"/>
    <w:rsid w:val="00CB30EC"/>
    <w:rsid w:val="00CB4263"/>
    <w:rsid w:val="00CB49C7"/>
    <w:rsid w:val="00CB6512"/>
    <w:rsid w:val="00CB70EF"/>
    <w:rsid w:val="00CC056F"/>
    <w:rsid w:val="00CC0A3D"/>
    <w:rsid w:val="00CC0F1D"/>
    <w:rsid w:val="00CC2D5A"/>
    <w:rsid w:val="00CC3890"/>
    <w:rsid w:val="00CC39BD"/>
    <w:rsid w:val="00CC4FBA"/>
    <w:rsid w:val="00CC5875"/>
    <w:rsid w:val="00CC58F5"/>
    <w:rsid w:val="00CC66AB"/>
    <w:rsid w:val="00CC70B8"/>
    <w:rsid w:val="00CC7783"/>
    <w:rsid w:val="00CD1758"/>
    <w:rsid w:val="00CD239C"/>
    <w:rsid w:val="00CD2517"/>
    <w:rsid w:val="00CD2A38"/>
    <w:rsid w:val="00CD4CB4"/>
    <w:rsid w:val="00CD5024"/>
    <w:rsid w:val="00CD7102"/>
    <w:rsid w:val="00CD71B0"/>
    <w:rsid w:val="00CE09A0"/>
    <w:rsid w:val="00CE1C18"/>
    <w:rsid w:val="00CE2B42"/>
    <w:rsid w:val="00CE5747"/>
    <w:rsid w:val="00CE65C1"/>
    <w:rsid w:val="00CE66F1"/>
    <w:rsid w:val="00CE6993"/>
    <w:rsid w:val="00CE6B1A"/>
    <w:rsid w:val="00CE72FE"/>
    <w:rsid w:val="00CE7710"/>
    <w:rsid w:val="00CF2CDA"/>
    <w:rsid w:val="00CF31E1"/>
    <w:rsid w:val="00CF320B"/>
    <w:rsid w:val="00CF3559"/>
    <w:rsid w:val="00CF45CE"/>
    <w:rsid w:val="00CF4A65"/>
    <w:rsid w:val="00CF4C1C"/>
    <w:rsid w:val="00CF6DB0"/>
    <w:rsid w:val="00D017CF"/>
    <w:rsid w:val="00D018A6"/>
    <w:rsid w:val="00D02064"/>
    <w:rsid w:val="00D024AD"/>
    <w:rsid w:val="00D039C3"/>
    <w:rsid w:val="00D03ECE"/>
    <w:rsid w:val="00D04394"/>
    <w:rsid w:val="00D0560D"/>
    <w:rsid w:val="00D0597F"/>
    <w:rsid w:val="00D05E59"/>
    <w:rsid w:val="00D06007"/>
    <w:rsid w:val="00D06965"/>
    <w:rsid w:val="00D074A5"/>
    <w:rsid w:val="00D07D0C"/>
    <w:rsid w:val="00D11746"/>
    <w:rsid w:val="00D11D8C"/>
    <w:rsid w:val="00D1204B"/>
    <w:rsid w:val="00D1230C"/>
    <w:rsid w:val="00D12880"/>
    <w:rsid w:val="00D12DE8"/>
    <w:rsid w:val="00D13BED"/>
    <w:rsid w:val="00D15F2D"/>
    <w:rsid w:val="00D176CD"/>
    <w:rsid w:val="00D17E7C"/>
    <w:rsid w:val="00D20704"/>
    <w:rsid w:val="00D21BD3"/>
    <w:rsid w:val="00D22A13"/>
    <w:rsid w:val="00D2305B"/>
    <w:rsid w:val="00D230A0"/>
    <w:rsid w:val="00D2388C"/>
    <w:rsid w:val="00D239DF"/>
    <w:rsid w:val="00D24529"/>
    <w:rsid w:val="00D246B6"/>
    <w:rsid w:val="00D250D8"/>
    <w:rsid w:val="00D25B14"/>
    <w:rsid w:val="00D2702A"/>
    <w:rsid w:val="00D27855"/>
    <w:rsid w:val="00D27C28"/>
    <w:rsid w:val="00D30170"/>
    <w:rsid w:val="00D30696"/>
    <w:rsid w:val="00D32919"/>
    <w:rsid w:val="00D3348B"/>
    <w:rsid w:val="00D37557"/>
    <w:rsid w:val="00D37B4A"/>
    <w:rsid w:val="00D37B7D"/>
    <w:rsid w:val="00D37EE7"/>
    <w:rsid w:val="00D40DEE"/>
    <w:rsid w:val="00D41274"/>
    <w:rsid w:val="00D415D0"/>
    <w:rsid w:val="00D4169C"/>
    <w:rsid w:val="00D41E50"/>
    <w:rsid w:val="00D4214E"/>
    <w:rsid w:val="00D4386D"/>
    <w:rsid w:val="00D43B98"/>
    <w:rsid w:val="00D449DD"/>
    <w:rsid w:val="00D45B3E"/>
    <w:rsid w:val="00D45CB0"/>
    <w:rsid w:val="00D51DF4"/>
    <w:rsid w:val="00D52561"/>
    <w:rsid w:val="00D53487"/>
    <w:rsid w:val="00D535F2"/>
    <w:rsid w:val="00D5613E"/>
    <w:rsid w:val="00D56ABD"/>
    <w:rsid w:val="00D56F62"/>
    <w:rsid w:val="00D573AE"/>
    <w:rsid w:val="00D606F9"/>
    <w:rsid w:val="00D608B7"/>
    <w:rsid w:val="00D62159"/>
    <w:rsid w:val="00D6285D"/>
    <w:rsid w:val="00D62CF2"/>
    <w:rsid w:val="00D63579"/>
    <w:rsid w:val="00D643E4"/>
    <w:rsid w:val="00D6575A"/>
    <w:rsid w:val="00D6587E"/>
    <w:rsid w:val="00D66675"/>
    <w:rsid w:val="00D6722A"/>
    <w:rsid w:val="00D71108"/>
    <w:rsid w:val="00D711AD"/>
    <w:rsid w:val="00D7142A"/>
    <w:rsid w:val="00D7192F"/>
    <w:rsid w:val="00D72489"/>
    <w:rsid w:val="00D72D22"/>
    <w:rsid w:val="00D73E46"/>
    <w:rsid w:val="00D73F6D"/>
    <w:rsid w:val="00D75BF2"/>
    <w:rsid w:val="00D8019F"/>
    <w:rsid w:val="00D80957"/>
    <w:rsid w:val="00D80BB7"/>
    <w:rsid w:val="00D80BBE"/>
    <w:rsid w:val="00D81AF0"/>
    <w:rsid w:val="00D830EA"/>
    <w:rsid w:val="00D83CFA"/>
    <w:rsid w:val="00D83F25"/>
    <w:rsid w:val="00D83FD7"/>
    <w:rsid w:val="00D8495F"/>
    <w:rsid w:val="00D863A7"/>
    <w:rsid w:val="00D87838"/>
    <w:rsid w:val="00D9213E"/>
    <w:rsid w:val="00D9238D"/>
    <w:rsid w:val="00D932C5"/>
    <w:rsid w:val="00D9473E"/>
    <w:rsid w:val="00D95A19"/>
    <w:rsid w:val="00D95E82"/>
    <w:rsid w:val="00D97431"/>
    <w:rsid w:val="00D97A9A"/>
    <w:rsid w:val="00D97D11"/>
    <w:rsid w:val="00DA0CE6"/>
    <w:rsid w:val="00DA11F3"/>
    <w:rsid w:val="00DA1E8D"/>
    <w:rsid w:val="00DA2FEC"/>
    <w:rsid w:val="00DA3060"/>
    <w:rsid w:val="00DA3B79"/>
    <w:rsid w:val="00DA5A19"/>
    <w:rsid w:val="00DA6EAC"/>
    <w:rsid w:val="00DA7276"/>
    <w:rsid w:val="00DA748A"/>
    <w:rsid w:val="00DB0077"/>
    <w:rsid w:val="00DB009A"/>
    <w:rsid w:val="00DB020D"/>
    <w:rsid w:val="00DB04FC"/>
    <w:rsid w:val="00DB1DE8"/>
    <w:rsid w:val="00DB219C"/>
    <w:rsid w:val="00DB3BDD"/>
    <w:rsid w:val="00DB4197"/>
    <w:rsid w:val="00DB6BD4"/>
    <w:rsid w:val="00DC0C87"/>
    <w:rsid w:val="00DC10C8"/>
    <w:rsid w:val="00DC162A"/>
    <w:rsid w:val="00DC1ECE"/>
    <w:rsid w:val="00DC2149"/>
    <w:rsid w:val="00DC2212"/>
    <w:rsid w:val="00DC28A3"/>
    <w:rsid w:val="00DC36D7"/>
    <w:rsid w:val="00DC43F2"/>
    <w:rsid w:val="00DC5D36"/>
    <w:rsid w:val="00DC5EAF"/>
    <w:rsid w:val="00DC6E31"/>
    <w:rsid w:val="00DC7DDA"/>
    <w:rsid w:val="00DD01B4"/>
    <w:rsid w:val="00DD1038"/>
    <w:rsid w:val="00DD11C9"/>
    <w:rsid w:val="00DD179C"/>
    <w:rsid w:val="00DD1A76"/>
    <w:rsid w:val="00DD27F1"/>
    <w:rsid w:val="00DD45B9"/>
    <w:rsid w:val="00DD4B8B"/>
    <w:rsid w:val="00DD543A"/>
    <w:rsid w:val="00DD5C59"/>
    <w:rsid w:val="00DD7679"/>
    <w:rsid w:val="00DE0018"/>
    <w:rsid w:val="00DE0B6E"/>
    <w:rsid w:val="00DE169E"/>
    <w:rsid w:val="00DE67B0"/>
    <w:rsid w:val="00DE6AEC"/>
    <w:rsid w:val="00DF07FC"/>
    <w:rsid w:val="00DF1DDF"/>
    <w:rsid w:val="00DF204B"/>
    <w:rsid w:val="00DF30F2"/>
    <w:rsid w:val="00DF4342"/>
    <w:rsid w:val="00DF4BD6"/>
    <w:rsid w:val="00DF4D44"/>
    <w:rsid w:val="00DF5D20"/>
    <w:rsid w:val="00DF604F"/>
    <w:rsid w:val="00DF764B"/>
    <w:rsid w:val="00DF7CAD"/>
    <w:rsid w:val="00E0059F"/>
    <w:rsid w:val="00E011ED"/>
    <w:rsid w:val="00E01F19"/>
    <w:rsid w:val="00E025B7"/>
    <w:rsid w:val="00E03117"/>
    <w:rsid w:val="00E04344"/>
    <w:rsid w:val="00E04881"/>
    <w:rsid w:val="00E0513C"/>
    <w:rsid w:val="00E0753B"/>
    <w:rsid w:val="00E07D90"/>
    <w:rsid w:val="00E1142B"/>
    <w:rsid w:val="00E115F4"/>
    <w:rsid w:val="00E122AC"/>
    <w:rsid w:val="00E1232D"/>
    <w:rsid w:val="00E12442"/>
    <w:rsid w:val="00E12F3B"/>
    <w:rsid w:val="00E136F8"/>
    <w:rsid w:val="00E141AF"/>
    <w:rsid w:val="00E1483D"/>
    <w:rsid w:val="00E160ED"/>
    <w:rsid w:val="00E17674"/>
    <w:rsid w:val="00E203BF"/>
    <w:rsid w:val="00E20580"/>
    <w:rsid w:val="00E20EFA"/>
    <w:rsid w:val="00E22114"/>
    <w:rsid w:val="00E222E4"/>
    <w:rsid w:val="00E22DEF"/>
    <w:rsid w:val="00E25DD3"/>
    <w:rsid w:val="00E261AA"/>
    <w:rsid w:val="00E261D1"/>
    <w:rsid w:val="00E31EFB"/>
    <w:rsid w:val="00E32152"/>
    <w:rsid w:val="00E32A7F"/>
    <w:rsid w:val="00E3394E"/>
    <w:rsid w:val="00E347D1"/>
    <w:rsid w:val="00E34C79"/>
    <w:rsid w:val="00E35188"/>
    <w:rsid w:val="00E36225"/>
    <w:rsid w:val="00E3793B"/>
    <w:rsid w:val="00E37975"/>
    <w:rsid w:val="00E40392"/>
    <w:rsid w:val="00E40FAF"/>
    <w:rsid w:val="00E41074"/>
    <w:rsid w:val="00E4149D"/>
    <w:rsid w:val="00E41700"/>
    <w:rsid w:val="00E436F7"/>
    <w:rsid w:val="00E44908"/>
    <w:rsid w:val="00E451C6"/>
    <w:rsid w:val="00E465F3"/>
    <w:rsid w:val="00E46990"/>
    <w:rsid w:val="00E474CC"/>
    <w:rsid w:val="00E477BD"/>
    <w:rsid w:val="00E50C0B"/>
    <w:rsid w:val="00E51EDE"/>
    <w:rsid w:val="00E526B4"/>
    <w:rsid w:val="00E547D0"/>
    <w:rsid w:val="00E55146"/>
    <w:rsid w:val="00E559EB"/>
    <w:rsid w:val="00E601FC"/>
    <w:rsid w:val="00E61018"/>
    <w:rsid w:val="00E63970"/>
    <w:rsid w:val="00E63AE6"/>
    <w:rsid w:val="00E64A32"/>
    <w:rsid w:val="00E64E1A"/>
    <w:rsid w:val="00E64F0C"/>
    <w:rsid w:val="00E66213"/>
    <w:rsid w:val="00E6663B"/>
    <w:rsid w:val="00E676A9"/>
    <w:rsid w:val="00E72741"/>
    <w:rsid w:val="00E817CD"/>
    <w:rsid w:val="00E8253A"/>
    <w:rsid w:val="00E83B13"/>
    <w:rsid w:val="00E85851"/>
    <w:rsid w:val="00E85BA3"/>
    <w:rsid w:val="00E86409"/>
    <w:rsid w:val="00E86464"/>
    <w:rsid w:val="00E90742"/>
    <w:rsid w:val="00E90868"/>
    <w:rsid w:val="00E9376E"/>
    <w:rsid w:val="00E9383E"/>
    <w:rsid w:val="00E9404E"/>
    <w:rsid w:val="00E9447D"/>
    <w:rsid w:val="00E945A5"/>
    <w:rsid w:val="00E95B94"/>
    <w:rsid w:val="00E95CB8"/>
    <w:rsid w:val="00E97E2D"/>
    <w:rsid w:val="00E97ED9"/>
    <w:rsid w:val="00EA200A"/>
    <w:rsid w:val="00EA2E35"/>
    <w:rsid w:val="00EA3BD4"/>
    <w:rsid w:val="00EA3EA5"/>
    <w:rsid w:val="00EA3FC5"/>
    <w:rsid w:val="00EA4A98"/>
    <w:rsid w:val="00EA6426"/>
    <w:rsid w:val="00EA7ECF"/>
    <w:rsid w:val="00EB1E5C"/>
    <w:rsid w:val="00EB5D56"/>
    <w:rsid w:val="00EB6310"/>
    <w:rsid w:val="00EB7ACB"/>
    <w:rsid w:val="00EC0DDC"/>
    <w:rsid w:val="00EC1B12"/>
    <w:rsid w:val="00EC210E"/>
    <w:rsid w:val="00EC28AA"/>
    <w:rsid w:val="00EC2DFF"/>
    <w:rsid w:val="00EC2FC3"/>
    <w:rsid w:val="00EC434A"/>
    <w:rsid w:val="00EC5015"/>
    <w:rsid w:val="00EC6DA4"/>
    <w:rsid w:val="00EC73BE"/>
    <w:rsid w:val="00EC7755"/>
    <w:rsid w:val="00EC776C"/>
    <w:rsid w:val="00ED0200"/>
    <w:rsid w:val="00ED19C7"/>
    <w:rsid w:val="00ED220C"/>
    <w:rsid w:val="00ED542C"/>
    <w:rsid w:val="00ED6282"/>
    <w:rsid w:val="00ED6CDC"/>
    <w:rsid w:val="00ED7EFE"/>
    <w:rsid w:val="00EE1224"/>
    <w:rsid w:val="00EE125D"/>
    <w:rsid w:val="00EE2451"/>
    <w:rsid w:val="00EE337B"/>
    <w:rsid w:val="00EE3492"/>
    <w:rsid w:val="00EE4205"/>
    <w:rsid w:val="00EE51E8"/>
    <w:rsid w:val="00EE63E7"/>
    <w:rsid w:val="00EE6B48"/>
    <w:rsid w:val="00EE781F"/>
    <w:rsid w:val="00EE7DC5"/>
    <w:rsid w:val="00EF0094"/>
    <w:rsid w:val="00EF01B2"/>
    <w:rsid w:val="00EF0E61"/>
    <w:rsid w:val="00EF0F0D"/>
    <w:rsid w:val="00EF1ADE"/>
    <w:rsid w:val="00EF1EE5"/>
    <w:rsid w:val="00EF4E34"/>
    <w:rsid w:val="00EF575B"/>
    <w:rsid w:val="00EF58CB"/>
    <w:rsid w:val="00EF7022"/>
    <w:rsid w:val="00F0165D"/>
    <w:rsid w:val="00F017FA"/>
    <w:rsid w:val="00F01A00"/>
    <w:rsid w:val="00F0298E"/>
    <w:rsid w:val="00F02B85"/>
    <w:rsid w:val="00F03F56"/>
    <w:rsid w:val="00F05730"/>
    <w:rsid w:val="00F05D69"/>
    <w:rsid w:val="00F06A53"/>
    <w:rsid w:val="00F102C4"/>
    <w:rsid w:val="00F11210"/>
    <w:rsid w:val="00F1137F"/>
    <w:rsid w:val="00F12AD5"/>
    <w:rsid w:val="00F13B9C"/>
    <w:rsid w:val="00F1456B"/>
    <w:rsid w:val="00F15683"/>
    <w:rsid w:val="00F15AC3"/>
    <w:rsid w:val="00F16D24"/>
    <w:rsid w:val="00F17144"/>
    <w:rsid w:val="00F20215"/>
    <w:rsid w:val="00F23576"/>
    <w:rsid w:val="00F23A14"/>
    <w:rsid w:val="00F23E3E"/>
    <w:rsid w:val="00F253DB"/>
    <w:rsid w:val="00F25C8C"/>
    <w:rsid w:val="00F264AB"/>
    <w:rsid w:val="00F267C5"/>
    <w:rsid w:val="00F26926"/>
    <w:rsid w:val="00F276EC"/>
    <w:rsid w:val="00F2780F"/>
    <w:rsid w:val="00F3071B"/>
    <w:rsid w:val="00F30D21"/>
    <w:rsid w:val="00F31037"/>
    <w:rsid w:val="00F3156D"/>
    <w:rsid w:val="00F32098"/>
    <w:rsid w:val="00F33113"/>
    <w:rsid w:val="00F34F98"/>
    <w:rsid w:val="00F36D1D"/>
    <w:rsid w:val="00F36E76"/>
    <w:rsid w:val="00F373A1"/>
    <w:rsid w:val="00F37750"/>
    <w:rsid w:val="00F40AF9"/>
    <w:rsid w:val="00F4122B"/>
    <w:rsid w:val="00F41374"/>
    <w:rsid w:val="00F41616"/>
    <w:rsid w:val="00F43DD0"/>
    <w:rsid w:val="00F45789"/>
    <w:rsid w:val="00F45A5D"/>
    <w:rsid w:val="00F4635A"/>
    <w:rsid w:val="00F47574"/>
    <w:rsid w:val="00F50015"/>
    <w:rsid w:val="00F50E89"/>
    <w:rsid w:val="00F51F27"/>
    <w:rsid w:val="00F52000"/>
    <w:rsid w:val="00F5293C"/>
    <w:rsid w:val="00F537BE"/>
    <w:rsid w:val="00F53C79"/>
    <w:rsid w:val="00F54423"/>
    <w:rsid w:val="00F56278"/>
    <w:rsid w:val="00F60966"/>
    <w:rsid w:val="00F60A24"/>
    <w:rsid w:val="00F61F58"/>
    <w:rsid w:val="00F62118"/>
    <w:rsid w:val="00F6274C"/>
    <w:rsid w:val="00F62EBD"/>
    <w:rsid w:val="00F63C92"/>
    <w:rsid w:val="00F646CC"/>
    <w:rsid w:val="00F64CAD"/>
    <w:rsid w:val="00F67C26"/>
    <w:rsid w:val="00F70918"/>
    <w:rsid w:val="00F70E3E"/>
    <w:rsid w:val="00F719B5"/>
    <w:rsid w:val="00F719D7"/>
    <w:rsid w:val="00F72500"/>
    <w:rsid w:val="00F73302"/>
    <w:rsid w:val="00F75246"/>
    <w:rsid w:val="00F7646F"/>
    <w:rsid w:val="00F8159E"/>
    <w:rsid w:val="00F81C50"/>
    <w:rsid w:val="00F81E2A"/>
    <w:rsid w:val="00F81F91"/>
    <w:rsid w:val="00F82C00"/>
    <w:rsid w:val="00F83177"/>
    <w:rsid w:val="00F83AAC"/>
    <w:rsid w:val="00F85813"/>
    <w:rsid w:val="00F85923"/>
    <w:rsid w:val="00F86322"/>
    <w:rsid w:val="00F87FE8"/>
    <w:rsid w:val="00F90248"/>
    <w:rsid w:val="00F903ED"/>
    <w:rsid w:val="00F90566"/>
    <w:rsid w:val="00F908B7"/>
    <w:rsid w:val="00F92164"/>
    <w:rsid w:val="00F927B1"/>
    <w:rsid w:val="00F94F45"/>
    <w:rsid w:val="00F95037"/>
    <w:rsid w:val="00F95E2C"/>
    <w:rsid w:val="00F965B2"/>
    <w:rsid w:val="00F96677"/>
    <w:rsid w:val="00FA0943"/>
    <w:rsid w:val="00FA166D"/>
    <w:rsid w:val="00FA32F5"/>
    <w:rsid w:val="00FA3333"/>
    <w:rsid w:val="00FA4800"/>
    <w:rsid w:val="00FA5252"/>
    <w:rsid w:val="00FA600F"/>
    <w:rsid w:val="00FA605F"/>
    <w:rsid w:val="00FA70CE"/>
    <w:rsid w:val="00FA73C4"/>
    <w:rsid w:val="00FA73C7"/>
    <w:rsid w:val="00FA7ABC"/>
    <w:rsid w:val="00FA7FCD"/>
    <w:rsid w:val="00FB138B"/>
    <w:rsid w:val="00FB3DF9"/>
    <w:rsid w:val="00FB4041"/>
    <w:rsid w:val="00FB4EAA"/>
    <w:rsid w:val="00FB6193"/>
    <w:rsid w:val="00FB6488"/>
    <w:rsid w:val="00FC0084"/>
    <w:rsid w:val="00FC0839"/>
    <w:rsid w:val="00FC13D6"/>
    <w:rsid w:val="00FC2650"/>
    <w:rsid w:val="00FC5425"/>
    <w:rsid w:val="00FC5541"/>
    <w:rsid w:val="00FC6A0B"/>
    <w:rsid w:val="00FC6D1C"/>
    <w:rsid w:val="00FD0865"/>
    <w:rsid w:val="00FD0ADA"/>
    <w:rsid w:val="00FD1727"/>
    <w:rsid w:val="00FD211C"/>
    <w:rsid w:val="00FD254A"/>
    <w:rsid w:val="00FD37B0"/>
    <w:rsid w:val="00FD477D"/>
    <w:rsid w:val="00FD4C61"/>
    <w:rsid w:val="00FD6499"/>
    <w:rsid w:val="00FD6E3F"/>
    <w:rsid w:val="00FD7CDB"/>
    <w:rsid w:val="00FE0F2C"/>
    <w:rsid w:val="00FE1B24"/>
    <w:rsid w:val="00FE2B9E"/>
    <w:rsid w:val="00FE2C1D"/>
    <w:rsid w:val="00FE2D77"/>
    <w:rsid w:val="00FE34EB"/>
    <w:rsid w:val="00FE46C4"/>
    <w:rsid w:val="00FE4DE2"/>
    <w:rsid w:val="00FE4F03"/>
    <w:rsid w:val="00FE509A"/>
    <w:rsid w:val="00FE5B39"/>
    <w:rsid w:val="00FE654D"/>
    <w:rsid w:val="00FE7028"/>
    <w:rsid w:val="00FE7B52"/>
    <w:rsid w:val="00FF0D53"/>
    <w:rsid w:val="00FF256A"/>
    <w:rsid w:val="00FF2EB4"/>
    <w:rsid w:val="00FF37E3"/>
    <w:rsid w:val="00FF49AB"/>
    <w:rsid w:val="00FF678D"/>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6B7AE4"/>
  <w15:docId w15:val="{2CA3B1F9-D85E-4600-A5C5-F73A8B00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qFormat="1"/>
    <w:lsdException w:name="heading 4"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3C5"/>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eastAsia="Times New Roman" w:hAnsi="Cambria"/>
      <w:color w:val="365F91"/>
      <w:sz w:val="32"/>
      <w:szCs w:val="32"/>
    </w:rPr>
  </w:style>
  <w:style w:type="paragraph" w:styleId="Titlu2">
    <w:name w:val="heading 2"/>
    <w:basedOn w:val="Normal"/>
    <w:next w:val="Corptext"/>
    <w:link w:val="Titlu2Caracte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eastAsia="Times New Roman" w:hAnsi="Cambria"/>
      <w:color w:val="243F60"/>
      <w:sz w:val="24"/>
      <w:szCs w:val="24"/>
    </w:rPr>
  </w:style>
  <w:style w:type="paragraph" w:styleId="Titlu4">
    <w:name w:val="heading 4"/>
    <w:basedOn w:val="Normal"/>
    <w:next w:val="Normal"/>
    <w:link w:val="Titlu4Caracter"/>
    <w:uiPriority w:val="99"/>
    <w:qFormat/>
    <w:rsid w:val="007C3080"/>
    <w:pPr>
      <w:keepNext/>
      <w:spacing w:before="240" w:after="60"/>
      <w:outlineLvl w:val="3"/>
    </w:pPr>
    <w:rPr>
      <w:rFonts w:ascii="Times New Roman" w:hAnsi="Times New Roman"/>
      <w:b/>
      <w:bCs/>
      <w:sz w:val="28"/>
      <w:szCs w:val="28"/>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szCs w:val="32"/>
    </w:rPr>
  </w:style>
  <w:style w:type="character" w:customStyle="1" w:styleId="Titlu2Caracter">
    <w:name w:val="Titlu 2 Caracter"/>
    <w:link w:val="Titlu2"/>
    <w:locked/>
    <w:rsid w:val="000331B2"/>
    <w:rPr>
      <w:rFonts w:ascii="Calibri Light" w:eastAsia="Times New Roman" w:hAnsi="Calibri Light" w:cs="font202"/>
      <w:color w:val="2E74B5"/>
      <w:sz w:val="26"/>
      <w:szCs w:val="26"/>
      <w:lang w:val="ro-RO" w:eastAsia="ar-SA"/>
    </w:rPr>
  </w:style>
  <w:style w:type="character" w:customStyle="1" w:styleId="Titlu3Caracter">
    <w:name w:val="Titlu 3 Caracter"/>
    <w:link w:val="Titlu3"/>
    <w:uiPriority w:val="99"/>
    <w:semiHidden/>
    <w:locked/>
    <w:rsid w:val="00EC2FC3"/>
    <w:rPr>
      <w:rFonts w:ascii="Cambria" w:hAnsi="Cambria" w:cs="Times New Roman"/>
      <w:color w:val="243F60"/>
      <w:sz w:val="24"/>
      <w:szCs w:val="24"/>
    </w:rPr>
  </w:style>
  <w:style w:type="character" w:customStyle="1" w:styleId="Titlu4Caracter">
    <w:name w:val="Titlu 4 Caracter"/>
    <w:link w:val="Titlu4"/>
    <w:uiPriority w:val="99"/>
    <w:semiHidden/>
    <w:locked/>
    <w:rsid w:val="0041261A"/>
    <w:rPr>
      <w:rFonts w:ascii="Calibri" w:hAnsi="Calibri" w:cs="Times New Roman"/>
      <w:b/>
      <w:bCs/>
      <w:sz w:val="28"/>
      <w:szCs w:val="28"/>
      <w:lang w:val="ro-RO"/>
    </w:rPr>
  </w:style>
  <w:style w:type="character" w:customStyle="1" w:styleId="Titlu9Caracter">
    <w:name w:val="Titlu 9 Caracter"/>
    <w:link w:val="Titlu9"/>
    <w:uiPriority w:val="99"/>
    <w:semiHidden/>
    <w:locked/>
    <w:rsid w:val="00B51EBF"/>
    <w:rPr>
      <w:rFonts w:ascii="Cambria" w:hAnsi="Cambria" w:cs="Times New Roman"/>
      <w:i/>
      <w:iCs/>
      <w:color w:val="404040"/>
      <w:sz w:val="20"/>
      <w:szCs w:val="20"/>
    </w:rPr>
  </w:style>
  <w:style w:type="paragraph" w:styleId="TextnBalon">
    <w:name w:val="Balloon Text"/>
    <w:basedOn w:val="Normal"/>
    <w:link w:val="TextnBalonCaracter"/>
    <w:uiPriority w:val="99"/>
    <w:semiHidden/>
    <w:rsid w:val="009F7C51"/>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9F7C51"/>
    <w:rPr>
      <w:rFonts w:ascii="Tahoma" w:hAnsi="Tahoma" w:cs="Tahoma"/>
      <w:sz w:val="16"/>
      <w:szCs w:val="16"/>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locked/>
    <w:rsid w:val="007C4DCB"/>
    <w:rPr>
      <w:rFonts w:ascii="Calibri" w:hAnsi="Calibri" w:cs="Times New Roman"/>
      <w:noProof/>
      <w:sz w:val="20"/>
      <w:szCs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s="PF Square Sans Pro Medium"/>
      <w:color w:val="000000"/>
      <w:sz w:val="20"/>
      <w:szCs w:val="20"/>
      <w:lang w:eastAsia="ar-SA" w:bidi="ar-SA"/>
    </w:rPr>
  </w:style>
  <w:style w:type="paragraph" w:styleId="Corptext">
    <w:name w:val="Body Text"/>
    <w:basedOn w:val="Normal"/>
    <w:link w:val="CorptextCaracter"/>
    <w:uiPriority w:val="99"/>
    <w:rsid w:val="000331B2"/>
    <w:pPr>
      <w:spacing w:after="120"/>
    </w:p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link w:val="Antet"/>
    <w:uiPriority w:val="99"/>
    <w:locked/>
    <w:rsid w:val="00A4297D"/>
    <w:rPr>
      <w:rFonts w:ascii="PF Square Sans Pro Medium" w:hAnsi="PF Square Sans Pro Medium" w:cs="PF Square Sans Pro Medium"/>
      <w:color w:val="000000"/>
      <w:sz w:val="24"/>
      <w:szCs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link w:val="Subsol"/>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470272"/>
    <w:pPr>
      <w:spacing w:after="100"/>
      <w:ind w:left="440"/>
    </w:pPr>
  </w:style>
  <w:style w:type="character" w:styleId="Referincomentariu">
    <w:name w:val="annotation reference"/>
    <w:uiPriority w:val="99"/>
    <w:semiHidden/>
    <w:rsid w:val="00CB1976"/>
    <w:rPr>
      <w:rFonts w:cs="Times New Roman"/>
      <w:sz w:val="16"/>
      <w:szCs w:val="16"/>
    </w:rPr>
  </w:style>
  <w:style w:type="paragraph" w:styleId="Textcomentariu">
    <w:name w:val="annotation text"/>
    <w:basedOn w:val="Normal"/>
    <w:link w:val="TextcomentariuCaracter"/>
    <w:uiPriority w:val="99"/>
    <w:semiHidden/>
    <w:rsid w:val="00CB1976"/>
    <w:pPr>
      <w:spacing w:line="240" w:lineRule="auto"/>
    </w:pPr>
    <w:rPr>
      <w:sz w:val="20"/>
      <w:szCs w:val="20"/>
    </w:rPr>
  </w:style>
  <w:style w:type="character" w:customStyle="1" w:styleId="TextcomentariuCaracter">
    <w:name w:val="Text comentariu Caracter"/>
    <w:link w:val="Textcomentariu"/>
    <w:uiPriority w:val="99"/>
    <w:semiHidden/>
    <w:locked/>
    <w:rsid w:val="00CB1976"/>
    <w:rPr>
      <w:rFonts w:cs="Times New Roman"/>
      <w:sz w:val="20"/>
      <w:szCs w:val="20"/>
    </w:rPr>
  </w:style>
  <w:style w:type="paragraph" w:styleId="SubiectComentariu">
    <w:name w:val="annotation subject"/>
    <w:basedOn w:val="Textcomentariu"/>
    <w:next w:val="Textcomentariu"/>
    <w:link w:val="SubiectComentariuCaracter"/>
    <w:uiPriority w:val="99"/>
    <w:semiHidden/>
    <w:rsid w:val="00CB1976"/>
    <w:rPr>
      <w:b/>
      <w:bCs/>
    </w:rPr>
  </w:style>
  <w:style w:type="character" w:customStyle="1" w:styleId="SubiectComentariuCaracter">
    <w:name w:val="Subiect Comentariu Caracter"/>
    <w:link w:val="SubiectComentariu"/>
    <w:uiPriority w:val="99"/>
    <w:semiHidden/>
    <w:locked/>
    <w:rsid w:val="00CB1976"/>
    <w:rPr>
      <w:rFonts w:cs="Times New Roman"/>
      <w:b/>
      <w:bCs/>
      <w:sz w:val="20"/>
      <w:szCs w:val="20"/>
    </w:rPr>
  </w:style>
  <w:style w:type="table" w:styleId="Tabelgril">
    <w:name w:val="Table Grid"/>
    <w:basedOn w:val="TabelNormal"/>
    <w:uiPriority w:val="59"/>
    <w:locked/>
    <w:rsid w:val="00D27855"/>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1"/>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paragraph" w:styleId="Textnotdefinal">
    <w:name w:val="endnote text"/>
    <w:basedOn w:val="Normal"/>
    <w:link w:val="TextnotdefinalCaracter"/>
    <w:uiPriority w:val="99"/>
    <w:semiHidden/>
    <w:unhideWhenUsed/>
    <w:locked/>
    <w:rsid w:val="00387567"/>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387567"/>
    <w:rPr>
      <w:lang w:val="ro-RO"/>
    </w:rPr>
  </w:style>
  <w:style w:type="character" w:styleId="Referinnotdefinal">
    <w:name w:val="endnote reference"/>
    <w:basedOn w:val="Fontdeparagrafimplicit"/>
    <w:uiPriority w:val="99"/>
    <w:semiHidden/>
    <w:unhideWhenUsed/>
    <w:locked/>
    <w:rsid w:val="00387567"/>
    <w:rPr>
      <w:vertAlign w:val="superscript"/>
    </w:rPr>
  </w:style>
  <w:style w:type="table" w:customStyle="1" w:styleId="GrilTabel1">
    <w:name w:val="Grilă Tabel1"/>
    <w:basedOn w:val="TabelNormal"/>
    <w:next w:val="Tabelgril"/>
    <w:uiPriority w:val="59"/>
    <w:locked/>
    <w:rsid w:val="00250472"/>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2">
    <w:name w:val="Grilă Tabel2"/>
    <w:basedOn w:val="TabelNormal"/>
    <w:next w:val="Tabelgril"/>
    <w:uiPriority w:val="59"/>
    <w:rsid w:val="005F52FD"/>
    <w:rPr>
      <w:sz w:val="22"/>
      <w:szCs w:val="22"/>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lTabel12">
    <w:name w:val="Grilă Tabel12"/>
    <w:basedOn w:val="TabelNormal"/>
    <w:next w:val="Tabelgril"/>
    <w:uiPriority w:val="59"/>
    <w:locked/>
    <w:rsid w:val="00B068FC"/>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obust">
    <w:name w:val="Strong"/>
    <w:basedOn w:val="Fontdeparagrafimplicit"/>
    <w:uiPriority w:val="22"/>
    <w:qFormat/>
    <w:rsid w:val="002E5017"/>
    <w:rPr>
      <w:b/>
      <w:bCs/>
    </w:rPr>
  </w:style>
  <w:style w:type="table" w:customStyle="1" w:styleId="TableGrid4">
    <w:name w:val="Table Grid4"/>
    <w:basedOn w:val="TabelNormal"/>
    <w:next w:val="Tabelgril"/>
    <w:uiPriority w:val="39"/>
    <w:rsid w:val="002F13C1"/>
    <w:rPr>
      <w:sz w:val="22"/>
      <w:szCs w:val="22"/>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4872">
      <w:bodyDiv w:val="1"/>
      <w:marLeft w:val="0"/>
      <w:marRight w:val="0"/>
      <w:marTop w:val="0"/>
      <w:marBottom w:val="0"/>
      <w:divBdr>
        <w:top w:val="none" w:sz="0" w:space="0" w:color="auto"/>
        <w:left w:val="none" w:sz="0" w:space="0" w:color="auto"/>
        <w:bottom w:val="none" w:sz="0" w:space="0" w:color="auto"/>
        <w:right w:val="none" w:sz="0" w:space="0" w:color="auto"/>
      </w:divBdr>
    </w:div>
    <w:div w:id="133791050">
      <w:bodyDiv w:val="1"/>
      <w:marLeft w:val="0"/>
      <w:marRight w:val="0"/>
      <w:marTop w:val="0"/>
      <w:marBottom w:val="0"/>
      <w:divBdr>
        <w:top w:val="none" w:sz="0" w:space="0" w:color="auto"/>
        <w:left w:val="none" w:sz="0" w:space="0" w:color="auto"/>
        <w:bottom w:val="none" w:sz="0" w:space="0" w:color="auto"/>
        <w:right w:val="none" w:sz="0" w:space="0" w:color="auto"/>
      </w:divBdr>
    </w:div>
    <w:div w:id="461002506">
      <w:bodyDiv w:val="1"/>
      <w:marLeft w:val="0"/>
      <w:marRight w:val="0"/>
      <w:marTop w:val="0"/>
      <w:marBottom w:val="0"/>
      <w:divBdr>
        <w:top w:val="none" w:sz="0" w:space="0" w:color="auto"/>
        <w:left w:val="none" w:sz="0" w:space="0" w:color="auto"/>
        <w:bottom w:val="none" w:sz="0" w:space="0" w:color="auto"/>
        <w:right w:val="none" w:sz="0" w:space="0" w:color="auto"/>
      </w:divBdr>
    </w:div>
    <w:div w:id="929583863">
      <w:bodyDiv w:val="1"/>
      <w:marLeft w:val="0"/>
      <w:marRight w:val="0"/>
      <w:marTop w:val="0"/>
      <w:marBottom w:val="0"/>
      <w:divBdr>
        <w:top w:val="none" w:sz="0" w:space="0" w:color="auto"/>
        <w:left w:val="none" w:sz="0" w:space="0" w:color="auto"/>
        <w:bottom w:val="none" w:sz="0" w:space="0" w:color="auto"/>
        <w:right w:val="none" w:sz="0" w:space="0" w:color="auto"/>
      </w:divBdr>
    </w:div>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385788536">
      <w:bodyDiv w:val="1"/>
      <w:marLeft w:val="0"/>
      <w:marRight w:val="0"/>
      <w:marTop w:val="0"/>
      <w:marBottom w:val="0"/>
      <w:divBdr>
        <w:top w:val="none" w:sz="0" w:space="0" w:color="auto"/>
        <w:left w:val="none" w:sz="0" w:space="0" w:color="auto"/>
        <w:bottom w:val="none" w:sz="0" w:space="0" w:color="auto"/>
        <w:right w:val="none" w:sz="0" w:space="0" w:color="auto"/>
      </w:divBdr>
    </w:div>
    <w:div w:id="1570572267">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 w:id="1738943368">
      <w:bodyDiv w:val="1"/>
      <w:marLeft w:val="0"/>
      <w:marRight w:val="0"/>
      <w:marTop w:val="0"/>
      <w:marBottom w:val="0"/>
      <w:divBdr>
        <w:top w:val="none" w:sz="0" w:space="0" w:color="auto"/>
        <w:left w:val="none" w:sz="0" w:space="0" w:color="auto"/>
        <w:bottom w:val="none" w:sz="0" w:space="0" w:color="auto"/>
        <w:right w:val="none" w:sz="0" w:space="0" w:color="auto"/>
      </w:divBdr>
    </w:div>
    <w:div w:id="1901551783">
      <w:bodyDiv w:val="1"/>
      <w:marLeft w:val="0"/>
      <w:marRight w:val="0"/>
      <w:marTop w:val="0"/>
      <w:marBottom w:val="0"/>
      <w:divBdr>
        <w:top w:val="none" w:sz="0" w:space="0" w:color="auto"/>
        <w:left w:val="none" w:sz="0" w:space="0" w:color="auto"/>
        <w:bottom w:val="none" w:sz="0" w:space="0" w:color="auto"/>
        <w:right w:val="none" w:sz="0" w:space="0" w:color="auto"/>
      </w:divBdr>
    </w:div>
    <w:div w:id="206598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13" Type="http://schemas.openxmlformats.org/officeDocument/2006/relationships/hyperlink" Target="http://www.fonduri-ue.ro/pocu-20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ue.ro/pocu-201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fonduri-ue.ro/transparenta/comunicare" TargetMode="External"/><Relationship Id="rId14" Type="http://schemas.openxmlformats.org/officeDocument/2006/relationships/hyperlink" Target="http://www.fonduri-ue.ro/pocu-201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fonduri-ue.ro/images/files/programe/CU/POCU-2014/20.04/ORIENTARI.GENERALE.POCU.pdf" TargetMode="External"/><Relationship Id="rId2" Type="http://schemas.openxmlformats.org/officeDocument/2006/relationships/hyperlink" Target="http://www.fonduri-ue.ro/images/files/documente-relevante/orientari_beneficiari/Ghid.egalitate.sanse.1.pdf" TargetMode="External"/><Relationship Id="rId1" Type="http://schemas.openxmlformats.org/officeDocument/2006/relationships/hyperlink" Target="http://ec.europa.eu/social/main.jsp?catId=1022&amp;langI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A868A-CB60-43D3-8B9F-2FC0B3763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30</Pages>
  <Words>9432</Words>
  <Characters>53768</Characters>
  <Application>Microsoft Office Word</Application>
  <DocSecurity>0</DocSecurity>
  <Lines>448</Lines>
  <Paragraphs>126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63074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Sorina_I</dc:creator>
  <cp:lastModifiedBy>daniel chitoi</cp:lastModifiedBy>
  <cp:revision>7</cp:revision>
  <cp:lastPrinted>2018-05-14T08:50:00Z</cp:lastPrinted>
  <dcterms:created xsi:type="dcterms:W3CDTF">2018-05-29T07:34:00Z</dcterms:created>
  <dcterms:modified xsi:type="dcterms:W3CDTF">2018-05-31T09:27:00Z</dcterms:modified>
</cp:coreProperties>
</file>